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GCID-E7BW-1TBP-CPUD-GQBZ-CRHS-G3BA-CI1N-4PUF-CAH1-4CTW-CR4N-4PUB-CIO1-4CBW-GCAU-ECUN-GJDI-GWN8-EPRW-EMJT-GA4U-1CUR-GIOU-NQDR-8RSS-RAUG-8YSS-KCUN-GOSU-1P3O-CESU-GCTT-CA3D-1CUR-E7JI-YT4D-JFNN-4OTI-GO4W-NQNBEE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Managerial accounting information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important for not-for-profit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information is important for all types of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GCID-E7BW-1TBP-CPUD-GQBZ-CRHS-G3BA-CI1N-4PUF-CAH1-4CTW-CR4N-4PUB-CIO1-4CBW-GCAU-ECUN-GJDI-GWN8-EPRW-EMMN-GO5U-EPBO-GRAG-E3TW-GOSU-NA3Z-8RSU-OA5D-GOSU-OA3S-GCSU-R3DN-CWAU-E3DG-E7JI-YT4D-JFNN-4OTI-GO4W-NQNBEE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accounting information is only used by manufacturing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GCID-E7BW-1TBP-CPUD-GQBZ-CRHS-G3BA-CI1N-4PUF-CAH1-4CTW-CR4N-4PUB-CIO1-4CBW-GCAU-ECUN-GJDI-GWN8-EPRW-EMMG-GYAS-RPDF-GT1S-GAUF-GESU-NPJU-8RSS-EPMG-GOSS-ECUN-GWSU-KA5F-GPTG-EPDN-E7JI-YT4D-JFNN-4OTI-GO4W-NQNBEE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choosing among competing alternatives is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GCID-E7BW-1TBP-CPUD-GQBZ-CRHS-G3BA-CI1N-4PUF-CAH1-4CTW-CR4N-4PUB-CIO1-4CBW-GCAU-ECUN-GJDI-GWN8-EPRW-EMJA-GR4G-RPDF-C3TD-QCB1-CCSU-1P5G-8YSU-QA3A-GOSS-KPJ3-CWSU-CCTI-GBOU-RPJS-E7JI-YT4D-JFNN-4OTI-GO4W-NQNBEE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is designed primarily for internal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GCID-E7BW-1TBP-CPUD-GQBZ-CRHS-G3BA-CI1N-4PUF-CAH1-4CTW-CR4N-4PUB-CIO1-4CBW-GCAU-ECUN-GJDI-GWN8-EPRW-EMJ3-8YAU-QQBT-GO4U-GPJW-GHSU-YPJA-CRSU-NATI-GOSU-QCJT-CWSU-K3J3-CIUD-G3BI-E7JI-YT4D-JFNN-4OTI-GO4W-NQNBEE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has its emphasis on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39"/>
              <w:gridCol w:w="7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Budget Preparation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JFND-GO3A-EFDD-OO3W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GCID-E7BW-1TBP-CPUD-GQBZ-CRHS-G3BA-CI1N-4PUF-CAH1-4CTW-CR4N-4PUB-CIO1-4CBW-GCAU-ECUN-GJDI-GWN8-EPRW-EMJA-GBTU-OPTI-GITG-GA3A-CASS-KPMF-8YSS-RCMB-GOSU-CP3Z-8RSU-CAMD-GTOU-GQB3-E7JI-YT4D-JFNN-4OTI-GO4W-NQNBEE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is governed by GAAP.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APC-02-GAAP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GCID-E7BW-1TBP-CPUD-GQBZ-CRHS-G3BA-CI1N-4PUF-CAH1-4CTW-CR4N-4PUB-CIO1-4CBW-GCAU-ECUN-GJDI-GWN8-EPRW-EMJ3-CC3D-GCDN-CJTD-OCJU-GWSS-CCMN-CRSU-ECTA-GOSS-CPTO-GRSS-C3BW-GOAD-C3TZ-E7JI-YT4D-JFNN-4OTI-GO4W-NQNBEE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chain is the set of activities required to design, develop, produce, market, and deliver products and service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GCID-E7BW-1TBP-CPUD-GQBZ-CRHS-G3BA-CI1N-4PUF-CAH1-4CTW-CR4N-4PUB-CIO1-4CBW-GCAU-ECUN-GJDI-GWN8-EPRW-EMMN-GAAD-O3TT-CCHU-YQBI-COSU-R3MR-CRSU-RQJZ-GOSU-E3UD-CCSU-YCJZ-GO5D-NPUN-E7JI-YT4D-JFNN-4OTI-GO4W-NQNBEE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Time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crucial element in all phases of the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GCID-E7BW-1TBP-CPUD-GQBZ-CRHS-G3BA-CI1N-4PUF-CAH1-4CTW-CR4N-4PUB-CIO1-4CBW-GCAU-ECUN-GJDI-GWN8-EPRW-EMMF-GH3S-KQDN-8R4S-KCUR-GHSS-RQJT-8YSU-OQJI-GOSU-YATZ-GCSS-EC3U-8YAD-NC3U-E7JI-YT4D-JFNN-4OTI-GO4W-NQNBEE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Activity-based costing is a </w:t>
            </w:r>
            <w:r>
              <w:rPr>
                <w:rStyle w:val="DefaultParagraphFont"/>
                <w:rFonts w:ascii="Times New Roman" w:eastAsia="Times New Roman" w:hAnsi="Times New Roman" w:cs="Times New Roman"/>
                <w:b w:val="0"/>
                <w:bCs w:val="0"/>
                <w:i/>
                <w:iCs/>
                <w:smallCaps w:val="0"/>
                <w:color w:val="000000"/>
                <w:sz w:val="22"/>
                <w:szCs w:val="22"/>
                <w:bdr w:val="nil"/>
                <w:rtl w:val="0"/>
              </w:rPr>
              <w:t>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detailed approach to determining the cost of goods and services than traditional cost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ABC costing is a </w:t>
                  </w:r>
                  <w:r>
                    <w:rPr>
                      <w:rStyle w:val="DefaultParagraphFont"/>
                      <w:rFonts w:ascii="Times New Roman" w:eastAsia="Times New Roman" w:hAnsi="Times New Roman" w:cs="Times New Roman"/>
                      <w:b w:val="0"/>
                      <w:bCs w:val="0"/>
                      <w:i/>
                      <w:iCs/>
                      <w:smallCaps w:val="0"/>
                      <w:color w:val="000000"/>
                      <w:sz w:val="22"/>
                      <w:szCs w:val="22"/>
                      <w:bdr w:val="nil"/>
                      <w:rtl w:val="0"/>
                    </w:rPr>
                    <w:t>more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detailed approach to determining the cost of goods and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GCID-E7BW-1TBP-CPUD-GQBZ-CRHS-G3BA-CI1N-4PUF-CAH1-4CTW-CR4N-4PUB-CIO1-4CBW-GCAU-ECUN-GJDI-GWN8-EPRW-EMJ1-GH4U-YP3I-CA5S-R3TA-CASU-1AT3-8YSS-KC5B-GOSS-GAJ1-GWSS-CQDR-GJTU-EAMB-E7JI-YT4D-JFNN-4OTI-GO4W-NQNBEE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Excellent customer service is an example of a value-added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GCID-E7BW-1TBP-CPUD-GQBZ-CRHS-G3BA-CI1N-4PUF-CAH1-4CTW-CR4N-4PUB-CIO1-4CBW-GCAU-ECUN-GJDI-GWN8-EPRW-EMJA-CA4U-QA3S-CE5U-O3UR-CESU-CQJA-CESU-OCUR-GOSU-RA3O-CESU-OAUG-GJTD-CCJ1-E7JI-YT4D-JFNN-4OTI-GO4W-NQNBEE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cost accountant would normally occupy a staff position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GCID-E7BW-1TBP-CPUD-GQBZ-CRHS-G3BA-CI1N-4PUF-CAH1-4CTW-CR4N-4PUB-CIO1-4CBW-GCAU-ECUN-GJDI-GWN8-EPRW-EMMF-GYAU-E3DG-CWAU-KQJI-GHSS-RPTI-8RSS-E3TA-GOSS-GPTO-GESS-GCJU-GPUD-Q3UB-E7JI-YT4D-JFNN-4OTI-GO4W-NQNBEE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that have direct responsibility for the basic objectives of an organization are referred to as line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GCID-E7BW-1TBP-CPUD-GQBZ-CRHS-G3BA-CI1N-4PUF-CAH1-4CTW-CR4N-4PUB-CIO1-4CBW-GCAU-ECUN-GJDI-GWN8-EPRW-EMJ3-CT1U-CA3W-CCHU-1QJT-CWSU-QAMB-CESU-KPMR-GOSU-N3BS-8RSU-YPUB-GE4D-RCTS-E7JI-YT4D-JFNN-4OTI-GO4W-NQNBEE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Virtually all managerial accounting practices were developed to assist managers in maximizing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GCID-E7BW-1TBP-CPUD-GQBZ-CRHS-G3BA-CI1N-4PUF-CAH1-4CTW-CR4N-4PUB-CIO1-4CBW-GCAU-ECUN-GJDI-GWN8-EPRW-EMMR-8Y3U-RCJS-GPTS-K3JU-CASS-EA33-8RSU-OCJS-GOSU-YQDF-GESS-EAJ3-CPOU-C3J1-E7JI-YT4D-JFNN-4OTI-GO4W-NQNBEE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belief that each member of a group bears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responsibility for the well-being of other members is a common principle underlying all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belief that each member of a group bears </w:t>
                  </w:r>
                  <w:r>
                    <w:rPr>
                      <w:rStyle w:val="DefaultParagraphFont"/>
                      <w:rFonts w:ascii="Times New Roman" w:eastAsia="Times New Roman" w:hAnsi="Times New Roman" w:cs="Times New Roman"/>
                      <w:b w:val="0"/>
                      <w:bCs w:val="0"/>
                      <w:i/>
                      <w:iCs/>
                      <w:smallCaps w:val="0"/>
                      <w:color w:val="000000"/>
                      <w:sz w:val="22"/>
                      <w:szCs w:val="22"/>
                      <w:bdr w:val="nil"/>
                      <w:rtl w:val="0"/>
                    </w:rPr>
                    <w:t>some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responsibility for the well-being of other members is a common principle underlying all ethical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GCID-E7BW-1TBP-CPUD-GQBZ-CRHS-G3BA-CI1N-4PUF-CAH1-4CTW-CR4N-4PUB-CIO1-4CBW-GCAU-ECUN-GJDI-GWN8-EPRW-EMJ1-CWHU-O3UG-GE5G-RPDB-8YSU-QA5G-CRSU-OC3O-GOSU-QQDR-CCSU-EP3I-GOHU-13BA-E7JI-YT4D-JFNN-4OTI-GO4W-NQNBEE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emphasized areas of the CMA examination reflect the needs of managerial accounting and highlights that managerial accounting has more of an interdisciplinary flavor than other areas of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GCID-E7BW-1TBP-CPUD-GQBZ-CRHS-G3BA-CI1N-4PUF-CAH1-4CTW-CR4N-4PUB-CIO1-4CBW-GCAU-ECUN-GJDI-GWN8-EPRW-EMMF-8FOU-RCUD-GJ1G-NPUB-8RSS-GPDN-8YSS-G3TT-GOSU-13MG-GOSS-CAUG-GBTU-CCBI-E7JI-YT4D-JFNN-4OTI-GO4W-NQNBEE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Certificate in Public Accounting is to provide minimal professional qualification for external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73"/>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GCID-E7BW-1TBP-CPUD-GQBZ-CRHS-G3BA-CI1N-4PUF-CAH1-4CTW-CR4N-4PUB-CIO1-4CBW-GCAU-ECUN-GJDI-GWN8-EPRW-EMMF-GE5U-CPDR-CR3G-CCMB-8RSU-KA5D-8YSU-KA3A-GOSU-OC3A-CESU-QC3Z-GE3D-YAUN-E7JI-YT4D-JFNN-4OTI-GO4W-NQNBEE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detailed formulation of action to achieve a particular end is the management activity called_____________.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GCID-E7BW-1TBP-CPUD-GQBZ-CRHS-G3BA-CI1N-4PUF-CAH1-4CTW-CR4N-4PUB-CIO1-4CBW-GCAU-ECUN-GJDI-GWN8-EPRW-EMMN-GYHG-GCT1-G3OU-NPUG-GOSU-OCMR-CESS-EA5N-GOSU-QPJI-GASU-C3UB-CP1D-OCUF-E7JI-YT4D-JFNN-4OTI-GO4W-NQNBEE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 is the provision of accounting information for a company’s internal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GCID-E7BW-1TBP-CPUD-GQBZ-CRHS-G3BA-CI1N-4PUF-CAH1-4CTW-CR4N-4PUB-CIO1-4CBW-GCAU-ECUN-GJDI-GWN8-EPRW-EMJ3-CA4S-K3UB-CA3D-OCMF-COSU-KP5B-8YSU-1QJU-GOSU-GPDN-GYSU-EPBI-8RAD-QAUB-E7JI-YT4D-JFNN-4OTI-GO4W-NQNBEE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choosing among competing alternatives is called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GCID-E7BW-1TBP-CPUD-GQBZ-CRHS-G3BA-CI1N-4PUF-CAH1-4CTW-CR4N-4PUB-CIO1-4CBW-GCAU-ECUN-GJDI-GWN8-EPRW-EMJI-CEAU-1AUG-8BOU-YPTI-8YSU-KAJZ-8YSU-E3JT-GOSU-YCDB-8RSS-G3TS-CITU-K3UF-E7JI-YT4D-JFNN-4OTI-GO4W-NQNBEE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Performance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GCID-E7BW-1TBP-CPUD-GQBZ-CRHS-G3BA-CI1N-4PUF-CAH1-4CTW-CR4N-4PUB-CIO1-4CBW-GCAU-ECUN-GJDI-GWN8-EPRW-EMJW-C31S-CCDB-GEHS-NCBW-CCSU-1ATT-CRSU-O3DN-GOSU-EQJO-COSS-EQBO-CTOU-1A3I-E7JI-YT4D-JFNN-4OTI-GO4W-NQNBEE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accounting system produces information for __________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JFND-GO3A-EFDD-OTBW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GCID-E7BW-1TBP-CPUD-GQBZ-CRHS-G3BA-CI1N-4PUF-CAH1-4CTW-CR4N-4PUB-CIO1-4CBW-GCAU-ECUN-GJDI-GWN8-EPRW-EMJU-C3TU-1C5F-GHAD-1CTS-COSU-OPDR-8YSU-N3DN-GOSS-C3UN-GOSU-KQJZ-8RHD-O3MF-E7JI-YT4D-JFNN-4OTI-GO4W-NQNBEE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primarily concerned with producing information for external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2"/>
              <w:gridCol w:w="7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GCID-E7BW-1TBP-CPUD-GQBZ-CRHS-G3BA-CI1N-4PUF-CAH1-4CTW-CR4N-4PUB-CIO1-4CBW-GCAU-ECUN-GJDI-GWN8-EPRW-EMJW-C3OU-CC5G-CW5S-NPBZ-GYSU-OC3A-8RSU-KQMN-GOSS-NQBW-GWSU-RP3W-GB1S-NAJW-E7JI-YT4D-JFNN-4OTI-GO4W-NQNBEE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strongly emphasizes providing information about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GCID-E7BW-1TBP-CPUD-GQBZ-CRHS-G3BA-CI1N-4PUF-CAH1-4CTW-CR4N-4PUB-CIO1-4CBW-GCAU-ECUN-GJDI-GWN8-EPRW-EMJO-8F1D-NC33-CR4U-Q3B3-CWSU-NPTT-8YSU-Q3BW-GOSU-G3UD-GASU-RAMN-CT1U-NCBU-E7JI-YT4D-JFNN-4OTI-GO4W-NQNBEE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_____________________ is the set of activities required to design, develop, produce, market and deliver products and services as well as provide support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GCID-E7BW-1TBP-CPUD-GQBZ-CRHS-G3BA-CI1N-4PUF-CAH1-4CTW-CR4N-4PUB-CIO1-4CBW-GCAU-ECUN-GJDI-GWN8-EPRW-EMMG-CP1G-CPBO-GA4S-EC5R-COSS-CP33-CRSU-RCMG-GOSS-KAJW-CESU-YP3I-GTTU-E3UN-E7JI-YT4D-JFNN-4OTI-GO4W-NQNBEE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 organizes costs according to the value chain and collects both financial and nonfinancial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GCID-E7BW-1TBP-CPUD-GQBZ-CRHS-G3BA-CI1N-4PUF-CAH1-4CTW-CR4N-4PUB-CIO1-4CBW-GCAU-ECUN-GJDI-GWN8-EPRW-EMJ1-GBTS-KAJA-CO5U-NQDR-GESU-GC5D-8YSU-EC31-GOSU-YCDN-GWSS-R3UG-CTOS-GAJI-E7JI-YT4D-JFNN-4OTI-GO4W-NQNBEE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__________________________________________ is a management philosophy in which manufacturers strive to create an environment that will enable workers to manufacture perfect (zero-defect)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GCID-E7BW-1TBP-CPUD-GQBZ-CRHS-G3BA-CI1N-4PUF-CAH1-4CTW-CR4N-4PUB-CIO1-4CBW-GCAU-ECUN-GJDI-GWN8-EPRW-EMJS-CW3D-YC5F-CE4D-GPJA-GWSS-CP5G-8RSU-GPDD-GOSU-KCTA-COSU-GQJO-GRHG-N3UF-E7JI-YT4D-JFNN-4OTI-GO4W-NQNBEE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 is the continual search for ways to increase the overall efficiency and productivity of activities by reducing waste, increasing quality and managing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GCID-E7BW-1TBP-CPUD-GQBZ-CRHS-G3BA-CI1N-4PUF-CAH1-4CTW-CR4N-4PUB-CIO1-4CBW-GCAU-ECUN-GJDI-GWN8-EPRW-EMJZ-CJ1U-NATA-CR3D-N3BW-GRSS-RAJT-8YSS-GA3W-GOSS-GPBO-CRSS-R3DG-GAHG-KPUN-E7JI-YT4D-JFNN-4OTI-GO4W-NQNBEE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a crucial element in all phases of the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GCID-E7BW-1TBP-CPUD-GQBZ-CRHS-G3BA-CI1N-4PUF-CAH1-4CTW-CR4N-4PUB-CIO1-4CBW-GCAU-ECUN-GJDI-GWN8-EPRW-EMJS-CW3D-GQBZ-8YHU-KA33-CCSU-C3MR-8YSS-C3MG-GOSU-RQJS-8YSU-ECJA-GA4U-EA3U-E7JI-YT4D-JFNN-4OTI-GO4W-NQNBEE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The________________supervises all accounting functions and reports directly to the general manager and chief operating officer (COO).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GCID-E7BW-1TBP-CPUD-GQBZ-CRHS-G3BA-CI1N-4PUF-CAH1-4CTW-CR4N-4PUB-CIO1-4CBW-GCAU-ECUN-GJDI-GWN8-EPRW-EMJU-CA3G-NC5G-CO4S-CQMB-GWSU-1PTW-CESU-EC5N-GOSS-GATU-GOSU-Q3UN-CC4D-Y3BU-E7JI-YT4D-JFNN-4OTI-GO4W-NQNBEE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that are supportive in nature and have only indirect responsibility for an organization’s basic objectives are called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positions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GCID-E7BW-1TBP-CPUD-GQBZ-CRHS-G3BA-CI1N-4PUF-CAH1-4CTW-CR4N-4PUB-CIO1-4CBW-GCAU-ECUN-GJDI-GWN8-EPRW-EMJ3-GO5S-GCJ3-8F1U-E3MD-8RSS-CCUD-8RSU-ECMG-GOSU-N3JO-GYSU-13TS-CTTD-Q3MN-E7JI-YT4D-JFNN-4OTI-GO4W-NQNBEE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responsible for the finance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GCID-E7BW-1TBP-CPUD-GQBZ-CRHS-G3BA-CI1N-4PUF-CAH1-4CTW-CR4N-4PUB-CIO1-4CBW-GCAU-ECUN-GJDI-GWN8-EPRW-EMJA-GPUG-GCJU-G7OU-GPTI-GYSU-NPJZ-CESS-EAJT-GOSS-R3DD-CASU-RPTT-GAAU-1PUG-E7JI-YT4D-JFNN-4OTI-GO4W-NQNBEE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June 2002, Congress passed the____________________________________ in response to financial scandals such as Enron.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5"/>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w:t>
                  </w:r>
                  <w:r>
                    <w:rPr>
                      <w:rStyle w:val="DefaultParagraphFont"/>
                      <w:rFonts w:ascii="Times New Roman" w:eastAsia="Times New Roman" w:hAnsi="Times New Roman" w:cs="Times New Roman"/>
                      <w:b w:val="0"/>
                      <w:bCs w:val="0"/>
                      <w:i w:val="0"/>
                      <w:iCs w:val="0"/>
                      <w:smallCaps w:val="0"/>
                      <w:color w:val="000000"/>
                      <w:sz w:val="22"/>
                      <w:szCs w:val="22"/>
                      <w:bdr w:val="nil"/>
                      <w:rtl w:val="0"/>
                    </w:rPr>
                    <w:t>SOX)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BB-Legal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GCID-E7BW-1TBP-CPUD-GQBZ-CRHS-G3BA-CI1N-4PUF-CAH1-4CTW-CR4N-4PUB-CIO1-4CBW-GCAU-ECUN-GJDI-GWN8-EPRW-EMJW-CA3D-G3JT-GE5D-C3MB-CWSU-YQMB-8RSS-EP31-GOSS-KCBW-CESS-R3DD-GRHS-RCTW-E7JI-YT4D-JFNN-4OTI-GO4W-NQNBEE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 involves choosing actions that are right, proper, and just.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GCID-E7BW-1TBP-CPUD-GQBZ-CRHS-G3BA-CI1N-4PUF-CAH1-4CTW-CR4N-4PUB-CIO1-4CBW-GCAU-ECUN-GJDI-GWN8-EPRW-EMMB-GOAG-R3BS-CRHS-CQBS-COSS-NATS-CESU-EAJS-GOSS-CPMB-8RSS-RA5D-CC4G-ECMD-E7JI-YT4D-JFNN-4OTI-GO4W-NQNBEE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ethical behavior by managers and employees, organizations commonly establish a__________________________.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conduct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GCID-E7BW-1TBP-CPUD-GQBZ-CRHS-G3BA-CI1N-4PUF-CAH1-4CTW-CR4N-4PUB-CIO1-4CBW-GCAU-ECUN-GJDI-GWN8-EPRW-EMJT-CA4D-CQMG-8BTD-QPUR-GYSU-CPB3-8RSS-KPB3-GOSS-NPUB-GCSS-RP33-G7UG-RAUR-E7JI-YT4D-JFNN-4OTI-GO4W-NQNBEE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_________________________ is permitted to serve as an external auditor.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73"/>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 (</w:t>
                  </w:r>
                  <w:r>
                    <w:rPr>
                      <w:rStyle w:val="DefaultParagraphFont"/>
                      <w:rFonts w:ascii="Times New Roman" w:eastAsia="Times New Roman" w:hAnsi="Times New Roman" w:cs="Times New Roman"/>
                      <w:b w:val="0"/>
                      <w:bCs w:val="0"/>
                      <w:i w:val="0"/>
                      <w:iCs w:val="0"/>
                      <w:smallCaps w:val="0"/>
                      <w:color w:val="000000"/>
                      <w:sz w:val="22"/>
                      <w:szCs w:val="22"/>
                      <w:bdr w:val="nil"/>
                      <w:rtl w:val="0"/>
                    </w:rPr>
                    <w:t>CPA)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GCID-E7BW-1TBP-CPUD-GQBZ-CRHS-G3BA-CI1N-4PUF-CAH1-4CTW-CR4N-4PUB-CIO1-4CBW-GCAU-ECUN-GJDI-GWN8-EPRW-EMMG-CP1S-ECJO-GEHG-GCDG-CCSS-KP5B-CESS-E3TI-GOSS-RAMB-GOSU-OCJA-8RHS-CAMN-E7JI-YT4D-JFNN-4OTI-GO4W-NQNBEE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__________________________ has passed a comprehensive examination designed to ensure technical competence and has two years of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73"/>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GCID-E7BW-1TBP-CPUD-GQBZ-CRHS-G3BA-CI1N-4PUF-CAH1-4CTW-CR4N-4PUB-CIO1-4CBW-GCAU-ECUN-GJDI-GWN8-EPRW-EMJU-GE4S-KPT3-G71S-CQJO-CESU-NCMG-CRSS-GPTA-GOSS-GQDG-CWSU-EQDG-GA5D-CATA-E7JI-YT4D-JFNN-4OTI-GO4W-NQNBEE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objective of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information for external users, including investors, creditors, customers, suppliers, and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planning an organization’s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evaluating and continuously improving an organization’s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effective decision making by the management of a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10/19/2016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GCID-E7BW-1TBP-CPUD-GQBZ-CRHS-G3BA-CI1N-4PUF-CAH1-4CTW-CR4N-4PUB-CIO1-4CBW-GCAU-ECUN-GJDI-GWN8-EPRW-EMJI-GW5U-KPUR-GHAG-KCDN-CRSU-YAJZ-8YSU-OC5F-GOSU-QA3I-CCSS-RATO-CA5S-GC3U-E7JI-YT4D-JFNN-4OTI-GO4W-NQNBEE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the management activity referred to as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strategy for disposing of hazardous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Tracking the cost of employee absence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most competent candidates are recruited by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9/23/2016 11:12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GCID-E7BW-1TBP-CPUD-GQBZ-CRHS-G3BA-CI1N-4PUF-CAH1-4CTW-CR4N-4PUB-CIO1-4CBW-GCAU-ECUN-GJDI-GWN8-EPRW-EMJ1-8FOS-GPTA-GY3S-CCBW-CRSU-OATU-CESS-CPMB-GOSU-CPB3-GOSS-ECMG-GYHS-EAJU-E7JI-YT4D-JFNN-4OTI-GO4W-NQNBEE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detailed formulation of action to achieve a particular end is the management activity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9/23/2016 11:59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GCID-E7BW-1TBP-CPUD-GQBZ-CRHS-G3BA-CI1N-4PUF-CAH1-4CTW-CR4N-4PUB-CIO1-4CBW-GCAU-ECUN-GJDI-GWN8-EPRW-EMMR-GAAD-KCTA-GTOS-RP3T-CESU-GA31-8RSU-QPMF-GOSS-ECUN-CRSS-CPTA-CWHG-CQDN-E7JI-YT4D-JFNN-4OTI-GO4W-NQNBEE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Investigating production variances and adjusting the production process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GCID-E7BW-1TBP-CPUD-GQBZ-CRHS-G3BA-CI1N-4PUF-CAH1-4CTW-CR4N-4PUB-CIO1-4CBW-GCAU-ECUN-GJDI-GWN8-EPRW-EMJ1-CITD-Q3B3-CWHG-KP3S-8YSS-RC5B-8RSU-QA3I-GOSU-YPT3-CESS-KPBZ-GR3G-GC5N-E7JI-YT4D-JFNN-4OTI-GO4W-NQNBEE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objective of managerial accounting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information for external users, including investors, creditors, customers, suppliers, and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financial information that must comply with various accounting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management with financial and nonfinancial information useful in planning, controlling, and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the Internal Revenue Service with financial and nonfinancial information about the taxable income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10/19/2016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GCID-E7BW-1TBP-CPUD-GQBZ-CRHS-G3BA-CI1N-4PUF-CAH1-4CTW-CR4N-4PUB-CIO1-4CBW-GCAU-ECUN-GJDI-GWN8-EPRW-EMMG-GA3D-G3T3-GWHU-NCBT-GYSU-EPUR-8RSU-OC5F-GOSS-EP5F-COSU-CQBU-GY3U-NAJ3-E7JI-YT4D-JFNN-4OTI-GO4W-NQNBEE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is the provision of accounting information for a company’s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aims at providing information for controlling the organization’s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provides historical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is subject to rules for external financial reporting.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9/24/2016 12:09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GCID-E7BW-1TBP-CPUD-GQBZ-CRHS-G3BA-CI1N-4PUF-CAH1-4CTW-CR4N-4PUB-CIO1-4CBW-GCAU-ECUN-GJDI-GWN8-EPRW-EMMG-GWAS-NPB1-8YAS-CC31-GESU-OQJS-CESS-RCBA-GOSU-NC5D-GCSS-GCMB-CE5S-RQMD-E7JI-YT4D-JFNN-4OTI-GO4W-NQNBEE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reports are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creditors with information useful in making credit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meet the needs of decision makers within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present historical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9/24/2016 12:15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GCID-E7BW-1TBP-CPUD-GQBZ-CRHS-G3BA-CI1N-4PUF-CAH1-4CTW-CR4N-4PUB-CIO1-4CBW-GCAU-ECUN-GJDI-GWN8-EPRW-EMJA-CFTD-ECUB-CT1S-RPMF-8YSU-RAUD-CESU-QAT3-GOSU-O3JI-CESU-QA3O-G3UD-RAJA-E7JI-YT4D-JFNN-4OTI-GO4W-NQNBEE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financial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is directed toward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is subject to externally imposed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is able to provide audited, objective financial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2"/>
              <w:gridCol w:w="7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9/24/2016 12:18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GCID-E7BW-1TBP-CPUD-GQBZ-CRHS-G3BA-CI1N-4PUF-CAH1-4CTW-CR4N-4PUB-CIO1-4CBW-GCAU-ECUN-GJDI-GWN8-EPRW-EMMN-C3TU-O3MG-GC3S-GQBU-CASU-RA5D-CRSS-RQDN-GOSS-C3JS-GASU-CQJZ-GTOS-CCTO-E7JI-YT4D-JFNN-4OTI-GO4W-NQNBEE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an example of a value-added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timely delivery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the customer a variety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of finished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excellent customer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GCID-E7BW-1TBP-CPUD-GQBZ-CRHS-G3BA-CI1N-4PUF-CAH1-4CTW-CR4N-4PUB-CIO1-4CBW-GCAU-ECUN-GJDI-GWN8-EPRW-EMMB-GBOU-NA33-CPUG-GA31-8RSS-NATI-CRSS-KCDN-GOSS-NCTU-CCSU-1CUN-G3UG-EQBO-E7JI-YT4D-JFNN-4OTI-GO4W-NQNBEE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total quality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management philosophy in which manufacturers strive to create an environment that will enable workers to manufacture zero-defect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replaced the acceptable quality attitudes of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 the elimination of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10/19/2016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GCID-E7BW-1TBP-CPUD-GQBZ-CRHS-G3BA-CI1N-4PUF-CAH1-4CTW-CR4N-4PUB-CIO1-4CBW-GCAU-ECUN-GJDI-GWN8-EPRW-EMMB-GRHU-OA5F-CCHU-O3DG-CASU-G3BW-CRSU-CCMB-GOSU-EPUG-CRSS-NPUD-CE5G-RQMF-E7JI-YT4D-JFNN-4OTI-GO4W-NQNBEE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Activity-based costing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strives to create an environment that will enable workers to manufacture zero-defect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process of choosing among competing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established in response to financial scandals.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process-value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GCID-E7BW-1TBP-CPUD-GQBZ-CRHS-G3BA-CI1N-4PUF-CAH1-4CTW-CR4N-4PUB-CIO1-4CBW-GCAU-ECUN-GJDI-GWN8-EPRW-EMMN-CF1S-CPT1-GPTU-CAUD-GOSU-RA3Z-CESU-QAUG-GOSU-OQJZ-GYSS-NP5D-CPUG-R3DB-E7JI-YT4D-JFNN-4OTI-GO4W-NQNBEE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would normally hold a line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staff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purchasing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cost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9/29/2016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GCID-E7BW-1TBP-CPUD-GQBZ-CRHS-G3BA-CI1N-4PUF-CAH1-4CTW-CR4N-4PUB-CIO1-4CBW-GCAU-ECUN-GJDI-GWN8-EPRW-EMJW-8F1G-CQDF-CC5D-CATA-CASU-QQB1-CRSU-OP3O-GOSS-EAMF-GCSS-RAJA-CA3D-RATI-E7JI-YT4D-JFNN-4OTI-GO4W-NQNBEE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would normally hold a staff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assembly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customer service 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9/30/2016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GCID-E7BW-1TBP-CPUD-GQBZ-CRHS-G3BA-CI1N-4PUF-CAH1-4CTW-CR4N-4PUB-CIO1-4CBW-GCAU-ECUN-GJDI-GWN8-EPRW-EMJA-CJOU-RQMF-GWHD-OP3Z-CASS-GA5N-CESS-RP33-GOSU-CP5D-GASS-NPJW-GO3G-NAJO-E7JI-YT4D-JFNN-4OTI-GO4W-NQNBEE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occupy a line position in a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the cafeteria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hospital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of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GCID-E7BW-1TBP-CPUD-GQBZ-CRHS-G3BA-CI1N-4PUF-CAH1-4CTW-CR4N-4PUB-CIO1-4CBW-GCAU-ECUN-GJDI-GWN8-EPRW-EMMB-C3OS-N3JZ-CI1D-NCJ3-GCSU-QCUG-CRSS-CCJZ-GOSU-ECBZ-GWSU-RATS-CE5D-GAJI-E7JI-YT4D-JFNN-4OTI-GO4W-NQNBEE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 of an organization participates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GCID-E7BW-1TBP-CPUD-GQBZ-CRHS-G3BA-CI1N-4PUF-CAH1-4CTW-CR4N-4PUB-CIO1-4CBW-GCAU-ECUN-GJDI-GWN8-EPRW-EMJA-8Y5D-GPDN-CT1G-CQJZ-GCSU-QPTS-8RSU-YQMB-GOSS-R3BA-CESS-KPJZ-GEAG-GPT1-E7JI-YT4D-JFNN-4OTI-GO4W-NQNBEE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profit maximization?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Profit maximization is achieved by considering the financial measures focused on </w:t>
                  </w:r>
                  <w:r>
                    <w:rPr>
                      <w:rStyle w:val="DefaultParagraphFont"/>
                      <w:rFonts w:ascii="Times New Roman" w:eastAsia="Times New Roman" w:hAnsi="Times New Roman" w:cs="Times New Roman"/>
                      <w:b w:val="0"/>
                      <w:bCs w:val="0"/>
                      <w:i w:val="0"/>
                      <w:iCs w:val="0"/>
                      <w:smallCaps w:val="0"/>
                      <w:color w:val="000000"/>
                      <w:sz w:val="22"/>
                      <w:szCs w:val="22"/>
                      <w:bdr w:val="nil"/>
                      <w:rtl w:val="0"/>
                    </w:rPr>
                    <w:t>only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maximization is an objective of financial accounting but not managerial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maximization should be achieved through legal and ethical means.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maximization results in maximum cost to and maximum production by a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10/25/2016 5:49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GCID-E7BW-1TBP-CPUD-GQBZ-CRHS-G3BA-CI1N-4PUF-CAH1-4CTW-CR4N-4PUB-CIO1-4CBW-GCAU-ECUN-GJDI-GWN8-EPRW-EMJU-CFTD-EQDG-GYHU-RCBU-CASS-GQJO-8RSU-OQB1-GOSU-RPTW-GESU-1PBU-8F1G-GC33-E7JI-YT4D-JFNN-4OTI-GO4W-NQNBEE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standards of ethical conduct for managerial accountants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caring for others, intuition, and respect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pursuit of excellence, credibility, and immediacy.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 confidence, integrity, and observance.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 confidentiality, integrity, and 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9/30/2016 4:14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GCID-E7BW-1TBP-CPUD-GQBZ-CRHS-G3BA-CI1N-4PUF-CAH1-4CTW-CR4N-4PUB-CIO1-4CBW-GCAU-ECUN-GJDI-GWN8-EPRW-EMJ3-8Y3U-YCMN-CP1U-KCTT-GYSU-RCBO-8RSU-1CTW-GOSU-RCBS-GESU-OCJ1-8Y4G-R3DD-E7JI-YT4D-JFNN-4OTI-GO4W-NQNBEE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areas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emphasized by the Certified Management Accountant (CMA) examination?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auditing and business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reporting, analysis, and behavioral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ecision analysis and 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finance, and management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9/29/2016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GCID-E7BW-1TBP-CPUD-GQBZ-CRHS-G3BA-CI1N-4PUF-CAH1-4CTW-CR4N-4PUB-CIO1-4CBW-GCAU-ECUN-GJDI-GWN8-EPRW-EMJ1-GR5G-RAT1-GTOS-NQMR-8RSS-CCMD-8RSS-CQDD-GOSU-OATZ-GASU-NPMR-GWHU-GATI-E7JI-YT4D-JFNN-4OTI-GO4W-NQNBEE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Accountants that have a Certificate in Public Accounting (CPA):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only accountants permitted to serve as external 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pass a national examination and be licensed by the state in which they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held responsible to provide assurance concerning the reliability of a firm's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GCID-E7BW-1TBP-CPUD-GQBZ-CRHS-G3BA-CI1N-4PUF-CAH1-4CTW-CR4N-4PUB-CIO1-4CBW-GCAU-ECUN-GJDI-GWN8-EPRW-EMMB-CC5D-QPB1-G31S-RAJT-CCSU-KCJT-8YSU-YAMN-GOSS-CCT1-GOSU-RCBU-GOHU-NCJT-E7JI-YT4D-JFNN-4OTI-GO4W-NQNBEE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in the United States who provide assurance service are designated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Financial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Chartered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1"/>
              <w:gridCol w:w="7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GCID-E7BW-1TBP-CPUD-GQBZ-CRHS-G3BA-CI1N-4PUF-CAH1-4CTW-CR4N-4PUB-CIO1-4CBW-GCAU-ECUN-GJDI-GWN8-EPRW-EMMN-CR3D-QPDB-CE3G-G3J3-GWSS-CCBU-8RSS-G3DN-GOSU-GPMG-CCSU-RPTU-CC5G-NPTZ-E7JI-YT4D-JFNN-4OTI-GO4W-NQNBEE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 detail the three uses of managerial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three uses of managerial accounting information are planning, controlling and decision making. Planning is the detailed formulation of action to achieve a particular end in the management activity. Planning requires setting objectives and identifying methods to achieve those objectives.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controlling. Control is usually achieved by comparing actual performance with expected performance.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information can be used to evaluate or to correct the steps being taken to implement a plan. The final use of managerial accounting information is decision making. </w:t>
                  </w:r>
                  <w:r>
                    <w:rPr>
                      <w:rStyle w:val="DefaultParagraphFont"/>
                      <w:rFonts w:ascii="Times New Roman" w:eastAsia="Times New Roman" w:hAnsi="Times New Roman" w:cs="Times New Roman"/>
                      <w:b w:val="0"/>
                      <w:bCs w:val="0"/>
                      <w:i w:val="0"/>
                      <w:iCs w:val="0"/>
                      <w:smallCaps w:val="0"/>
                      <w:color w:val="000000"/>
                      <w:sz w:val="22"/>
                      <w:szCs w:val="22"/>
                      <w:bdr w:val="nil"/>
                      <w:rtl w:val="0"/>
                    </w:rPr>
                    <w:t>This managerial function is intertwined with planning and control in that a manager cannot successfully plan or control the organization’s actions without making decisions regarding competing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GCID-E7BW-1TBP-CPUD-GQBZ-CRHS-G3BA-CI1N-4PUF-CAH1-4CTW-CR4N-4PUB-CIO1-4CBW-GCAU-ECUN-GJDI-GWN8-EPRW-EMJU-G7UD-QP5D-GC4D-EAJU-COSU-C3J1-CRSS-RAJA-GOSU-EA5D-GOSS-NCBI-GB1G-N3T1-E7JI-YT4D-JFNN-4OTI-GO4W-NQNBEE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differences between managerial accounting and financial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Internally focused</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mandatory rules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and nonfinancial information; subjective information possible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the future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evaluation and decisions based on very detailed information</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multidisciplinary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Externally focused</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follow externally imposed rules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financial information</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orientation</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firm as a whole</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self-contained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GCID-E7BW-1TBP-CPUD-GQBZ-CRHS-G3BA-CI1N-4PUF-CAH1-4CTW-CR4N-4PUB-CIO1-4CBW-GCAU-ECUN-GJDI-GWN8-EPRW-EMMR-8FTG-R3DD-CR3U-YCBI-CASU-N3BW-CRSS-RC5N-GOSU-O3DB-GYSU-RCTZ-GE4D-QPUR-E7JI-YT4D-JFNN-4OTI-GO4W-NQNBEE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activity-based costing (ABC), value chain, lean accounting and enterprise risk management (ERM).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more detailed approach, than traditional cost accounting, to determining the cost of goods and services. It improves costing accuracy by emphasizing the cost of the many activities or tasks that must be done to produce a product or offer a service. The objective is to find ways to perform necessary activities more efficiently and to eliminate those that do not create customer value.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set of activities required to design, develop, produce, market or deliver products and services as well as provide support services to customers. A managerial accounting system should track information about a wide variety of activities that span the value chain.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organizes costs according to the value chain and collects both financial and nonfinancial information. The objective is to provide information to managers that supports their waste reduction efforts and to provide financial statements that better reflect overall performance, using both financial and nonfinancial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accountants help carry out the company’s ERM approach. ERM is a formal way for managerial accountants to identify and respond to the most important threats and business opportunities facing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GCID-E7BW-1TBP-CPUD-GQBZ-CRHS-G3BA-CI1N-4PUF-CAH1-4CTW-CR4N-4PUB-CIO1-4CBW-GCAU-ECUN-GJDI-GWN8-EPRW-EMJW-CE3U-1A3O-GCHD-GCJW-CCSS-K3UD-CESU-QPDD-GOSS-EAJO-CASU-RQBS-GC5D-KC3A-E7JI-YT4D-JFNN-4OTI-GO4W-NQNBEE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Institute of Management Accountants (IMA) established ethical standards for accountants known as the Statement of Ethical Professional Practice. Briefly describe the four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Competence—maintain an appropriate level of professional expertise by continually developing knowledge and skills; perform professional duties in accordance with relevant laws, regulations, and technical standards; provide decision support information and recommendations that are accurate, clear, concise and timely; recognize and communicate professional limitations or other constraints that would preclude responsible judgment or successful performance of an activity.</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Confidentiality—keep information confidential except when disclosure is authorized or legally required; inform all relevant parties regarding appropriate use of confidential information; monitor subordinates’ activities to ensure compliance</w:t>
                  </w:r>
                  <w:r>
                    <w:rPr>
                      <w:rStyle w:val="DefaultParagraphFont"/>
                      <w:rFonts w:ascii="Times New Roman" w:eastAsia="Times New Roman" w:hAnsi="Times New Roman" w:cs="Times New Roman"/>
                      <w:b w:val="0"/>
                      <w:bCs w:val="0"/>
                      <w:i w:val="0"/>
                      <w:iCs w:val="0"/>
                      <w:smallCaps w:val="0"/>
                      <w:color w:val="000000"/>
                      <w:sz w:val="22"/>
                      <w:szCs w:val="22"/>
                      <w:bdr w:val="nil"/>
                      <w:rtl w:val="0"/>
                    </w:rPr>
                    <w:t>; refrain from using confidential information for unethical or illegal advantage.</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Integrity—mitigate actual conflicts of interest, regularly communicate with business associates to avoid apparent conflicts of interest; advise all parties of any potential conflicts; refrain from engaging in any conduct that would prejudice carrying out duties ethically; abstain from engaging in or supporting any activity that might discredit the profession.</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Credibility—communicate information fairly and objectively; disclose all relevant information that could reasonably be expected to influence an intended user’s understanding of the reports, analyses or recommendations; disclose delays or deficiencies in information, timeliness, processing, or internal controls in conformance with organization policy and/or applicable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GCID-E7BW-1TBP-CPUD-GQBZ-CRHS-G3BA-CI1N-4PUF-CAH1-4CTW-CR4N-4PUB-CIO1-4CBW-GCAU-ECUN-GJDI-GWN8-EPRW-EMMF-GC4S-GP3A-8R3G-C3MD-GHSS-NPBO-8YSU-1PTT-GOSU-CCT1-GESS-C3J3-GE5U-G3TI-E7JI-YT4D-JFNN-4OTI-GO4W-NQNBEE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provisions of the Sarbanes-Oxley Act of 2002.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passed the Sarbanes-Oxley Act (SOX) in an attempt to limit securities frauds and accounting misconduct scandals like those associated with Enron, WorldCom, Adelphia and HealthSouth.  SOX led to increased attention on corporate ethics. While successful on many fronts, SOX has not prevented all subsequent frauds.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APC-10-Internal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BB-Legal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GCID-E7BW-1TBP-CPUD-GQBZ-CRHS-G3BA-CI1N-4PUF-CAH1-4CTW-CR4N-4PUB-CIO1-4CBW-GCAU-ECUN-GJDI-GWN8-EPRW-EMJO-CE3S-EPDF-CC4D-OPDF-GASU-N3JW-8RSU-QCMF-GOSU-K3UR-GRSU-EAUR-COAD-1AUB-E7JI-YT4D-JFNN-4OTI-GO4W-NQNBEE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different types of certifications that can be obtained by an accountant.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 (CMA)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 (CPA)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 (CIA)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ACCT.MOWE.18.1-6 -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10:37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JFND-GO3A-EFDD-OCND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GCID-E7BW-1TBP-CPUD-GQBZ-CRHS-G3BA-CI1N-4PUF-CAH1-4CTW-CR4N-4PUB-CIO1-4CBW-GCAU-ECUN-GJDI-GWN8-EPRW-EMJZ-GBOU-NAMF-8RHU-QCBT-CRSU-Y3UB-8YSU-NP3I-GOSU-KAMF-8RSU-E3BZ-GEAU-NP5G-E7JI-YT4D-JFNN-4OTI-GO4W-NQNBEE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Daniel Celenza</vt:lpwstr>
  </property>
</Properties>
</file>