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6909C" w14:textId="77777777" w:rsidR="00F11683" w:rsidRDefault="00F11683">
      <w:pPr>
        <w:tabs>
          <w:tab w:val="center" w:pos="4680"/>
        </w:tabs>
        <w:suppressAutoHyphens/>
        <w:spacing w:line="240" w:lineRule="atLeast"/>
        <w:jc w:val="both"/>
        <w:rPr>
          <w:b/>
          <w:bCs/>
          <w:sz w:val="72"/>
        </w:rPr>
      </w:pPr>
      <w:r>
        <w:rPr>
          <w:sz w:val="36"/>
        </w:rPr>
        <w:tab/>
      </w:r>
      <w:r>
        <w:rPr>
          <w:sz w:val="36"/>
        </w:rPr>
        <w:tab/>
      </w:r>
      <w:r>
        <w:rPr>
          <w:sz w:val="36"/>
        </w:rPr>
        <w:tab/>
      </w:r>
      <w:r>
        <w:rPr>
          <w:sz w:val="36"/>
        </w:rPr>
        <w:tab/>
      </w:r>
      <w:r>
        <w:rPr>
          <w:b/>
          <w:bCs/>
          <w:sz w:val="36"/>
          <w:u w:val="single"/>
        </w:rPr>
        <w:t>Chapter</w:t>
      </w:r>
      <w:r>
        <w:rPr>
          <w:b/>
          <w:bCs/>
          <w:sz w:val="36"/>
        </w:rPr>
        <w:t xml:space="preserve"> </w:t>
      </w:r>
      <w:r>
        <w:rPr>
          <w:b/>
          <w:bCs/>
          <w:sz w:val="96"/>
        </w:rPr>
        <w:t>1</w:t>
      </w:r>
    </w:p>
    <w:p w14:paraId="1576966D" w14:textId="77777777" w:rsidR="00F11683" w:rsidRDefault="00F11683">
      <w:pPr>
        <w:tabs>
          <w:tab w:val="center" w:pos="4680"/>
        </w:tabs>
        <w:suppressAutoHyphens/>
        <w:spacing w:line="240" w:lineRule="atLeast"/>
        <w:jc w:val="both"/>
        <w:rPr>
          <w:b/>
          <w:bCs/>
          <w:sz w:val="36"/>
        </w:rPr>
      </w:pPr>
      <w:r>
        <w:rPr>
          <w:b/>
          <w:bCs/>
          <w:sz w:val="36"/>
        </w:rPr>
        <w:tab/>
      </w:r>
    </w:p>
    <w:p w14:paraId="0175A0DA" w14:textId="77777777" w:rsidR="00F11683" w:rsidRDefault="00F11683">
      <w:pPr>
        <w:tabs>
          <w:tab w:val="center" w:pos="4680"/>
        </w:tabs>
        <w:suppressAutoHyphens/>
        <w:spacing w:line="240" w:lineRule="atLeast"/>
        <w:jc w:val="both"/>
        <w:rPr>
          <w:b/>
          <w:bCs/>
          <w:sz w:val="36"/>
        </w:rPr>
      </w:pPr>
      <w:r>
        <w:rPr>
          <w:b/>
          <w:bCs/>
          <w:sz w:val="36"/>
        </w:rPr>
        <w:tab/>
      </w:r>
      <w:r>
        <w:rPr>
          <w:b/>
          <w:bCs/>
          <w:sz w:val="36"/>
        </w:rPr>
        <w:tab/>
      </w:r>
      <w:r>
        <w:rPr>
          <w:b/>
          <w:bCs/>
          <w:sz w:val="36"/>
        </w:rPr>
        <w:tab/>
      </w:r>
      <w:r>
        <w:rPr>
          <w:b/>
          <w:bCs/>
          <w:sz w:val="36"/>
        </w:rPr>
        <w:tab/>
      </w:r>
      <w:r>
        <w:rPr>
          <w:b/>
          <w:bCs/>
          <w:sz w:val="36"/>
        </w:rPr>
        <w:tab/>
      </w:r>
    </w:p>
    <w:p w14:paraId="18A88917" w14:textId="77777777" w:rsidR="00F11683" w:rsidRDefault="00F11683">
      <w:pPr>
        <w:pStyle w:val="Heading5"/>
      </w:pPr>
      <w:r>
        <w:t>Integrated Marketing Communications</w:t>
      </w:r>
    </w:p>
    <w:p w14:paraId="149FEC2F" w14:textId="77777777" w:rsidR="00F11683" w:rsidRDefault="00F11683">
      <w:pPr>
        <w:tabs>
          <w:tab w:val="left" w:pos="-720"/>
        </w:tabs>
        <w:suppressAutoHyphens/>
        <w:spacing w:line="240" w:lineRule="atLeast"/>
        <w:jc w:val="both"/>
        <w:rPr>
          <w:spacing w:val="-3"/>
        </w:rPr>
      </w:pPr>
    </w:p>
    <w:p w14:paraId="56348839" w14:textId="77777777" w:rsidR="00F11683" w:rsidRDefault="00F11683">
      <w:pPr>
        <w:tabs>
          <w:tab w:val="left" w:pos="-720"/>
        </w:tabs>
        <w:suppressAutoHyphens/>
        <w:spacing w:line="240" w:lineRule="atLeast"/>
        <w:jc w:val="both"/>
        <w:rPr>
          <w:spacing w:val="-3"/>
        </w:rPr>
      </w:pPr>
    </w:p>
    <w:p w14:paraId="385ADD4B" w14:textId="0307A820" w:rsidR="00F11683" w:rsidRDefault="002275D6">
      <w:pPr>
        <w:pStyle w:val="Heading2"/>
        <w:rPr>
          <w:b/>
          <w:bCs/>
          <w:sz w:val="32"/>
        </w:rPr>
      </w:pPr>
      <w:r>
        <w:rPr>
          <w:b/>
          <w:bCs/>
          <w:sz w:val="32"/>
        </w:rPr>
        <w:t xml:space="preserve">CHAPTER </w:t>
      </w:r>
      <w:r w:rsidR="00F11683">
        <w:rPr>
          <w:b/>
          <w:bCs/>
          <w:sz w:val="32"/>
        </w:rPr>
        <w:t>OBJECTIVES</w:t>
      </w:r>
    </w:p>
    <w:p w14:paraId="10E85BAB" w14:textId="77777777" w:rsidR="00F11683" w:rsidRDefault="00F11683">
      <w:pPr>
        <w:tabs>
          <w:tab w:val="left" w:pos="-720"/>
        </w:tabs>
        <w:suppressAutoHyphens/>
        <w:spacing w:line="240" w:lineRule="atLeast"/>
        <w:jc w:val="both"/>
        <w:rPr>
          <w:spacing w:val="-3"/>
        </w:rPr>
      </w:pPr>
    </w:p>
    <w:p w14:paraId="3D11654B" w14:textId="77777777" w:rsidR="009671A3" w:rsidRPr="009F5768" w:rsidRDefault="009671A3" w:rsidP="009671A3">
      <w:r>
        <w:t>Students should be able to answer the following questions:</w:t>
      </w:r>
    </w:p>
    <w:p w14:paraId="5F67D499" w14:textId="77777777" w:rsidR="00AA64F1" w:rsidRDefault="00AA64F1" w:rsidP="009671A3">
      <w:pPr>
        <w:tabs>
          <w:tab w:val="left" w:pos="-720"/>
        </w:tabs>
        <w:suppressAutoHyphens/>
        <w:spacing w:line="240" w:lineRule="atLeast"/>
        <w:jc w:val="both"/>
        <w:rPr>
          <w:spacing w:val="-3"/>
        </w:rPr>
      </w:pPr>
    </w:p>
    <w:p w14:paraId="2D53D011" w14:textId="01BB265A"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1</w:t>
      </w:r>
      <w:r w:rsidRPr="00DA504B">
        <w:rPr>
          <w:rStyle w:val="CFOBJNUM"/>
          <w:rFonts w:ascii="Times New Roman" w:hAnsi="Times New Roman"/>
          <w:b/>
          <w:color w:val="auto"/>
          <w:sz w:val="24"/>
        </w:rPr>
        <w:tab/>
      </w:r>
      <w:r w:rsidRPr="00DA504B">
        <w:rPr>
          <w:rFonts w:ascii="Times New Roman" w:hAnsi="Times New Roman"/>
          <w:color w:val="auto"/>
          <w:sz w:val="24"/>
        </w:rPr>
        <w:t>How does communication take place?</w:t>
      </w:r>
    </w:p>
    <w:p w14:paraId="0361F7E4" w14:textId="03BAF662"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2</w:t>
      </w:r>
      <w:r w:rsidRPr="00DA504B">
        <w:rPr>
          <w:rStyle w:val="CFOBJNUM"/>
          <w:rFonts w:ascii="Times New Roman" w:hAnsi="Times New Roman"/>
          <w:b/>
          <w:color w:val="auto"/>
          <w:sz w:val="24"/>
        </w:rPr>
        <w:tab/>
      </w:r>
      <w:r w:rsidRPr="00DA504B">
        <w:rPr>
          <w:rFonts w:ascii="Times New Roman" w:hAnsi="Times New Roman"/>
          <w:color w:val="auto"/>
          <w:sz w:val="24"/>
        </w:rPr>
        <w:t>What is an integrated marketing communications program?</w:t>
      </w:r>
    </w:p>
    <w:p w14:paraId="606FA5E4" w14:textId="57C990B1"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3</w:t>
      </w:r>
      <w:r w:rsidRPr="00DA504B">
        <w:rPr>
          <w:rStyle w:val="CFOBJNUM"/>
          <w:rFonts w:ascii="Times New Roman" w:hAnsi="Times New Roman"/>
          <w:b/>
          <w:color w:val="auto"/>
          <w:sz w:val="24"/>
        </w:rPr>
        <w:tab/>
      </w:r>
      <w:r w:rsidRPr="00DA504B">
        <w:rPr>
          <w:rFonts w:ascii="Times New Roman" w:hAnsi="Times New Roman"/>
          <w:color w:val="auto"/>
          <w:sz w:val="24"/>
        </w:rPr>
        <w:t>What trends are affecting marketing communications?</w:t>
      </w:r>
    </w:p>
    <w:p w14:paraId="363C0148" w14:textId="0385ABCB"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4</w:t>
      </w:r>
      <w:r w:rsidRPr="00DA504B">
        <w:rPr>
          <w:rStyle w:val="CFOBJNUM"/>
          <w:rFonts w:ascii="Times New Roman" w:hAnsi="Times New Roman"/>
          <w:b/>
          <w:color w:val="auto"/>
          <w:sz w:val="24"/>
        </w:rPr>
        <w:tab/>
      </w:r>
      <w:r w:rsidRPr="00DA504B">
        <w:rPr>
          <w:rFonts w:ascii="Times New Roman" w:hAnsi="Times New Roman"/>
          <w:color w:val="auto"/>
          <w:sz w:val="24"/>
        </w:rPr>
        <w:t>What are the components of an integrated marketing communications program?</w:t>
      </w:r>
    </w:p>
    <w:p w14:paraId="3709FEC0" w14:textId="7D68DB4B" w:rsidR="00AA64F1"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Pr>
          <w:rStyle w:val="CFOBJNUM"/>
          <w:rFonts w:ascii="Times New Roman" w:hAnsi="Times New Roman"/>
          <w:b/>
          <w:color w:val="auto"/>
          <w:sz w:val="24"/>
        </w:rPr>
        <w:t>5</w:t>
      </w:r>
      <w:r w:rsidRPr="00DA504B">
        <w:rPr>
          <w:rStyle w:val="CFOBJNUM"/>
          <w:rFonts w:ascii="Times New Roman" w:hAnsi="Times New Roman"/>
          <w:b/>
          <w:color w:val="auto"/>
          <w:sz w:val="24"/>
        </w:rPr>
        <w:tab/>
      </w:r>
      <w:r w:rsidRPr="00DA504B">
        <w:rPr>
          <w:rFonts w:ascii="Times New Roman" w:hAnsi="Times New Roman"/>
          <w:color w:val="auto"/>
          <w:sz w:val="24"/>
        </w:rPr>
        <w:t xml:space="preserve">What </w:t>
      </w:r>
      <w:r w:rsidR="002275D6">
        <w:rPr>
          <w:rFonts w:ascii="Times New Roman" w:hAnsi="Times New Roman"/>
          <w:color w:val="auto"/>
          <w:sz w:val="24"/>
        </w:rPr>
        <w:t>is meant by</w:t>
      </w:r>
      <w:r w:rsidRPr="00DA504B">
        <w:rPr>
          <w:rFonts w:ascii="Times New Roman" w:hAnsi="Times New Roman"/>
          <w:color w:val="auto"/>
          <w:sz w:val="24"/>
        </w:rPr>
        <w:t xml:space="preserve"> </w:t>
      </w:r>
      <w:r w:rsidRPr="00DA504B">
        <w:rPr>
          <w:rStyle w:val="ITAL"/>
          <w:rFonts w:ascii="Times New Roman" w:hAnsi="Times New Roman"/>
          <w:color w:val="auto"/>
          <w:sz w:val="24"/>
        </w:rPr>
        <w:t>GIMC</w:t>
      </w:r>
      <w:r w:rsidRPr="000171B3">
        <w:rPr>
          <w:rFonts w:ascii="Times New Roman" w:hAnsi="Times New Roman"/>
          <w:i/>
          <w:color w:val="auto"/>
          <w:sz w:val="24"/>
        </w:rPr>
        <w:t>?</w:t>
      </w:r>
    </w:p>
    <w:p w14:paraId="157ECC31" w14:textId="77777777" w:rsidR="00AA64F1" w:rsidRDefault="00AA64F1" w:rsidP="009671A3">
      <w:pPr>
        <w:tabs>
          <w:tab w:val="left" w:pos="-720"/>
        </w:tabs>
        <w:suppressAutoHyphens/>
        <w:spacing w:line="240" w:lineRule="atLeast"/>
        <w:jc w:val="both"/>
        <w:rPr>
          <w:spacing w:val="-3"/>
        </w:rPr>
      </w:pPr>
    </w:p>
    <w:p w14:paraId="3C6C2F5F" w14:textId="77777777" w:rsidR="00D75F9A" w:rsidRDefault="00D75F9A" w:rsidP="009671A3">
      <w:pPr>
        <w:tabs>
          <w:tab w:val="left" w:pos="-720"/>
        </w:tabs>
        <w:suppressAutoHyphens/>
        <w:spacing w:line="240" w:lineRule="atLeast"/>
        <w:jc w:val="both"/>
        <w:rPr>
          <w:spacing w:val="-3"/>
        </w:rPr>
      </w:pPr>
    </w:p>
    <w:p w14:paraId="1D621280" w14:textId="77777777" w:rsidR="00AA64F1" w:rsidRDefault="00AA64F1" w:rsidP="00AA64F1">
      <w:pPr>
        <w:pStyle w:val="CFINTROSUPTTL"/>
        <w:spacing w:after="0" w:line="480" w:lineRule="auto"/>
        <w:rPr>
          <w:rFonts w:ascii="Times New Roman" w:hAnsi="Times New Roman" w:cs="Times New Roman"/>
          <w:b/>
          <w:color w:val="auto"/>
        </w:rPr>
      </w:pPr>
      <w:r w:rsidRPr="00DA504B">
        <w:rPr>
          <w:rFonts w:ascii="Times New Roman" w:hAnsi="Times New Roman" w:cs="Times New Roman"/>
          <w:b/>
          <w:color w:val="auto"/>
        </w:rPr>
        <w:t>Overview</w:t>
      </w:r>
    </w:p>
    <w:p w14:paraId="566C7ACF" w14:textId="77777777" w:rsidR="00AA64F1" w:rsidRDefault="00AA64F1" w:rsidP="00D75F9A">
      <w:pPr>
        <w:pStyle w:val="Heading3"/>
        <w:rPr>
          <w:bCs/>
          <w:i w:val="0"/>
        </w:rPr>
      </w:pPr>
      <w:r w:rsidRPr="00AA64F1">
        <w:rPr>
          <w:bCs/>
          <w:i w:val="0"/>
        </w:rPr>
        <w:t>Advertising and promotion face a rapidly shifting landscape. A decline in traditional media viewing combined with the rise in internet usage and the use of social media have created a new order.</w:t>
      </w:r>
    </w:p>
    <w:p w14:paraId="1AB04DE3" w14:textId="77777777" w:rsidR="00AA64F1" w:rsidRDefault="00AA64F1" w:rsidP="00D75F9A">
      <w:pPr>
        <w:pStyle w:val="Heading3"/>
        <w:rPr>
          <w:bCs/>
          <w:i w:val="0"/>
        </w:rPr>
      </w:pPr>
    </w:p>
    <w:p w14:paraId="78A8CC83" w14:textId="3AB1C15C" w:rsidR="00AA64F1" w:rsidRDefault="00AA64F1" w:rsidP="00D75F9A">
      <w:pPr>
        <w:pStyle w:val="Heading3"/>
        <w:rPr>
          <w:bCs/>
          <w:i w:val="0"/>
        </w:rPr>
      </w:pPr>
      <w:r w:rsidRPr="00AA64F1">
        <w:rPr>
          <w:bCs/>
          <w:i w:val="0"/>
        </w:rPr>
        <w:t xml:space="preserve">Effective advertising and marketing campaigns often now involve more than one well-made commercial because such a wide variety of media is available. </w:t>
      </w:r>
    </w:p>
    <w:p w14:paraId="7EBAAFA1" w14:textId="77777777" w:rsidR="00AA64F1" w:rsidRDefault="00AA64F1" w:rsidP="00D75F9A">
      <w:pPr>
        <w:pStyle w:val="Heading3"/>
        <w:rPr>
          <w:bCs/>
          <w:i w:val="0"/>
        </w:rPr>
      </w:pPr>
    </w:p>
    <w:p w14:paraId="5AF09F02" w14:textId="5053BCAA" w:rsidR="00AA64F1" w:rsidRPr="00AA64F1" w:rsidRDefault="00AA64F1" w:rsidP="00D75F9A">
      <w:pPr>
        <w:pStyle w:val="Heading3"/>
        <w:rPr>
          <w:bCs/>
          <w:i w:val="0"/>
        </w:rPr>
      </w:pPr>
      <w:r w:rsidRPr="00AA64F1">
        <w:rPr>
          <w:bCs/>
          <w:i w:val="0"/>
        </w:rPr>
        <w:t>Current advertising and marketing methods range from simple stand-alone billboard advertisements to complex, multilingual global websites.</w:t>
      </w:r>
    </w:p>
    <w:p w14:paraId="5C1102BD" w14:textId="77777777" w:rsidR="00AA64F1" w:rsidRDefault="00AA64F1" w:rsidP="00D75F9A">
      <w:pPr>
        <w:pStyle w:val="Heading3"/>
        <w:rPr>
          <w:b/>
          <w:bCs/>
          <w:i w:val="0"/>
        </w:rPr>
      </w:pPr>
    </w:p>
    <w:p w14:paraId="13A305E6" w14:textId="777C0332" w:rsidR="00D75F9A" w:rsidRDefault="0086331A" w:rsidP="00D75F9A">
      <w:pPr>
        <w:pStyle w:val="Heading3"/>
        <w:rPr>
          <w:b/>
          <w:bCs/>
          <w:i w:val="0"/>
        </w:rPr>
      </w:pPr>
      <w:r>
        <w:rPr>
          <w:b/>
          <w:bCs/>
          <w:i w:val="0"/>
        </w:rPr>
        <w:t>Lean Cuisine</w:t>
      </w:r>
      <w:r w:rsidR="00D75F9A" w:rsidRPr="00D75F9A">
        <w:rPr>
          <w:b/>
          <w:bCs/>
          <w:i w:val="0"/>
          <w:vanish/>
        </w:rPr>
        <w:t>&lt;vignette&gt;&lt;title&gt;&lt;/title&gt;&lt;subtitle id="Part01.subtitle"&gt;</w:t>
      </w:r>
      <w:r w:rsidR="008D5624">
        <w:rPr>
          <w:b/>
          <w:bCs/>
          <w:i w:val="0"/>
        </w:rPr>
        <w:t xml:space="preserve"> </w:t>
      </w:r>
    </w:p>
    <w:p w14:paraId="7025F7FB" w14:textId="77777777" w:rsidR="00D75F9A" w:rsidRPr="00D75F9A" w:rsidRDefault="00D75F9A" w:rsidP="00D75F9A">
      <w:pPr>
        <w:pStyle w:val="Heading3"/>
        <w:jc w:val="left"/>
        <w:rPr>
          <w:bCs/>
          <w:i w:val="0"/>
        </w:rPr>
      </w:pPr>
      <w:r w:rsidRPr="00D75F9A">
        <w:rPr>
          <w:bCs/>
          <w:i w:val="0"/>
          <w:vanish/>
        </w:rPr>
        <w:t>&lt;/subtitle&gt;</w:t>
      </w:r>
    </w:p>
    <w:p w14:paraId="7BA7578F" w14:textId="53D42D3E" w:rsidR="008D5624" w:rsidRDefault="0086331A" w:rsidP="008D5624">
      <w:pPr>
        <w:rPr>
          <w:szCs w:val="24"/>
        </w:rPr>
      </w:pPr>
      <w:r w:rsidRPr="0065790F">
        <w:rPr>
          <w:szCs w:val="24"/>
        </w:rPr>
        <w:t xml:space="preserve">How do you convince consumers that the same product </w:t>
      </w:r>
      <w:r>
        <w:rPr>
          <w:szCs w:val="24"/>
        </w:rPr>
        <w:t>should</w:t>
      </w:r>
      <w:r w:rsidRPr="0065790F">
        <w:rPr>
          <w:szCs w:val="24"/>
        </w:rPr>
        <w:t xml:space="preserve"> be viewed in a different way? </w:t>
      </w:r>
    </w:p>
    <w:p w14:paraId="64ACCB00" w14:textId="77777777" w:rsidR="0086331A" w:rsidRDefault="0086331A" w:rsidP="008D5624">
      <w:pPr>
        <w:rPr>
          <w:szCs w:val="24"/>
        </w:rPr>
      </w:pPr>
      <w:r w:rsidRPr="006216AC">
        <w:rPr>
          <w:szCs w:val="24"/>
        </w:rPr>
        <w:t xml:space="preserve">The marketing team </w:t>
      </w:r>
      <w:r>
        <w:rPr>
          <w:szCs w:val="24"/>
        </w:rPr>
        <w:t>realized</w:t>
      </w:r>
      <w:r w:rsidRPr="006216AC">
        <w:rPr>
          <w:szCs w:val="24"/>
        </w:rPr>
        <w:t xml:space="preserve"> that the term “diet” was fading in usage and popularity.</w:t>
      </w:r>
      <w:r w:rsidRPr="0086331A">
        <w:rPr>
          <w:szCs w:val="24"/>
        </w:rPr>
        <w:t xml:space="preserve"> </w:t>
      </w:r>
    </w:p>
    <w:p w14:paraId="6EC56628" w14:textId="77777777" w:rsidR="0086331A" w:rsidRPr="0086331A" w:rsidRDefault="0086331A" w:rsidP="008D5624">
      <w:pPr>
        <w:rPr>
          <w:szCs w:val="24"/>
        </w:rPr>
      </w:pPr>
    </w:p>
    <w:p w14:paraId="29E4368C" w14:textId="50511DBA" w:rsidR="0086331A" w:rsidRDefault="0086331A" w:rsidP="008D5624">
      <w:pPr>
        <w:rPr>
          <w:szCs w:val="24"/>
        </w:rPr>
      </w:pPr>
      <w:r w:rsidRPr="0086331A">
        <w:rPr>
          <w:szCs w:val="24"/>
        </w:rPr>
        <w:t xml:space="preserve">Nestle, ConAgra, </w:t>
      </w:r>
      <w:hyperlink r:id="rId8" w:tooltip="See recent content about Kellogg" w:history="1">
        <w:r w:rsidRPr="0086331A">
          <w:rPr>
            <w:rStyle w:val="Hyperlink"/>
            <w:color w:val="auto"/>
            <w:szCs w:val="24"/>
            <w:u w:val="none"/>
          </w:rPr>
          <w:t>Kellogg</w:t>
        </w:r>
      </w:hyperlink>
      <w:r w:rsidR="002275D6">
        <w:rPr>
          <w:rStyle w:val="Hyperlink"/>
          <w:color w:val="auto"/>
          <w:szCs w:val="24"/>
          <w:u w:val="none"/>
        </w:rPr>
        <w:t>,</w:t>
      </w:r>
      <w:r w:rsidRPr="0086331A">
        <w:rPr>
          <w:szCs w:val="24"/>
        </w:rPr>
        <w:t xml:space="preserve"> and </w:t>
      </w:r>
      <w:hyperlink r:id="rId9" w:tooltip="See recent content about General Mills" w:history="1">
        <w:r w:rsidRPr="0086331A">
          <w:rPr>
            <w:rStyle w:val="Hyperlink"/>
            <w:color w:val="auto"/>
            <w:szCs w:val="24"/>
            <w:u w:val="none"/>
          </w:rPr>
          <w:t>General Mills</w:t>
        </w:r>
      </w:hyperlink>
      <w:r w:rsidRPr="0086331A">
        <w:rPr>
          <w:szCs w:val="24"/>
        </w:rPr>
        <w:t xml:space="preserve"> jointly launched a </w:t>
      </w:r>
      <w:hyperlink r:id="rId10" w:history="1">
        <w:r w:rsidRPr="0086331A">
          <w:rPr>
            <w:rStyle w:val="Hyperlink"/>
            <w:color w:val="auto"/>
            <w:szCs w:val="24"/>
            <w:u w:val="none"/>
          </w:rPr>
          <w:t>three-year, $30 million image campaign</w:t>
        </w:r>
      </w:hyperlink>
      <w:r w:rsidRPr="0086331A">
        <w:rPr>
          <w:szCs w:val="24"/>
        </w:rPr>
        <w:t xml:space="preserve"> entitled </w:t>
      </w:r>
      <w:r w:rsidR="002275D6">
        <w:rPr>
          <w:szCs w:val="24"/>
        </w:rPr>
        <w:t>“</w:t>
      </w:r>
      <w:r w:rsidRPr="0086331A">
        <w:rPr>
          <w:szCs w:val="24"/>
        </w:rPr>
        <w:t>Frozen. How Fresh Stays Fresh.</w:t>
      </w:r>
      <w:r w:rsidR="002275D6">
        <w:rPr>
          <w:szCs w:val="24"/>
        </w:rPr>
        <w:t>”</w:t>
      </w:r>
      <w:r w:rsidRPr="0086331A">
        <w:rPr>
          <w:szCs w:val="24"/>
        </w:rPr>
        <w:t xml:space="preserve"> The idea was to convince consumers, many of whom had begun </w:t>
      </w:r>
      <w:proofErr w:type="gramStart"/>
      <w:r w:rsidRPr="0086331A">
        <w:rPr>
          <w:szCs w:val="24"/>
        </w:rPr>
        <w:t>to strongly prefer</w:t>
      </w:r>
      <w:proofErr w:type="gramEnd"/>
      <w:r w:rsidRPr="0086331A">
        <w:rPr>
          <w:szCs w:val="24"/>
        </w:rPr>
        <w:t xml:space="preserve"> fresh food over frozen, that the latter was equally tasty and healthy.</w:t>
      </w:r>
    </w:p>
    <w:p w14:paraId="37A9A241" w14:textId="77777777" w:rsidR="0086331A" w:rsidRDefault="0086331A" w:rsidP="008D5624">
      <w:pPr>
        <w:rPr>
          <w:szCs w:val="24"/>
        </w:rPr>
      </w:pPr>
    </w:p>
    <w:p w14:paraId="018E4CDB" w14:textId="4B272455" w:rsidR="0086331A" w:rsidRPr="0086331A" w:rsidRDefault="0086331A" w:rsidP="008D5624">
      <w:r>
        <w:lastRenderedPageBreak/>
        <w:t>Every element of this new approach sought to generate a change in consumer perceptions of a longstanding product, noting that in FDA standards the word “lean” means food items cannot contain more than 10 grams of fat.</w:t>
      </w:r>
    </w:p>
    <w:p w14:paraId="5DD7010F" w14:textId="77777777" w:rsidR="003366CB" w:rsidRDefault="003366CB" w:rsidP="00D75F9A">
      <w:pPr>
        <w:pStyle w:val="BodyText"/>
        <w:jc w:val="left"/>
      </w:pPr>
    </w:p>
    <w:p w14:paraId="1C507CE2" w14:textId="77777777" w:rsidR="00F11683" w:rsidRDefault="00F11683">
      <w:pPr>
        <w:pStyle w:val="BodyText"/>
        <w:rPr>
          <w:b/>
        </w:rPr>
      </w:pPr>
      <w:r>
        <w:rPr>
          <w:b/>
        </w:rPr>
        <w:t>Questions for Students:</w:t>
      </w:r>
    </w:p>
    <w:p w14:paraId="56D3BB2C" w14:textId="77777777" w:rsidR="00D75F9A" w:rsidRPr="00D75F9A" w:rsidRDefault="00D75F9A" w:rsidP="00D75F9A"/>
    <w:p w14:paraId="48019294" w14:textId="452F57FA" w:rsidR="0086331A" w:rsidRDefault="00F11683">
      <w:pPr>
        <w:tabs>
          <w:tab w:val="left" w:pos="-720"/>
        </w:tabs>
        <w:suppressAutoHyphens/>
        <w:spacing w:line="240" w:lineRule="atLeast"/>
        <w:ind w:left="900" w:hanging="900"/>
        <w:jc w:val="both"/>
        <w:rPr>
          <w:spacing w:val="-3"/>
        </w:rPr>
      </w:pPr>
      <w:r>
        <w:rPr>
          <w:spacing w:val="-3"/>
        </w:rPr>
        <w:tab/>
      </w:r>
      <w:r w:rsidR="00D75F9A">
        <w:rPr>
          <w:spacing w:val="-3"/>
        </w:rPr>
        <w:t>1</w:t>
      </w:r>
      <w:r>
        <w:rPr>
          <w:spacing w:val="-3"/>
        </w:rPr>
        <w:t>.</w:t>
      </w:r>
      <w:r w:rsidR="00D75F9A">
        <w:rPr>
          <w:spacing w:val="-3"/>
        </w:rPr>
        <w:tab/>
      </w:r>
      <w:r w:rsidR="0086331A">
        <w:rPr>
          <w:spacing w:val="-3"/>
        </w:rPr>
        <w:t xml:space="preserve">What do you think of when you hear the term “diet” food? Will these </w:t>
      </w:r>
      <w:r w:rsidR="0086331A">
        <w:rPr>
          <w:spacing w:val="-3"/>
        </w:rPr>
        <w:tab/>
        <w:t>companies be able to change your perception?</w:t>
      </w:r>
    </w:p>
    <w:p w14:paraId="5962ECE3" w14:textId="77777777" w:rsidR="00FD4FB9" w:rsidRDefault="008D5624">
      <w:pPr>
        <w:tabs>
          <w:tab w:val="left" w:pos="-720"/>
        </w:tabs>
        <w:suppressAutoHyphens/>
        <w:spacing w:line="240" w:lineRule="atLeast"/>
        <w:ind w:left="900" w:hanging="900"/>
        <w:jc w:val="both"/>
        <w:rPr>
          <w:spacing w:val="-3"/>
        </w:rPr>
      </w:pPr>
      <w:r>
        <w:rPr>
          <w:spacing w:val="-3"/>
        </w:rPr>
        <w:tab/>
        <w:t>2.</w:t>
      </w:r>
      <w:r>
        <w:rPr>
          <w:spacing w:val="-3"/>
        </w:rPr>
        <w:tab/>
        <w:t>Did you see this campaign? What was your reaction?</w:t>
      </w:r>
    </w:p>
    <w:p w14:paraId="4326AF95" w14:textId="444EF45A" w:rsidR="00D75F9A" w:rsidRDefault="00D75F9A">
      <w:pPr>
        <w:tabs>
          <w:tab w:val="left" w:pos="-720"/>
        </w:tabs>
        <w:suppressAutoHyphens/>
        <w:spacing w:line="240" w:lineRule="atLeast"/>
        <w:ind w:left="900" w:hanging="900"/>
        <w:jc w:val="both"/>
        <w:rPr>
          <w:spacing w:val="-3"/>
        </w:rPr>
      </w:pPr>
      <w:r>
        <w:rPr>
          <w:spacing w:val="-3"/>
        </w:rPr>
        <w:tab/>
        <w:t>3.</w:t>
      </w:r>
      <w:r>
        <w:rPr>
          <w:spacing w:val="-3"/>
        </w:rPr>
        <w:tab/>
      </w:r>
      <w:r w:rsidR="0086331A">
        <w:rPr>
          <w:spacing w:val="-3"/>
        </w:rPr>
        <w:t xml:space="preserve">Do you think using social media will work in this instance? Why or why </w:t>
      </w:r>
      <w:r w:rsidR="0086331A">
        <w:rPr>
          <w:spacing w:val="-3"/>
        </w:rPr>
        <w:tab/>
        <w:t>not?</w:t>
      </w:r>
    </w:p>
    <w:p w14:paraId="3E2ACF48" w14:textId="77777777" w:rsidR="00F11683" w:rsidRDefault="00F11683">
      <w:pPr>
        <w:tabs>
          <w:tab w:val="left" w:pos="-720"/>
        </w:tabs>
        <w:suppressAutoHyphens/>
        <w:spacing w:line="240" w:lineRule="atLeast"/>
        <w:ind w:left="900" w:hanging="900"/>
        <w:jc w:val="both"/>
        <w:rPr>
          <w:spacing w:val="-3"/>
        </w:rPr>
      </w:pPr>
    </w:p>
    <w:p w14:paraId="4D6E28B5" w14:textId="77777777" w:rsidR="009022D2" w:rsidRDefault="009022D2" w:rsidP="009022D2">
      <w:pPr>
        <w:jc w:val="both"/>
      </w:pPr>
      <w:r w:rsidRPr="00D75F9A">
        <w:rPr>
          <w:vanish/>
        </w:rPr>
        <w:t>&lt;para&gt;</w:t>
      </w:r>
      <w:r w:rsidRPr="00D75F9A">
        <w:t xml:space="preserve">This chapter explains the nature of an integrated advertising and marketing communications program. </w:t>
      </w:r>
    </w:p>
    <w:p w14:paraId="161C972D" w14:textId="77777777" w:rsidR="009022D2" w:rsidRDefault="009022D2" w:rsidP="009022D2">
      <w:pPr>
        <w:jc w:val="both"/>
      </w:pPr>
    </w:p>
    <w:p w14:paraId="61E050A5" w14:textId="77777777" w:rsidR="009022D2" w:rsidRDefault="009022D2" w:rsidP="009022D2">
      <w:pPr>
        <w:jc w:val="both"/>
      </w:pPr>
      <w:r w:rsidRPr="00D75F9A">
        <w:t>First, communication processes are described. Understanding how communication works builds the foundation for an integrated marketing program.</w:t>
      </w:r>
    </w:p>
    <w:p w14:paraId="7582A5BA" w14:textId="77777777" w:rsidR="009022D2" w:rsidRDefault="009022D2" w:rsidP="009022D2">
      <w:pPr>
        <w:jc w:val="both"/>
      </w:pPr>
    </w:p>
    <w:p w14:paraId="301CBDF8" w14:textId="77777777" w:rsidR="00AA64F1" w:rsidRDefault="00AA64F1" w:rsidP="00AA64F1">
      <w:pPr>
        <w:jc w:val="both"/>
      </w:pPr>
      <w:r>
        <w:t>Also, the trends affecting marketing communications are noted.</w:t>
      </w:r>
    </w:p>
    <w:p w14:paraId="59B08E10" w14:textId="77777777" w:rsidR="00AA64F1" w:rsidRDefault="00AA64F1" w:rsidP="009022D2">
      <w:pPr>
        <w:jc w:val="both"/>
      </w:pPr>
    </w:p>
    <w:p w14:paraId="6546D3C7" w14:textId="77777777" w:rsidR="009022D2" w:rsidRDefault="009022D2" w:rsidP="009022D2">
      <w:pPr>
        <w:jc w:val="both"/>
      </w:pPr>
      <w:r w:rsidRPr="00D75F9A">
        <w:t>Next, an integrated marketing communications program is described.</w:t>
      </w:r>
    </w:p>
    <w:p w14:paraId="69375C92" w14:textId="77777777" w:rsidR="009022D2" w:rsidRDefault="009022D2" w:rsidP="009022D2">
      <w:pPr>
        <w:jc w:val="both"/>
      </w:pPr>
    </w:p>
    <w:p w14:paraId="0BE740BB" w14:textId="77777777" w:rsidR="009022D2" w:rsidRPr="00D75F9A" w:rsidRDefault="009022D2" w:rsidP="009022D2">
      <w:pPr>
        <w:jc w:val="both"/>
      </w:pPr>
      <w:r w:rsidRPr="00D75F9A">
        <w:t>Finally, the integrated marketing communications process is applied to global or international operations, creating a</w:t>
      </w:r>
      <w:r w:rsidRPr="00D75F9A">
        <w:rPr>
          <w:vanish/>
        </w:rPr>
        <w:t>&lt;emphasis&gt;&lt;/emphasis&gt;</w:t>
      </w:r>
      <w:r w:rsidRPr="00D75F9A">
        <w:t xml:space="preserve"> </w:t>
      </w:r>
      <w:r w:rsidRPr="00D75F9A">
        <w:rPr>
          <w:vanish/>
        </w:rPr>
        <w:t>&lt;emphasis&gt;</w:t>
      </w:r>
      <w:r w:rsidRPr="00D75F9A">
        <w:rPr>
          <w:i/>
        </w:rPr>
        <w:t xml:space="preserve">globally integrated marketing communications (GIMC) </w:t>
      </w:r>
      <w:r>
        <w:t>program.</w:t>
      </w:r>
    </w:p>
    <w:p w14:paraId="41AB0ACB" w14:textId="77777777" w:rsidR="00385DF7" w:rsidRDefault="00385DF7">
      <w:pPr>
        <w:pStyle w:val="Heading2"/>
        <w:rPr>
          <w:b/>
          <w:bCs/>
          <w:sz w:val="32"/>
          <w:szCs w:val="24"/>
        </w:rPr>
      </w:pPr>
    </w:p>
    <w:p w14:paraId="59C9E4D0" w14:textId="77777777" w:rsidR="00577FF9" w:rsidRPr="00577FF9" w:rsidRDefault="00577FF9" w:rsidP="00577FF9"/>
    <w:p w14:paraId="315BDBF3" w14:textId="1AC6D8B0" w:rsidR="00D75F9A" w:rsidRPr="00D80A60" w:rsidRDefault="00D75F9A" w:rsidP="00D75F9A">
      <w:pPr>
        <w:rPr>
          <w:szCs w:val="24"/>
        </w:rPr>
      </w:pPr>
      <w:r w:rsidRPr="00D80A60">
        <w:rPr>
          <w:b/>
          <w:szCs w:val="24"/>
        </w:rPr>
        <w:t xml:space="preserve">Objective </w:t>
      </w:r>
      <w:r w:rsidR="002275D6">
        <w:rPr>
          <w:b/>
          <w:szCs w:val="24"/>
        </w:rPr>
        <w:t>1.</w:t>
      </w:r>
      <w:r w:rsidRPr="00D80A60">
        <w:rPr>
          <w:b/>
          <w:szCs w:val="24"/>
        </w:rPr>
        <w:t>1:</w:t>
      </w:r>
      <w:r>
        <w:rPr>
          <w:szCs w:val="24"/>
        </w:rPr>
        <w:tab/>
      </w:r>
      <w:r w:rsidR="00761E54">
        <w:rPr>
          <w:szCs w:val="24"/>
        </w:rPr>
        <w:tab/>
      </w:r>
      <w:r>
        <w:rPr>
          <w:szCs w:val="24"/>
        </w:rPr>
        <w:t>How does communication take place?</w:t>
      </w:r>
    </w:p>
    <w:p w14:paraId="2C11D1B2" w14:textId="77777777" w:rsidR="00D75F9A" w:rsidRDefault="00D75F9A">
      <w:pPr>
        <w:tabs>
          <w:tab w:val="left" w:pos="-720"/>
        </w:tabs>
        <w:suppressAutoHyphens/>
        <w:spacing w:line="240" w:lineRule="atLeast"/>
        <w:jc w:val="both"/>
        <w:rPr>
          <w:spacing w:val="-3"/>
        </w:rPr>
      </w:pPr>
    </w:p>
    <w:p w14:paraId="42A65A07" w14:textId="77777777" w:rsidR="00F11683" w:rsidRDefault="00D75F9A">
      <w:pPr>
        <w:pStyle w:val="Heading4"/>
        <w:rPr>
          <w:u w:val="single"/>
        </w:rPr>
      </w:pPr>
      <w:r>
        <w:rPr>
          <w:u w:val="single"/>
        </w:rPr>
        <w:t>The Nature of Communication</w:t>
      </w:r>
    </w:p>
    <w:p w14:paraId="02D89983" w14:textId="77777777" w:rsidR="00F11683" w:rsidRDefault="00F11683">
      <w:pPr>
        <w:tabs>
          <w:tab w:val="left" w:pos="-720"/>
        </w:tabs>
        <w:suppressAutoHyphens/>
        <w:spacing w:line="240" w:lineRule="atLeast"/>
        <w:jc w:val="both"/>
        <w:rPr>
          <w:spacing w:val="-3"/>
        </w:rPr>
      </w:pPr>
    </w:p>
    <w:p w14:paraId="4A85D755" w14:textId="77777777" w:rsidR="00F11683" w:rsidRDefault="00F11683">
      <w:pPr>
        <w:pStyle w:val="BodyText"/>
        <w:tabs>
          <w:tab w:val="clear" w:pos="0"/>
          <w:tab w:val="left" w:pos="360"/>
        </w:tabs>
      </w:pPr>
      <w:r>
        <w:t>Communication is defined as transmitting, receiving, and processing information. The parts of a communications model are displayed in Figure 1.</w:t>
      </w:r>
      <w:r w:rsidR="00D75F9A">
        <w:t>1</w:t>
      </w:r>
      <w:r>
        <w:t>. Components that should be discussed include:</w:t>
      </w:r>
    </w:p>
    <w:p w14:paraId="0BA2C02F" w14:textId="77777777" w:rsidR="00AA64F1" w:rsidRDefault="00AA64F1">
      <w:pPr>
        <w:pStyle w:val="BodyText"/>
        <w:tabs>
          <w:tab w:val="clear" w:pos="0"/>
          <w:tab w:val="left" w:pos="360"/>
        </w:tabs>
      </w:pPr>
    </w:p>
    <w:p w14:paraId="7DB38F8E" w14:textId="59739B86" w:rsidR="00F11683" w:rsidRDefault="00F11683">
      <w:pPr>
        <w:numPr>
          <w:ilvl w:val="0"/>
          <w:numId w:val="19"/>
        </w:numPr>
        <w:tabs>
          <w:tab w:val="left" w:pos="-720"/>
        </w:tabs>
        <w:suppressAutoHyphens/>
        <w:spacing w:line="240" w:lineRule="atLeast"/>
        <w:jc w:val="both"/>
        <w:rPr>
          <w:spacing w:val="-3"/>
        </w:rPr>
      </w:pPr>
      <w:r w:rsidRPr="009671A3">
        <w:rPr>
          <w:i/>
          <w:spacing w:val="-3"/>
        </w:rPr>
        <w:t>Sender</w:t>
      </w:r>
      <w:r>
        <w:rPr>
          <w:spacing w:val="-3"/>
        </w:rPr>
        <w:t>—the person(s) attempting to deliver a message or idea</w:t>
      </w:r>
    </w:p>
    <w:p w14:paraId="6C973B89" w14:textId="77777777" w:rsidR="00AA64F1" w:rsidRDefault="00AA64F1" w:rsidP="00AA64F1">
      <w:pPr>
        <w:tabs>
          <w:tab w:val="left" w:pos="-720"/>
        </w:tabs>
        <w:suppressAutoHyphens/>
        <w:spacing w:line="240" w:lineRule="atLeast"/>
        <w:ind w:left="1080"/>
        <w:jc w:val="both"/>
        <w:rPr>
          <w:spacing w:val="-3"/>
        </w:rPr>
      </w:pPr>
    </w:p>
    <w:p w14:paraId="00D3E7D7" w14:textId="43223760" w:rsidR="00F11683" w:rsidRDefault="00F11683">
      <w:pPr>
        <w:numPr>
          <w:ilvl w:val="0"/>
          <w:numId w:val="19"/>
        </w:numPr>
        <w:tabs>
          <w:tab w:val="left" w:pos="-720"/>
        </w:tabs>
        <w:suppressAutoHyphens/>
        <w:spacing w:line="240" w:lineRule="atLeast"/>
        <w:jc w:val="both"/>
        <w:rPr>
          <w:spacing w:val="-3"/>
        </w:rPr>
      </w:pPr>
      <w:r w:rsidRPr="009671A3">
        <w:rPr>
          <w:i/>
          <w:spacing w:val="-3"/>
        </w:rPr>
        <w:t>Encoding processes</w:t>
      </w:r>
      <w:r>
        <w:rPr>
          <w:spacing w:val="-3"/>
        </w:rPr>
        <w:t>—the verbal (words, sounds) and nonverbal (gestures, facial expression, posture) cues that the sender utilizes in dispatching the message</w:t>
      </w:r>
    </w:p>
    <w:p w14:paraId="5C71DA54" w14:textId="77777777" w:rsidR="00AA64F1" w:rsidRDefault="00AA64F1" w:rsidP="00AA64F1">
      <w:pPr>
        <w:tabs>
          <w:tab w:val="left" w:pos="-720"/>
        </w:tabs>
        <w:suppressAutoHyphens/>
        <w:spacing w:line="240" w:lineRule="atLeast"/>
        <w:ind w:left="1080"/>
        <w:jc w:val="both"/>
        <w:rPr>
          <w:spacing w:val="-3"/>
        </w:rPr>
      </w:pPr>
    </w:p>
    <w:p w14:paraId="16D19D57" w14:textId="12B33399" w:rsidR="00F11683" w:rsidRDefault="00F11683">
      <w:pPr>
        <w:numPr>
          <w:ilvl w:val="0"/>
          <w:numId w:val="19"/>
        </w:numPr>
        <w:tabs>
          <w:tab w:val="left" w:pos="-720"/>
        </w:tabs>
        <w:suppressAutoHyphens/>
        <w:spacing w:line="240" w:lineRule="atLeast"/>
        <w:jc w:val="both"/>
        <w:rPr>
          <w:spacing w:val="-3"/>
        </w:rPr>
      </w:pPr>
      <w:r w:rsidRPr="009671A3">
        <w:rPr>
          <w:i/>
          <w:spacing w:val="-3"/>
        </w:rPr>
        <w:t>Transmission device</w:t>
      </w:r>
      <w:r>
        <w:rPr>
          <w:spacing w:val="-3"/>
        </w:rPr>
        <w:t>—all of the items that carry the message from the sender to the receiver</w:t>
      </w:r>
    </w:p>
    <w:p w14:paraId="028DC2DD" w14:textId="77777777" w:rsidR="00AA64F1" w:rsidRDefault="00AA64F1" w:rsidP="00AA64F1">
      <w:pPr>
        <w:tabs>
          <w:tab w:val="left" w:pos="-720"/>
        </w:tabs>
        <w:suppressAutoHyphens/>
        <w:spacing w:line="240" w:lineRule="atLeast"/>
        <w:ind w:left="1080"/>
        <w:jc w:val="both"/>
        <w:rPr>
          <w:spacing w:val="-3"/>
        </w:rPr>
      </w:pPr>
    </w:p>
    <w:p w14:paraId="13794ADD" w14:textId="7FCF2043" w:rsidR="00F11683" w:rsidRDefault="00F11683">
      <w:pPr>
        <w:numPr>
          <w:ilvl w:val="0"/>
          <w:numId w:val="19"/>
        </w:numPr>
        <w:tabs>
          <w:tab w:val="left" w:pos="-720"/>
        </w:tabs>
        <w:suppressAutoHyphens/>
        <w:spacing w:line="240" w:lineRule="atLeast"/>
        <w:jc w:val="both"/>
        <w:rPr>
          <w:spacing w:val="-3"/>
        </w:rPr>
      </w:pPr>
      <w:r w:rsidRPr="009671A3">
        <w:rPr>
          <w:i/>
          <w:spacing w:val="-3"/>
        </w:rPr>
        <w:t>Decoding</w:t>
      </w:r>
      <w:r>
        <w:rPr>
          <w:spacing w:val="-3"/>
        </w:rPr>
        <w:t>—takes place when the receiver employs any set of his or her senses (hearing, seeing, feeling, etc.) in the attempt to capture the message</w:t>
      </w:r>
    </w:p>
    <w:p w14:paraId="2F39CB11" w14:textId="77777777" w:rsidR="00AA64F1" w:rsidRDefault="00AA64F1" w:rsidP="00AA64F1">
      <w:pPr>
        <w:tabs>
          <w:tab w:val="left" w:pos="-720"/>
        </w:tabs>
        <w:suppressAutoHyphens/>
        <w:spacing w:line="240" w:lineRule="atLeast"/>
        <w:ind w:left="1080"/>
        <w:jc w:val="both"/>
        <w:rPr>
          <w:spacing w:val="-3"/>
        </w:rPr>
      </w:pPr>
    </w:p>
    <w:p w14:paraId="5730204B" w14:textId="4815A692" w:rsidR="00F11683" w:rsidRDefault="00F11683">
      <w:pPr>
        <w:numPr>
          <w:ilvl w:val="0"/>
          <w:numId w:val="19"/>
        </w:numPr>
        <w:tabs>
          <w:tab w:val="left" w:pos="-720"/>
        </w:tabs>
        <w:suppressAutoHyphens/>
        <w:spacing w:line="240" w:lineRule="atLeast"/>
        <w:jc w:val="both"/>
        <w:rPr>
          <w:spacing w:val="-3"/>
        </w:rPr>
      </w:pPr>
      <w:r w:rsidRPr="009671A3">
        <w:rPr>
          <w:i/>
          <w:spacing w:val="-3"/>
        </w:rPr>
        <w:t>Receiver</w:t>
      </w:r>
      <w:r>
        <w:rPr>
          <w:spacing w:val="-3"/>
        </w:rPr>
        <w:t>—the intended audience for a message</w:t>
      </w:r>
    </w:p>
    <w:p w14:paraId="6C53C445" w14:textId="77777777" w:rsidR="00AA64F1" w:rsidRDefault="00AA64F1" w:rsidP="00AA64F1">
      <w:pPr>
        <w:tabs>
          <w:tab w:val="left" w:pos="-720"/>
        </w:tabs>
        <w:suppressAutoHyphens/>
        <w:spacing w:line="240" w:lineRule="atLeast"/>
        <w:ind w:left="1080"/>
        <w:jc w:val="both"/>
        <w:rPr>
          <w:spacing w:val="-3"/>
        </w:rPr>
      </w:pPr>
    </w:p>
    <w:p w14:paraId="649D81E7" w14:textId="77777777" w:rsidR="00AA64F1" w:rsidRDefault="00F11683" w:rsidP="00AA64F1">
      <w:pPr>
        <w:numPr>
          <w:ilvl w:val="0"/>
          <w:numId w:val="19"/>
        </w:numPr>
        <w:tabs>
          <w:tab w:val="left" w:pos="-720"/>
        </w:tabs>
        <w:suppressAutoHyphens/>
        <w:spacing w:line="240" w:lineRule="atLeast"/>
        <w:jc w:val="both"/>
        <w:rPr>
          <w:spacing w:val="-3"/>
        </w:rPr>
      </w:pPr>
      <w:r w:rsidRPr="009671A3">
        <w:rPr>
          <w:i/>
          <w:spacing w:val="-3"/>
        </w:rPr>
        <w:t>Feedback</w:t>
      </w:r>
      <w:r>
        <w:rPr>
          <w:spacing w:val="-3"/>
        </w:rPr>
        <w:t xml:space="preserve">—information the sender obtains from the receiver regarding the </w:t>
      </w:r>
    </w:p>
    <w:p w14:paraId="098D580F" w14:textId="01A40F07" w:rsidR="00F11683" w:rsidRDefault="00F11683" w:rsidP="00AA64F1">
      <w:pPr>
        <w:tabs>
          <w:tab w:val="left" w:pos="-720"/>
        </w:tabs>
        <w:suppressAutoHyphens/>
        <w:spacing w:line="240" w:lineRule="atLeast"/>
        <w:ind w:left="1080"/>
        <w:jc w:val="both"/>
        <w:rPr>
          <w:spacing w:val="-3"/>
        </w:rPr>
      </w:pPr>
      <w:proofErr w:type="gramStart"/>
      <w:r w:rsidRPr="00AA64F1">
        <w:rPr>
          <w:spacing w:val="-3"/>
        </w:rPr>
        <w:t>receiver’s</w:t>
      </w:r>
      <w:proofErr w:type="gramEnd"/>
      <w:r w:rsidRPr="00AA64F1">
        <w:rPr>
          <w:spacing w:val="-3"/>
        </w:rPr>
        <w:t xml:space="preserve"> perception or interpretation of a message</w:t>
      </w:r>
    </w:p>
    <w:p w14:paraId="0E77E276" w14:textId="77777777" w:rsidR="00F83AB3" w:rsidRPr="00AA64F1" w:rsidRDefault="00F83AB3" w:rsidP="00AA64F1">
      <w:pPr>
        <w:tabs>
          <w:tab w:val="left" w:pos="-720"/>
        </w:tabs>
        <w:suppressAutoHyphens/>
        <w:spacing w:line="240" w:lineRule="atLeast"/>
        <w:ind w:left="1080"/>
        <w:jc w:val="both"/>
        <w:rPr>
          <w:spacing w:val="-3"/>
        </w:rPr>
      </w:pPr>
    </w:p>
    <w:p w14:paraId="28378663" w14:textId="0DE126CF" w:rsidR="00F11683" w:rsidRDefault="00F11683">
      <w:pPr>
        <w:numPr>
          <w:ilvl w:val="0"/>
          <w:numId w:val="19"/>
        </w:numPr>
        <w:tabs>
          <w:tab w:val="left" w:pos="-720"/>
        </w:tabs>
        <w:suppressAutoHyphens/>
        <w:spacing w:line="240" w:lineRule="atLeast"/>
        <w:jc w:val="both"/>
        <w:rPr>
          <w:spacing w:val="-3"/>
        </w:rPr>
      </w:pPr>
      <w:r w:rsidRPr="009671A3">
        <w:rPr>
          <w:i/>
          <w:spacing w:val="-3"/>
        </w:rPr>
        <w:t>Noise</w:t>
      </w:r>
      <w:r>
        <w:rPr>
          <w:spacing w:val="-3"/>
        </w:rPr>
        <w:t>—anything that distorts or disrupts a message</w:t>
      </w:r>
    </w:p>
    <w:p w14:paraId="752B3C4F" w14:textId="77777777" w:rsidR="00AA64F1" w:rsidRDefault="00AA64F1">
      <w:pPr>
        <w:tabs>
          <w:tab w:val="left" w:pos="-720"/>
        </w:tabs>
        <w:suppressAutoHyphens/>
        <w:spacing w:line="240" w:lineRule="atLeast"/>
        <w:jc w:val="both"/>
        <w:rPr>
          <w:spacing w:val="-3"/>
        </w:rPr>
      </w:pPr>
    </w:p>
    <w:p w14:paraId="16B59352" w14:textId="77777777" w:rsidR="00D75F9A" w:rsidRDefault="00D75F9A">
      <w:pPr>
        <w:tabs>
          <w:tab w:val="left" w:pos="-720"/>
        </w:tabs>
        <w:suppressAutoHyphens/>
        <w:spacing w:line="240" w:lineRule="atLeast"/>
        <w:jc w:val="both"/>
        <w:rPr>
          <w:spacing w:val="-3"/>
        </w:rPr>
      </w:pPr>
      <w:r>
        <w:rPr>
          <w:spacing w:val="-3"/>
        </w:rPr>
        <w:t>Figure 1.1</w:t>
      </w:r>
      <w:r>
        <w:rPr>
          <w:spacing w:val="-3"/>
        </w:rPr>
        <w:tab/>
      </w:r>
      <w:proofErr w:type="gramStart"/>
      <w:r>
        <w:rPr>
          <w:spacing w:val="-3"/>
        </w:rPr>
        <w:t>A</w:t>
      </w:r>
      <w:proofErr w:type="gramEnd"/>
      <w:r>
        <w:rPr>
          <w:spacing w:val="-3"/>
        </w:rPr>
        <w:t xml:space="preserve"> Model of Communication</w:t>
      </w:r>
    </w:p>
    <w:p w14:paraId="4EE16490" w14:textId="77777777" w:rsidR="00D75F9A" w:rsidRDefault="00D75F9A">
      <w:pPr>
        <w:tabs>
          <w:tab w:val="left" w:pos="-720"/>
        </w:tabs>
        <w:suppressAutoHyphens/>
        <w:spacing w:line="240" w:lineRule="atLeast"/>
        <w:jc w:val="both"/>
        <w:rPr>
          <w:spacing w:val="-3"/>
        </w:rPr>
      </w:pPr>
    </w:p>
    <w:p w14:paraId="37DBD5DC" w14:textId="7135EC1F" w:rsidR="0072297E" w:rsidRDefault="00D75F9A">
      <w:pPr>
        <w:tabs>
          <w:tab w:val="left" w:pos="-720"/>
        </w:tabs>
        <w:suppressAutoHyphens/>
        <w:spacing w:line="240" w:lineRule="atLeast"/>
        <w:jc w:val="both"/>
        <w:rPr>
          <w:spacing w:val="-3"/>
        </w:rPr>
      </w:pPr>
      <w:proofErr w:type="gramStart"/>
      <w:r>
        <w:rPr>
          <w:spacing w:val="-3"/>
        </w:rPr>
        <w:t>A message, from a company such as Chick</w:t>
      </w:r>
      <w:r w:rsidR="002275D6">
        <w:rPr>
          <w:spacing w:val="-3"/>
        </w:rPr>
        <w:t>-</w:t>
      </w:r>
      <w:proofErr w:type="spellStart"/>
      <w:r>
        <w:rPr>
          <w:spacing w:val="-3"/>
        </w:rPr>
        <w:t>fil</w:t>
      </w:r>
      <w:proofErr w:type="spellEnd"/>
      <w:r w:rsidR="002275D6">
        <w:rPr>
          <w:spacing w:val="-3"/>
        </w:rPr>
        <w:t>-</w:t>
      </w:r>
      <w:r>
        <w:rPr>
          <w:spacing w:val="-3"/>
        </w:rPr>
        <w:t>A, is being prepared by the Sender</w:t>
      </w:r>
      <w:proofErr w:type="gramEnd"/>
      <w:r>
        <w:rPr>
          <w:spacing w:val="-3"/>
        </w:rPr>
        <w:t xml:space="preserve">. </w:t>
      </w:r>
    </w:p>
    <w:p w14:paraId="07A821D5" w14:textId="77777777" w:rsidR="0072297E" w:rsidRDefault="0072297E">
      <w:pPr>
        <w:tabs>
          <w:tab w:val="left" w:pos="-720"/>
        </w:tabs>
        <w:suppressAutoHyphens/>
        <w:spacing w:line="240" w:lineRule="atLeast"/>
        <w:jc w:val="both"/>
        <w:rPr>
          <w:spacing w:val="-3"/>
        </w:rPr>
      </w:pPr>
    </w:p>
    <w:p w14:paraId="582691BD" w14:textId="77777777" w:rsidR="00D75F9A" w:rsidRDefault="00D75F9A">
      <w:pPr>
        <w:tabs>
          <w:tab w:val="left" w:pos="-720"/>
        </w:tabs>
        <w:suppressAutoHyphens/>
        <w:spacing w:line="240" w:lineRule="atLeast"/>
        <w:jc w:val="both"/>
        <w:rPr>
          <w:spacing w:val="-3"/>
        </w:rPr>
      </w:pPr>
      <w:r>
        <w:rPr>
          <w:spacing w:val="-3"/>
        </w:rPr>
        <w:t>Encoding processes include all of the verbal and nonverbal cues that are part of the marketing message.</w:t>
      </w:r>
    </w:p>
    <w:p w14:paraId="5AB1E3B0" w14:textId="77777777" w:rsidR="0072297E" w:rsidRDefault="0072297E">
      <w:pPr>
        <w:tabs>
          <w:tab w:val="left" w:pos="-720"/>
        </w:tabs>
        <w:suppressAutoHyphens/>
        <w:spacing w:line="240" w:lineRule="atLeast"/>
        <w:jc w:val="both"/>
        <w:rPr>
          <w:spacing w:val="-3"/>
        </w:rPr>
      </w:pPr>
    </w:p>
    <w:p w14:paraId="7578C395" w14:textId="77777777" w:rsidR="0072297E" w:rsidRDefault="00F11683">
      <w:pPr>
        <w:tabs>
          <w:tab w:val="left" w:pos="-720"/>
        </w:tabs>
        <w:suppressAutoHyphens/>
        <w:spacing w:line="240" w:lineRule="atLeast"/>
        <w:jc w:val="both"/>
        <w:rPr>
          <w:spacing w:val="-3"/>
        </w:rPr>
      </w:pPr>
      <w:r>
        <w:rPr>
          <w:spacing w:val="-3"/>
        </w:rPr>
        <w:t>Messages travel to audiences via various transmission devices, such as a television, billboard, Sunday paper with a coupon, or a letter to the purchasing agent of a large retail store.</w:t>
      </w:r>
    </w:p>
    <w:p w14:paraId="34F41381" w14:textId="77777777" w:rsidR="00AA64F1" w:rsidRDefault="00AA64F1">
      <w:pPr>
        <w:tabs>
          <w:tab w:val="left" w:pos="-720"/>
        </w:tabs>
        <w:suppressAutoHyphens/>
        <w:spacing w:line="240" w:lineRule="atLeast"/>
        <w:jc w:val="both"/>
        <w:rPr>
          <w:spacing w:val="-3"/>
        </w:rPr>
      </w:pPr>
    </w:p>
    <w:p w14:paraId="129D16C1" w14:textId="77777777" w:rsidR="0072297E" w:rsidRDefault="00F11683">
      <w:pPr>
        <w:tabs>
          <w:tab w:val="left" w:pos="-720"/>
        </w:tabs>
        <w:suppressAutoHyphens/>
        <w:spacing w:line="240" w:lineRule="atLeast"/>
        <w:jc w:val="both"/>
        <w:rPr>
          <w:spacing w:val="-3"/>
        </w:rPr>
      </w:pPr>
      <w:r>
        <w:rPr>
          <w:spacing w:val="-3"/>
        </w:rPr>
        <w:t xml:space="preserve">Decoding occurs when the receiver’s (consumer’s) senses are touched in some way by the message. </w:t>
      </w:r>
    </w:p>
    <w:p w14:paraId="2F7EAA41" w14:textId="77777777" w:rsidR="0072297E" w:rsidRDefault="0072297E">
      <w:pPr>
        <w:tabs>
          <w:tab w:val="left" w:pos="-720"/>
        </w:tabs>
        <w:suppressAutoHyphens/>
        <w:spacing w:line="240" w:lineRule="atLeast"/>
        <w:jc w:val="both"/>
        <w:rPr>
          <w:spacing w:val="-3"/>
        </w:rPr>
      </w:pPr>
    </w:p>
    <w:p w14:paraId="295645AC" w14:textId="77777777" w:rsidR="0072297E" w:rsidRDefault="00F11683">
      <w:pPr>
        <w:tabs>
          <w:tab w:val="left" w:pos="-720"/>
        </w:tabs>
        <w:suppressAutoHyphens/>
        <w:spacing w:line="240" w:lineRule="atLeast"/>
        <w:jc w:val="both"/>
        <w:rPr>
          <w:spacing w:val="-3"/>
        </w:rPr>
      </w:pPr>
      <w:r>
        <w:rPr>
          <w:spacing w:val="-3"/>
        </w:rPr>
        <w:t>Feedback occurs through inquiries, tri</w:t>
      </w:r>
      <w:r w:rsidR="0072297E">
        <w:rPr>
          <w:spacing w:val="-3"/>
        </w:rPr>
        <w:t>ps to the store, and purchases.</w:t>
      </w:r>
    </w:p>
    <w:p w14:paraId="6DBBAAF4" w14:textId="77777777" w:rsidR="0072297E" w:rsidRDefault="0072297E">
      <w:pPr>
        <w:tabs>
          <w:tab w:val="left" w:pos="-720"/>
        </w:tabs>
        <w:suppressAutoHyphens/>
        <w:spacing w:line="240" w:lineRule="atLeast"/>
        <w:jc w:val="both"/>
        <w:rPr>
          <w:spacing w:val="-3"/>
        </w:rPr>
      </w:pPr>
    </w:p>
    <w:p w14:paraId="539A39D1" w14:textId="3CB04DCC" w:rsidR="00F11683" w:rsidRDefault="00F11683">
      <w:pPr>
        <w:tabs>
          <w:tab w:val="left" w:pos="-720"/>
        </w:tabs>
        <w:suppressAutoHyphens/>
        <w:spacing w:line="240" w:lineRule="atLeast"/>
        <w:jc w:val="both"/>
        <w:rPr>
          <w:spacing w:val="-3"/>
        </w:rPr>
      </w:pPr>
      <w:r>
        <w:rPr>
          <w:spacing w:val="-3"/>
        </w:rPr>
        <w:t xml:space="preserve">Noise is all of the factors that prevent the consumer from seeing the message. A classic example is clutter, which exists when consumers </w:t>
      </w:r>
      <w:proofErr w:type="gramStart"/>
      <w:r>
        <w:rPr>
          <w:spacing w:val="-3"/>
        </w:rPr>
        <w:t>are exposed</w:t>
      </w:r>
      <w:proofErr w:type="gramEnd"/>
      <w:r>
        <w:rPr>
          <w:spacing w:val="-3"/>
        </w:rPr>
        <w:t xml:space="preserve"> to hundreds of marketing messages </w:t>
      </w:r>
      <w:r w:rsidR="0072297E">
        <w:rPr>
          <w:spacing w:val="-3"/>
        </w:rPr>
        <w:t>per day and most are tuned out (see</w:t>
      </w:r>
      <w:r w:rsidR="0014424D">
        <w:rPr>
          <w:spacing w:val="-3"/>
        </w:rPr>
        <w:t xml:space="preserve"> </w:t>
      </w:r>
      <w:r w:rsidR="0072297E">
        <w:rPr>
          <w:spacing w:val="-3"/>
        </w:rPr>
        <w:t>Figure 1.2)</w:t>
      </w:r>
    </w:p>
    <w:p w14:paraId="5EA8E569" w14:textId="77777777" w:rsidR="0014424D" w:rsidRDefault="0014424D">
      <w:pPr>
        <w:tabs>
          <w:tab w:val="left" w:pos="-720"/>
        </w:tabs>
        <w:suppressAutoHyphens/>
        <w:spacing w:line="240" w:lineRule="atLeast"/>
        <w:jc w:val="both"/>
        <w:rPr>
          <w:spacing w:val="-3"/>
        </w:rPr>
      </w:pPr>
    </w:p>
    <w:p w14:paraId="1075C8DC" w14:textId="77777777" w:rsidR="0014424D" w:rsidRDefault="0014424D">
      <w:pPr>
        <w:tabs>
          <w:tab w:val="left" w:pos="-720"/>
        </w:tabs>
        <w:suppressAutoHyphens/>
        <w:spacing w:line="240" w:lineRule="atLeast"/>
        <w:jc w:val="both"/>
        <w:rPr>
          <w:spacing w:val="-3"/>
        </w:rPr>
      </w:pPr>
      <w:r>
        <w:rPr>
          <w:spacing w:val="-3"/>
        </w:rPr>
        <w:t>Figure 1.</w:t>
      </w:r>
      <w:r w:rsidR="0072297E">
        <w:rPr>
          <w:spacing w:val="-3"/>
        </w:rPr>
        <w:t>2</w:t>
      </w:r>
      <w:r w:rsidR="00F83AB3">
        <w:rPr>
          <w:spacing w:val="-3"/>
        </w:rPr>
        <w:tab/>
      </w:r>
      <w:r w:rsidR="009022D2">
        <w:rPr>
          <w:spacing w:val="-3"/>
        </w:rPr>
        <w:t>Displays</w:t>
      </w:r>
      <w:r>
        <w:rPr>
          <w:spacing w:val="-3"/>
        </w:rPr>
        <w:t xml:space="preserve"> examples of </w:t>
      </w:r>
      <w:r w:rsidR="00132730">
        <w:rPr>
          <w:spacing w:val="-3"/>
        </w:rPr>
        <w:t>communication noise that affect</w:t>
      </w:r>
      <w:r>
        <w:rPr>
          <w:spacing w:val="-3"/>
        </w:rPr>
        <w:t xml:space="preserve"> television.</w:t>
      </w:r>
    </w:p>
    <w:p w14:paraId="11A75FFD" w14:textId="77777777" w:rsidR="0014424D" w:rsidRDefault="0014424D">
      <w:pPr>
        <w:tabs>
          <w:tab w:val="left" w:pos="-720"/>
        </w:tabs>
        <w:suppressAutoHyphens/>
        <w:spacing w:line="240" w:lineRule="atLeast"/>
        <w:jc w:val="both"/>
        <w:rPr>
          <w:spacing w:val="-3"/>
        </w:rPr>
      </w:pPr>
    </w:p>
    <w:p w14:paraId="5D1A2C00" w14:textId="54A77150" w:rsidR="0014424D" w:rsidRDefault="0014424D" w:rsidP="005D2E0C">
      <w:pPr>
        <w:tabs>
          <w:tab w:val="left" w:pos="-720"/>
        </w:tabs>
        <w:suppressAutoHyphens/>
        <w:jc w:val="both"/>
        <w:rPr>
          <w:spacing w:val="-3"/>
        </w:rPr>
      </w:pPr>
      <w:r w:rsidRPr="00705A04">
        <w:rPr>
          <w:b/>
          <w:spacing w:val="-3"/>
        </w:rPr>
        <w:t>Question for Students:</w:t>
      </w:r>
      <w:r w:rsidR="00F83AB3" w:rsidRPr="00705A04">
        <w:rPr>
          <w:b/>
          <w:spacing w:val="-3"/>
        </w:rPr>
        <w:tab/>
      </w:r>
      <w:r>
        <w:rPr>
          <w:spacing w:val="-3"/>
        </w:rPr>
        <w:t xml:space="preserve">Can you think of additional examples of noise in advertising </w:t>
      </w:r>
      <w:r w:rsidR="00F83AB3">
        <w:rPr>
          <w:spacing w:val="-3"/>
        </w:rPr>
        <w:tab/>
      </w:r>
      <w:r w:rsidR="00F83AB3">
        <w:rPr>
          <w:spacing w:val="-3"/>
        </w:rPr>
        <w:tab/>
      </w:r>
      <w:r w:rsidR="00F83AB3">
        <w:rPr>
          <w:spacing w:val="-3"/>
        </w:rPr>
        <w:tab/>
      </w:r>
      <w:r w:rsidR="00F83AB3">
        <w:rPr>
          <w:spacing w:val="-3"/>
        </w:rPr>
        <w:tab/>
      </w:r>
      <w:r w:rsidR="00F83AB3">
        <w:rPr>
          <w:spacing w:val="-3"/>
        </w:rPr>
        <w:tab/>
      </w:r>
      <w:r>
        <w:rPr>
          <w:spacing w:val="-3"/>
        </w:rPr>
        <w:t>or marketing communications?</w:t>
      </w:r>
    </w:p>
    <w:p w14:paraId="5016D397" w14:textId="77777777" w:rsidR="00D15111" w:rsidRDefault="00D15111" w:rsidP="005D2E0C">
      <w:pPr>
        <w:tabs>
          <w:tab w:val="left" w:pos="-720"/>
        </w:tabs>
        <w:suppressAutoHyphens/>
        <w:jc w:val="both"/>
        <w:rPr>
          <w:spacing w:val="-3"/>
        </w:rPr>
      </w:pPr>
    </w:p>
    <w:p w14:paraId="16C02EA9" w14:textId="77777777" w:rsidR="005D2E0C" w:rsidRDefault="005D2E0C" w:rsidP="005D2E0C">
      <w:pPr>
        <w:pStyle w:val="CFOBJ"/>
        <w:keepLines w:val="0"/>
        <w:widowControl w:val="0"/>
        <w:spacing w:before="0" w:line="240" w:lineRule="auto"/>
        <w:ind w:left="357" w:hanging="357"/>
        <w:rPr>
          <w:rFonts w:ascii="Times New Roman" w:hAnsi="Times New Roman"/>
          <w:b/>
          <w:color w:val="auto"/>
          <w:sz w:val="24"/>
          <w:szCs w:val="24"/>
        </w:rPr>
      </w:pPr>
    </w:p>
    <w:p w14:paraId="2EF2FAB8" w14:textId="2BD9EA13" w:rsidR="0072297E" w:rsidRDefault="0072297E" w:rsidP="005D2E0C">
      <w:pPr>
        <w:pStyle w:val="CFOBJ"/>
        <w:keepLines w:val="0"/>
        <w:widowControl w:val="0"/>
        <w:spacing w:before="0" w:line="240" w:lineRule="auto"/>
        <w:ind w:left="357" w:hanging="357"/>
        <w:rPr>
          <w:rFonts w:ascii="Times New Roman" w:hAnsi="Times New Roman"/>
          <w:noProof w:val="0"/>
          <w:color w:val="auto"/>
          <w:sz w:val="24"/>
          <w:lang w:val="en-US"/>
        </w:rPr>
      </w:pPr>
      <w:r>
        <w:rPr>
          <w:rFonts w:ascii="Times New Roman" w:hAnsi="Times New Roman"/>
          <w:b/>
          <w:color w:val="auto"/>
          <w:sz w:val="24"/>
          <w:szCs w:val="24"/>
        </w:rPr>
        <w:t xml:space="preserve">Objective  </w:t>
      </w:r>
      <w:r w:rsidR="002275D6">
        <w:rPr>
          <w:rFonts w:ascii="Times New Roman" w:hAnsi="Times New Roman"/>
          <w:b/>
          <w:color w:val="auto"/>
          <w:sz w:val="24"/>
          <w:szCs w:val="24"/>
        </w:rPr>
        <w:t>1.</w:t>
      </w:r>
      <w:r>
        <w:rPr>
          <w:rFonts w:ascii="Times New Roman" w:hAnsi="Times New Roman"/>
          <w:b/>
          <w:color w:val="auto"/>
          <w:sz w:val="24"/>
          <w:szCs w:val="24"/>
        </w:rPr>
        <w:t>2:</w:t>
      </w:r>
      <w:r>
        <w:rPr>
          <w:rFonts w:ascii="Times New Roman" w:hAnsi="Times New Roman"/>
          <w:b/>
          <w:color w:val="auto"/>
          <w:sz w:val="24"/>
          <w:szCs w:val="24"/>
        </w:rPr>
        <w:tab/>
      </w:r>
      <w:r>
        <w:rPr>
          <w:rFonts w:ascii="Times New Roman" w:hAnsi="Times New Roman"/>
          <w:noProof w:val="0"/>
          <w:color w:val="auto"/>
          <w:sz w:val="24"/>
          <w:lang w:val="en-US"/>
        </w:rPr>
        <w:t>What is an integrated marketing communications program?</w:t>
      </w:r>
    </w:p>
    <w:p w14:paraId="3A892728" w14:textId="77777777" w:rsidR="005D2E0C" w:rsidRDefault="005D2E0C">
      <w:pPr>
        <w:pStyle w:val="Heading4"/>
        <w:rPr>
          <w:u w:val="single"/>
        </w:rPr>
      </w:pPr>
    </w:p>
    <w:p w14:paraId="36B2F1FD" w14:textId="77777777" w:rsidR="00705A04" w:rsidRPr="00705A04" w:rsidRDefault="00705A04" w:rsidP="00705A04"/>
    <w:p w14:paraId="3AAFF9DB" w14:textId="77777777" w:rsidR="00F11683" w:rsidRDefault="00F11683">
      <w:pPr>
        <w:pStyle w:val="Heading4"/>
        <w:rPr>
          <w:u w:val="single"/>
        </w:rPr>
      </w:pPr>
      <w:r>
        <w:rPr>
          <w:u w:val="single"/>
        </w:rPr>
        <w:t>Integrated Marketing Communications</w:t>
      </w:r>
    </w:p>
    <w:p w14:paraId="0C11159D" w14:textId="77777777" w:rsidR="00F11683" w:rsidRDefault="00F11683">
      <w:pPr>
        <w:tabs>
          <w:tab w:val="left" w:pos="-720"/>
        </w:tabs>
        <w:suppressAutoHyphens/>
        <w:spacing w:line="240" w:lineRule="atLeast"/>
        <w:jc w:val="both"/>
        <w:rPr>
          <w:spacing w:val="-3"/>
          <w:sz w:val="16"/>
        </w:rPr>
      </w:pPr>
    </w:p>
    <w:p w14:paraId="0676CD5A" w14:textId="77777777" w:rsidR="00F83AB3" w:rsidRDefault="00F11683">
      <w:pPr>
        <w:tabs>
          <w:tab w:val="left" w:pos="-720"/>
        </w:tabs>
        <w:suppressAutoHyphens/>
        <w:spacing w:line="240" w:lineRule="atLeast"/>
        <w:jc w:val="both"/>
      </w:pPr>
      <w:r>
        <w:rPr>
          <w:spacing w:val="-3"/>
        </w:rPr>
        <w:t xml:space="preserve">Integrated marketing communications (IMC) is </w:t>
      </w:r>
      <w:r w:rsidR="0072297E">
        <w:t xml:space="preserve">the coordination and integration of all marketing communication tools, avenues, and sources in a company into a seamless program designed to maximize the impact on customers and other stakeholders. </w:t>
      </w:r>
    </w:p>
    <w:p w14:paraId="16B0BAB5" w14:textId="77777777" w:rsidR="00F83AB3" w:rsidRDefault="00F83AB3">
      <w:pPr>
        <w:tabs>
          <w:tab w:val="left" w:pos="-720"/>
        </w:tabs>
        <w:suppressAutoHyphens/>
        <w:spacing w:line="240" w:lineRule="atLeast"/>
        <w:jc w:val="both"/>
      </w:pPr>
    </w:p>
    <w:p w14:paraId="14F77066" w14:textId="61F5A8C0" w:rsidR="0072297E" w:rsidRDefault="0072297E">
      <w:pPr>
        <w:tabs>
          <w:tab w:val="left" w:pos="-720"/>
        </w:tabs>
        <w:suppressAutoHyphens/>
        <w:spacing w:line="240" w:lineRule="atLeast"/>
        <w:jc w:val="both"/>
        <w:rPr>
          <w:spacing w:val="-3"/>
        </w:rPr>
      </w:pPr>
      <w:r>
        <w:t>The program should cover all of a firm’s business-to-business, market channel, customer-focused, and internally</w:t>
      </w:r>
      <w:r w:rsidR="002275D6">
        <w:t xml:space="preserve"> </w:t>
      </w:r>
      <w:r>
        <w:t>directed communications.</w:t>
      </w:r>
    </w:p>
    <w:p w14:paraId="739FA6D5" w14:textId="77777777" w:rsidR="0072297E" w:rsidRDefault="0072297E">
      <w:pPr>
        <w:tabs>
          <w:tab w:val="left" w:pos="-720"/>
        </w:tabs>
        <w:suppressAutoHyphens/>
        <w:spacing w:line="240" w:lineRule="atLeast"/>
        <w:jc w:val="both"/>
        <w:rPr>
          <w:spacing w:val="-3"/>
        </w:rPr>
      </w:pPr>
    </w:p>
    <w:p w14:paraId="46FCC1D5" w14:textId="77777777" w:rsidR="00A54468" w:rsidRDefault="00A54468">
      <w:pPr>
        <w:tabs>
          <w:tab w:val="left" w:pos="-720"/>
        </w:tabs>
        <w:suppressAutoHyphens/>
        <w:spacing w:line="240" w:lineRule="atLeast"/>
        <w:jc w:val="both"/>
        <w:rPr>
          <w:spacing w:val="-3"/>
        </w:rPr>
      </w:pPr>
    </w:p>
    <w:p w14:paraId="4ED038E8" w14:textId="2857C364" w:rsidR="00F11683" w:rsidRDefault="00F11683">
      <w:pPr>
        <w:tabs>
          <w:tab w:val="left" w:pos="-720"/>
        </w:tabs>
        <w:suppressAutoHyphens/>
        <w:spacing w:line="240" w:lineRule="atLeast"/>
        <w:jc w:val="both"/>
        <w:rPr>
          <w:spacing w:val="-3"/>
        </w:rPr>
      </w:pPr>
      <w:r>
        <w:rPr>
          <w:spacing w:val="-3"/>
        </w:rPr>
        <w:t>The marketing mix consists of</w:t>
      </w:r>
    </w:p>
    <w:p w14:paraId="2523FC1E"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Products</w:t>
      </w:r>
    </w:p>
    <w:p w14:paraId="708BCA96"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Pricing systems</w:t>
      </w:r>
    </w:p>
    <w:p w14:paraId="3DE7C578"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Distribution systems</w:t>
      </w:r>
    </w:p>
    <w:p w14:paraId="7F8F5280"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Promotional programs</w:t>
      </w:r>
    </w:p>
    <w:p w14:paraId="385CE466" w14:textId="77777777" w:rsidR="00F11683" w:rsidRDefault="00F11683">
      <w:pPr>
        <w:tabs>
          <w:tab w:val="left" w:pos="-720"/>
          <w:tab w:val="num" w:pos="1080"/>
        </w:tabs>
        <w:suppressAutoHyphens/>
        <w:spacing w:line="240" w:lineRule="atLeast"/>
        <w:ind w:left="1080" w:hanging="360"/>
        <w:jc w:val="both"/>
        <w:rPr>
          <w:spacing w:val="-3"/>
          <w:sz w:val="16"/>
        </w:rPr>
      </w:pPr>
    </w:p>
    <w:p w14:paraId="5887C8A7" w14:textId="49EF8D8C" w:rsidR="00F11683" w:rsidRDefault="00F11683">
      <w:pPr>
        <w:tabs>
          <w:tab w:val="left" w:pos="-720"/>
        </w:tabs>
        <w:suppressAutoHyphens/>
        <w:spacing w:line="240" w:lineRule="atLeast"/>
        <w:jc w:val="both"/>
        <w:rPr>
          <w:spacing w:val="-3"/>
        </w:rPr>
      </w:pPr>
      <w:r>
        <w:rPr>
          <w:spacing w:val="-3"/>
        </w:rPr>
        <w:t>The promotions mix consists of</w:t>
      </w:r>
    </w:p>
    <w:p w14:paraId="6C299000" w14:textId="77777777" w:rsidR="00F11683" w:rsidRDefault="00F11683">
      <w:pPr>
        <w:numPr>
          <w:ilvl w:val="0"/>
          <w:numId w:val="31"/>
        </w:numPr>
        <w:tabs>
          <w:tab w:val="left" w:pos="-720"/>
        </w:tabs>
        <w:suppressAutoHyphens/>
        <w:spacing w:line="240" w:lineRule="atLeast"/>
        <w:jc w:val="both"/>
        <w:rPr>
          <w:spacing w:val="-3"/>
        </w:rPr>
      </w:pPr>
      <w:r>
        <w:rPr>
          <w:spacing w:val="-3"/>
        </w:rPr>
        <w:t>Advertising</w:t>
      </w:r>
    </w:p>
    <w:p w14:paraId="1186336F" w14:textId="77777777" w:rsidR="00F11683" w:rsidRDefault="00F11683">
      <w:pPr>
        <w:numPr>
          <w:ilvl w:val="0"/>
          <w:numId w:val="10"/>
        </w:numPr>
        <w:tabs>
          <w:tab w:val="clear" w:pos="1440"/>
          <w:tab w:val="left" w:pos="-720"/>
          <w:tab w:val="left" w:pos="1080"/>
          <w:tab w:val="left" w:pos="1350"/>
        </w:tabs>
        <w:suppressAutoHyphens/>
        <w:spacing w:line="240" w:lineRule="atLeast"/>
        <w:ind w:left="1080" w:hanging="360"/>
        <w:jc w:val="both"/>
        <w:rPr>
          <w:spacing w:val="-3"/>
        </w:rPr>
      </w:pPr>
      <w:r>
        <w:rPr>
          <w:spacing w:val="-3"/>
        </w:rPr>
        <w:t>Sales promotions (including consumer and trade promotions)</w:t>
      </w:r>
    </w:p>
    <w:p w14:paraId="646FDE4C" w14:textId="77777777" w:rsidR="00F11683" w:rsidRDefault="00F11683">
      <w:pPr>
        <w:numPr>
          <w:ilvl w:val="0"/>
          <w:numId w:val="10"/>
        </w:numPr>
        <w:tabs>
          <w:tab w:val="clear" w:pos="1440"/>
          <w:tab w:val="left" w:pos="-720"/>
          <w:tab w:val="left" w:pos="1080"/>
          <w:tab w:val="left" w:pos="1350"/>
        </w:tabs>
        <w:suppressAutoHyphens/>
        <w:spacing w:line="240" w:lineRule="atLeast"/>
        <w:ind w:left="1080" w:hanging="360"/>
        <w:jc w:val="both"/>
        <w:rPr>
          <w:spacing w:val="-3"/>
        </w:rPr>
      </w:pPr>
      <w:r>
        <w:rPr>
          <w:spacing w:val="-3"/>
        </w:rPr>
        <w:t>Personal selling activities</w:t>
      </w:r>
    </w:p>
    <w:p w14:paraId="32AFF38F" w14:textId="77777777" w:rsidR="00F11683" w:rsidRDefault="00F11683">
      <w:pPr>
        <w:tabs>
          <w:tab w:val="left" w:pos="-720"/>
        </w:tabs>
        <w:suppressAutoHyphens/>
        <w:spacing w:line="240" w:lineRule="atLeast"/>
        <w:jc w:val="both"/>
        <w:rPr>
          <w:spacing w:val="-3"/>
          <w:sz w:val="16"/>
        </w:rPr>
      </w:pPr>
    </w:p>
    <w:p w14:paraId="231F88A5" w14:textId="061612DF" w:rsidR="00F11683" w:rsidRDefault="00F11683">
      <w:pPr>
        <w:tabs>
          <w:tab w:val="left" w:pos="-720"/>
        </w:tabs>
        <w:suppressAutoHyphens/>
        <w:spacing w:line="240" w:lineRule="atLeast"/>
        <w:jc w:val="both"/>
        <w:rPr>
          <w:spacing w:val="-3"/>
        </w:rPr>
      </w:pPr>
      <w:r>
        <w:rPr>
          <w:spacing w:val="-3"/>
        </w:rPr>
        <w:t>The IMC promotions mix also includes</w:t>
      </w:r>
    </w:p>
    <w:p w14:paraId="0BC9F7AA"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Database marketing</w:t>
      </w:r>
    </w:p>
    <w:p w14:paraId="5E2EE071"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Direct response marketing</w:t>
      </w:r>
    </w:p>
    <w:p w14:paraId="476524EB"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Online marketing</w:t>
      </w:r>
    </w:p>
    <w:p w14:paraId="0E462B5C"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Social media</w:t>
      </w:r>
    </w:p>
    <w:p w14:paraId="34FA0FAF"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Guerilla</w:t>
      </w:r>
      <w:r w:rsidR="00F11683">
        <w:rPr>
          <w:spacing w:val="-3"/>
        </w:rPr>
        <w:t xml:space="preserve"> marketing</w:t>
      </w:r>
    </w:p>
    <w:p w14:paraId="78388D4E" w14:textId="77777777" w:rsidR="0072297E" w:rsidRDefault="0072297E" w:rsidP="002275D6">
      <w:pPr>
        <w:numPr>
          <w:ilvl w:val="0"/>
          <w:numId w:val="10"/>
        </w:numPr>
        <w:tabs>
          <w:tab w:val="clear" w:pos="1440"/>
          <w:tab w:val="left" w:pos="-720"/>
          <w:tab w:val="num" w:pos="1080"/>
        </w:tabs>
        <w:suppressAutoHyphens/>
        <w:jc w:val="both"/>
        <w:rPr>
          <w:spacing w:val="-3"/>
        </w:rPr>
      </w:pPr>
      <w:r>
        <w:rPr>
          <w:spacing w:val="-3"/>
        </w:rPr>
        <w:t>Alternative marketing</w:t>
      </w:r>
    </w:p>
    <w:p w14:paraId="2C91D648" w14:textId="77777777" w:rsidR="0072297E" w:rsidRDefault="0072297E" w:rsidP="002275D6">
      <w:pPr>
        <w:numPr>
          <w:ilvl w:val="0"/>
          <w:numId w:val="10"/>
        </w:numPr>
        <w:tabs>
          <w:tab w:val="clear" w:pos="1440"/>
          <w:tab w:val="left" w:pos="-720"/>
          <w:tab w:val="num" w:pos="1080"/>
        </w:tabs>
        <w:suppressAutoHyphens/>
        <w:jc w:val="both"/>
        <w:rPr>
          <w:spacing w:val="-3"/>
        </w:rPr>
      </w:pPr>
      <w:r>
        <w:rPr>
          <w:spacing w:val="-3"/>
        </w:rPr>
        <w:t>Public relations programs</w:t>
      </w:r>
    </w:p>
    <w:p w14:paraId="71D66630" w14:textId="77777777" w:rsidR="00D15111" w:rsidRDefault="00D15111">
      <w:pPr>
        <w:tabs>
          <w:tab w:val="left" w:pos="-720"/>
        </w:tabs>
        <w:suppressAutoHyphens/>
        <w:spacing w:line="240" w:lineRule="atLeast"/>
        <w:jc w:val="both"/>
        <w:rPr>
          <w:spacing w:val="-3"/>
        </w:rPr>
      </w:pPr>
    </w:p>
    <w:p w14:paraId="491B3E11" w14:textId="17DEB4C7" w:rsidR="00F11683" w:rsidRDefault="009671A3">
      <w:pPr>
        <w:tabs>
          <w:tab w:val="left" w:pos="-720"/>
        </w:tabs>
        <w:suppressAutoHyphens/>
        <w:spacing w:line="240" w:lineRule="atLeast"/>
        <w:jc w:val="both"/>
        <w:rPr>
          <w:spacing w:val="-3"/>
        </w:rPr>
      </w:pPr>
      <w:r>
        <w:rPr>
          <w:spacing w:val="-3"/>
        </w:rPr>
        <w:t>Fi</w:t>
      </w:r>
      <w:r w:rsidR="0072297E">
        <w:rPr>
          <w:spacing w:val="-3"/>
        </w:rPr>
        <w:t>gure 1.3</w:t>
      </w:r>
      <w:r>
        <w:rPr>
          <w:spacing w:val="-3"/>
        </w:rPr>
        <w:t xml:space="preserve"> </w:t>
      </w:r>
      <w:r w:rsidR="002275D6">
        <w:rPr>
          <w:spacing w:val="-3"/>
        </w:rPr>
        <w:tab/>
        <w:t>D</w:t>
      </w:r>
      <w:r>
        <w:rPr>
          <w:spacing w:val="-3"/>
        </w:rPr>
        <w:t xml:space="preserve">isplays all of these elements. </w:t>
      </w:r>
      <w:r w:rsidR="00F11683">
        <w:rPr>
          <w:spacing w:val="-3"/>
        </w:rPr>
        <w:t xml:space="preserve"> </w:t>
      </w:r>
    </w:p>
    <w:p w14:paraId="3528EB1E" w14:textId="77777777" w:rsidR="009022D2" w:rsidRDefault="009022D2">
      <w:pPr>
        <w:tabs>
          <w:tab w:val="left" w:pos="-720"/>
        </w:tabs>
        <w:suppressAutoHyphens/>
        <w:spacing w:line="240" w:lineRule="atLeast"/>
        <w:jc w:val="both"/>
        <w:rPr>
          <w:spacing w:val="-3"/>
        </w:rPr>
      </w:pPr>
    </w:p>
    <w:p w14:paraId="7DD0A8AC" w14:textId="77777777" w:rsidR="00F11683" w:rsidRDefault="00F11683">
      <w:pPr>
        <w:tabs>
          <w:tab w:val="left" w:pos="-720"/>
        </w:tabs>
        <w:suppressAutoHyphens/>
        <w:spacing w:line="240" w:lineRule="atLeast"/>
        <w:jc w:val="both"/>
        <w:rPr>
          <w:spacing w:val="-3"/>
        </w:rPr>
      </w:pPr>
      <w:r>
        <w:rPr>
          <w:spacing w:val="-3"/>
        </w:rPr>
        <w:t>Figure 1.</w:t>
      </w:r>
      <w:r w:rsidR="0072297E">
        <w:rPr>
          <w:spacing w:val="-3"/>
        </w:rPr>
        <w:t>4</w:t>
      </w:r>
      <w:r w:rsidR="00F83AB3">
        <w:rPr>
          <w:spacing w:val="-3"/>
        </w:rPr>
        <w:tab/>
        <w:t>L</w:t>
      </w:r>
      <w:r>
        <w:rPr>
          <w:spacing w:val="-3"/>
        </w:rPr>
        <w:t>ists the steps required to complete</w:t>
      </w:r>
      <w:r w:rsidR="00F83AB3">
        <w:rPr>
          <w:spacing w:val="-3"/>
        </w:rPr>
        <w:t xml:space="preserve"> a marketing plan.</w:t>
      </w:r>
    </w:p>
    <w:p w14:paraId="48E3D954" w14:textId="77777777" w:rsidR="00F11683" w:rsidRDefault="00F11683">
      <w:pPr>
        <w:tabs>
          <w:tab w:val="left" w:pos="-720"/>
        </w:tabs>
        <w:suppressAutoHyphens/>
        <w:spacing w:line="240" w:lineRule="atLeast"/>
        <w:jc w:val="both"/>
        <w:rPr>
          <w:spacing w:val="-3"/>
        </w:rPr>
      </w:pPr>
    </w:p>
    <w:p w14:paraId="68153551" w14:textId="55C9FFDF" w:rsidR="00F11683" w:rsidRDefault="00F11683">
      <w:pPr>
        <w:numPr>
          <w:ilvl w:val="0"/>
          <w:numId w:val="20"/>
        </w:numPr>
        <w:tabs>
          <w:tab w:val="left" w:pos="-720"/>
        </w:tabs>
        <w:suppressAutoHyphens/>
        <w:spacing w:line="240" w:lineRule="atLeast"/>
        <w:jc w:val="both"/>
        <w:rPr>
          <w:spacing w:val="-3"/>
        </w:rPr>
      </w:pPr>
      <w:r>
        <w:rPr>
          <w:spacing w:val="-3"/>
        </w:rPr>
        <w:t>Situational analysis (examining problems and opportunities in the organization’s external environment and strengths and weaknesses in the firm itself)</w:t>
      </w:r>
    </w:p>
    <w:p w14:paraId="10AB6169" w14:textId="77777777" w:rsidR="00F83AB3" w:rsidRDefault="00F83AB3" w:rsidP="00F83AB3">
      <w:pPr>
        <w:tabs>
          <w:tab w:val="left" w:pos="-720"/>
        </w:tabs>
        <w:suppressAutoHyphens/>
        <w:spacing w:line="240" w:lineRule="atLeast"/>
        <w:ind w:left="1080"/>
        <w:jc w:val="both"/>
        <w:rPr>
          <w:spacing w:val="-3"/>
        </w:rPr>
      </w:pPr>
    </w:p>
    <w:p w14:paraId="19C4ABB9" w14:textId="4169F616" w:rsidR="00F11683" w:rsidRDefault="00F11683">
      <w:pPr>
        <w:numPr>
          <w:ilvl w:val="0"/>
          <w:numId w:val="20"/>
        </w:numPr>
        <w:tabs>
          <w:tab w:val="left" w:pos="-720"/>
        </w:tabs>
        <w:suppressAutoHyphens/>
        <w:spacing w:line="240" w:lineRule="atLeast"/>
        <w:jc w:val="both"/>
        <w:rPr>
          <w:spacing w:val="-3"/>
        </w:rPr>
      </w:pPr>
      <w:r>
        <w:rPr>
          <w:spacing w:val="-3"/>
        </w:rPr>
        <w:t>Defining marketing objectives (sales, market share, competitive position, and customer actions desired)</w:t>
      </w:r>
    </w:p>
    <w:p w14:paraId="28FCA2FD" w14:textId="77777777" w:rsidR="00F83AB3" w:rsidRDefault="00F83AB3" w:rsidP="00F83AB3">
      <w:pPr>
        <w:tabs>
          <w:tab w:val="left" w:pos="-720"/>
        </w:tabs>
        <w:suppressAutoHyphens/>
        <w:spacing w:line="240" w:lineRule="atLeast"/>
        <w:ind w:left="1080"/>
        <w:jc w:val="both"/>
        <w:rPr>
          <w:spacing w:val="-3"/>
        </w:rPr>
      </w:pPr>
    </w:p>
    <w:p w14:paraId="7F058206" w14:textId="19128F4C" w:rsidR="00F11683" w:rsidRDefault="00F11683">
      <w:pPr>
        <w:numPr>
          <w:ilvl w:val="0"/>
          <w:numId w:val="20"/>
        </w:numPr>
        <w:tabs>
          <w:tab w:val="left" w:pos="-720"/>
        </w:tabs>
        <w:suppressAutoHyphens/>
        <w:spacing w:line="240" w:lineRule="atLeast"/>
        <w:jc w:val="both"/>
        <w:rPr>
          <w:spacing w:val="-3"/>
        </w:rPr>
      </w:pPr>
      <w:r>
        <w:rPr>
          <w:spacing w:val="-3"/>
        </w:rPr>
        <w:t>Budget preparation</w:t>
      </w:r>
    </w:p>
    <w:p w14:paraId="115A1047" w14:textId="77777777" w:rsidR="00F83AB3" w:rsidRDefault="00F83AB3" w:rsidP="00F83AB3">
      <w:pPr>
        <w:tabs>
          <w:tab w:val="left" w:pos="-720"/>
        </w:tabs>
        <w:suppressAutoHyphens/>
        <w:spacing w:line="240" w:lineRule="atLeast"/>
        <w:ind w:left="1080"/>
        <w:jc w:val="both"/>
        <w:rPr>
          <w:spacing w:val="-3"/>
        </w:rPr>
      </w:pPr>
    </w:p>
    <w:p w14:paraId="472F1D14" w14:textId="77777777" w:rsidR="00F11683" w:rsidRDefault="00F11683">
      <w:pPr>
        <w:numPr>
          <w:ilvl w:val="0"/>
          <w:numId w:val="20"/>
        </w:numPr>
        <w:tabs>
          <w:tab w:val="left" w:pos="-720"/>
        </w:tabs>
        <w:suppressAutoHyphens/>
        <w:spacing w:line="240" w:lineRule="atLeast"/>
        <w:jc w:val="both"/>
        <w:rPr>
          <w:spacing w:val="-3"/>
        </w:rPr>
      </w:pPr>
      <w:r>
        <w:rPr>
          <w:spacing w:val="-3"/>
        </w:rPr>
        <w:t>Fin</w:t>
      </w:r>
      <w:r w:rsidR="0072297E">
        <w:rPr>
          <w:spacing w:val="-3"/>
        </w:rPr>
        <w:t>alizing marketing strategies and tactics</w:t>
      </w:r>
    </w:p>
    <w:p w14:paraId="757B6553" w14:textId="77777777" w:rsidR="00F83AB3" w:rsidRDefault="00F83AB3" w:rsidP="00F83AB3">
      <w:pPr>
        <w:tabs>
          <w:tab w:val="left" w:pos="-720"/>
        </w:tabs>
        <w:suppressAutoHyphens/>
        <w:spacing w:line="240" w:lineRule="atLeast"/>
        <w:ind w:left="1080"/>
        <w:jc w:val="both"/>
        <w:rPr>
          <w:spacing w:val="-3"/>
        </w:rPr>
      </w:pPr>
    </w:p>
    <w:p w14:paraId="19EB11EC" w14:textId="78102043" w:rsidR="00F11683" w:rsidRDefault="00F11683">
      <w:pPr>
        <w:numPr>
          <w:ilvl w:val="0"/>
          <w:numId w:val="20"/>
        </w:numPr>
        <w:tabs>
          <w:tab w:val="left" w:pos="-720"/>
        </w:tabs>
        <w:suppressAutoHyphens/>
        <w:spacing w:line="240" w:lineRule="atLeast"/>
        <w:jc w:val="both"/>
        <w:rPr>
          <w:spacing w:val="-3"/>
        </w:rPr>
      </w:pPr>
      <w:r>
        <w:rPr>
          <w:spacing w:val="-3"/>
        </w:rPr>
        <w:t>Evaluation of performance</w:t>
      </w:r>
    </w:p>
    <w:p w14:paraId="6A1B4C72" w14:textId="77777777" w:rsidR="00F11683" w:rsidRDefault="00F11683">
      <w:pPr>
        <w:pStyle w:val="Heading4"/>
      </w:pPr>
    </w:p>
    <w:p w14:paraId="345096B8" w14:textId="77777777" w:rsidR="0072297E" w:rsidRDefault="0072297E" w:rsidP="0072297E">
      <w:pPr>
        <w:rPr>
          <w:b/>
          <w:szCs w:val="24"/>
        </w:rPr>
      </w:pPr>
    </w:p>
    <w:p w14:paraId="12B2DA80" w14:textId="213469E2" w:rsidR="0072297E" w:rsidRPr="00654951" w:rsidRDefault="0072297E" w:rsidP="0072297E">
      <w:pPr>
        <w:rPr>
          <w:szCs w:val="24"/>
        </w:rPr>
      </w:pPr>
      <w:proofErr w:type="gramStart"/>
      <w:r>
        <w:rPr>
          <w:b/>
          <w:szCs w:val="24"/>
        </w:rPr>
        <w:t xml:space="preserve">Objective  </w:t>
      </w:r>
      <w:r w:rsidR="002275D6">
        <w:rPr>
          <w:b/>
          <w:szCs w:val="24"/>
        </w:rPr>
        <w:t>1.</w:t>
      </w:r>
      <w:r>
        <w:rPr>
          <w:b/>
          <w:szCs w:val="24"/>
        </w:rPr>
        <w:t>3</w:t>
      </w:r>
      <w:proofErr w:type="gramEnd"/>
      <w:r>
        <w:rPr>
          <w:b/>
          <w:szCs w:val="24"/>
        </w:rPr>
        <w:t>:</w:t>
      </w:r>
      <w:r w:rsidR="00761E54">
        <w:rPr>
          <w:b/>
          <w:szCs w:val="24"/>
        </w:rPr>
        <w:tab/>
      </w:r>
      <w:r w:rsidR="00761E54">
        <w:rPr>
          <w:b/>
          <w:szCs w:val="24"/>
        </w:rPr>
        <w:tab/>
      </w:r>
      <w:r w:rsidR="00086CCC">
        <w:rPr>
          <w:szCs w:val="24"/>
        </w:rPr>
        <w:t xml:space="preserve">What </w:t>
      </w:r>
      <w:r>
        <w:rPr>
          <w:szCs w:val="24"/>
        </w:rPr>
        <w:t>trends</w:t>
      </w:r>
      <w:r w:rsidR="00086CCC">
        <w:rPr>
          <w:szCs w:val="24"/>
        </w:rPr>
        <w:t xml:space="preserve"> are</w:t>
      </w:r>
      <w:r>
        <w:rPr>
          <w:szCs w:val="24"/>
        </w:rPr>
        <w:t xml:space="preserve"> affecting marketing communications?</w:t>
      </w:r>
    </w:p>
    <w:p w14:paraId="7275292D" w14:textId="77777777" w:rsidR="0072297E" w:rsidRDefault="0072297E" w:rsidP="0072297E">
      <w:pPr>
        <w:pStyle w:val="Heading4"/>
        <w:rPr>
          <w:u w:val="single"/>
        </w:rPr>
      </w:pPr>
    </w:p>
    <w:p w14:paraId="13B9AAE5" w14:textId="77777777" w:rsidR="0072297E" w:rsidRDefault="003657CA" w:rsidP="0072297E">
      <w:pPr>
        <w:pStyle w:val="Heading4"/>
        <w:rPr>
          <w:u w:val="single"/>
        </w:rPr>
      </w:pPr>
      <w:r>
        <w:rPr>
          <w:u w:val="single"/>
        </w:rPr>
        <w:t>Emerging Trends in</w:t>
      </w:r>
      <w:r w:rsidR="0072297E">
        <w:rPr>
          <w:u w:val="single"/>
        </w:rPr>
        <w:t xml:space="preserve"> Marketing Communications</w:t>
      </w:r>
    </w:p>
    <w:p w14:paraId="54DDDD4B" w14:textId="77777777" w:rsidR="0072297E" w:rsidRDefault="0072297E" w:rsidP="0072297E"/>
    <w:p w14:paraId="5E7F78BC" w14:textId="77777777" w:rsidR="0072297E" w:rsidRDefault="0072297E" w:rsidP="0072297E">
      <w:pPr>
        <w:pStyle w:val="CFINTRO"/>
        <w:keepLines w:val="0"/>
        <w:widowControl w:val="0"/>
        <w:spacing w:line="480" w:lineRule="auto"/>
        <w:ind w:firstLine="0"/>
        <w:jc w:val="left"/>
        <w:rPr>
          <w:rFonts w:ascii="Times New Roman" w:hAnsi="Times New Roman"/>
          <w:noProof w:val="0"/>
          <w:sz w:val="24"/>
          <w:lang w:val="en-US"/>
        </w:rPr>
      </w:pPr>
      <w:r>
        <w:rPr>
          <w:rFonts w:ascii="Times New Roman" w:hAnsi="Times New Roman"/>
          <w:noProof w:val="0"/>
          <w:sz w:val="24"/>
          <w:lang w:val="en-US"/>
        </w:rPr>
        <w:t>Figure 1.5</w:t>
      </w:r>
      <w:r w:rsidR="003657CA">
        <w:rPr>
          <w:rFonts w:ascii="Times New Roman" w:hAnsi="Times New Roman"/>
          <w:noProof w:val="0"/>
          <w:sz w:val="24"/>
          <w:lang w:val="en-US"/>
        </w:rPr>
        <w:tab/>
        <w:t>I</w:t>
      </w:r>
      <w:r>
        <w:rPr>
          <w:rFonts w:ascii="Times New Roman" w:hAnsi="Times New Roman"/>
          <w:noProof w:val="0"/>
          <w:sz w:val="24"/>
          <w:lang w:val="en-US"/>
        </w:rPr>
        <w:t>llustrates current trends affecting marketing communications</w:t>
      </w:r>
    </w:p>
    <w:p w14:paraId="09FA4E48" w14:textId="77777777" w:rsidR="00705A04" w:rsidRDefault="00705A04" w:rsidP="0072297E">
      <w:pPr>
        <w:pStyle w:val="H2"/>
        <w:keepNext w:val="0"/>
        <w:keepLines w:val="0"/>
        <w:widowControl w:val="0"/>
        <w:spacing w:before="0" w:after="0" w:line="480" w:lineRule="auto"/>
        <w:rPr>
          <w:rFonts w:ascii="Times New Roman" w:hAnsi="Times New Roman"/>
          <w:noProof w:val="0"/>
          <w:color w:val="auto"/>
          <w:sz w:val="24"/>
          <w:szCs w:val="24"/>
          <w:lang w:val="en-US"/>
        </w:rPr>
      </w:pPr>
    </w:p>
    <w:p w14:paraId="5B47B31D" w14:textId="77777777" w:rsidR="0072297E" w:rsidRPr="005D2E0C" w:rsidRDefault="0072297E" w:rsidP="0072297E">
      <w:pPr>
        <w:pStyle w:val="H2"/>
        <w:keepNext w:val="0"/>
        <w:keepLines w:val="0"/>
        <w:widowControl w:val="0"/>
        <w:spacing w:before="0" w:after="0" w:line="480" w:lineRule="auto"/>
        <w:rPr>
          <w:rFonts w:ascii="Times New Roman" w:hAnsi="Times New Roman"/>
          <w:b/>
          <w:noProof w:val="0"/>
          <w:color w:val="auto"/>
          <w:sz w:val="24"/>
          <w:szCs w:val="24"/>
          <w:lang w:val="en-US"/>
        </w:rPr>
      </w:pPr>
      <w:r w:rsidRPr="005D2E0C">
        <w:rPr>
          <w:rFonts w:ascii="Times New Roman" w:hAnsi="Times New Roman"/>
          <w:noProof w:val="0"/>
          <w:vanish/>
          <w:color w:val="auto"/>
          <w:sz w:val="24"/>
          <w:szCs w:val="24"/>
          <w:lang w:val="en-US"/>
        </w:rPr>
        <w:t>&lt;section id="ch01lev2sec7"&gt;&lt;title id="ch01lev2sec7.title"Adva</w:t>
      </w:r>
      <w:r w:rsidRPr="005D2E0C">
        <w:rPr>
          <w:rFonts w:ascii="Times New Roman" w:hAnsi="Times New Roman"/>
          <w:b/>
          <w:noProof w:val="0"/>
          <w:color w:val="auto"/>
          <w:sz w:val="24"/>
          <w:szCs w:val="24"/>
          <w:lang w:val="en-US"/>
        </w:rPr>
        <w:t>Emphasis on Accountability and Measurable Results</w:t>
      </w:r>
      <w:r w:rsidRPr="005D2E0C">
        <w:rPr>
          <w:rFonts w:ascii="Times New Roman" w:hAnsi="Times New Roman"/>
          <w:noProof w:val="0"/>
          <w:vanish/>
          <w:color w:val="auto"/>
          <w:sz w:val="24"/>
          <w:szCs w:val="24"/>
          <w:lang w:val="en-US"/>
        </w:rPr>
        <w:t>&lt;/title&gt;</w:t>
      </w:r>
    </w:p>
    <w:p w14:paraId="68AF522C" w14:textId="77777777" w:rsidR="0072297E" w:rsidRDefault="0072297E" w:rsidP="0072297E">
      <w:r>
        <w:t>Advertising agencies are expected to produce tangible outcomes. Promotional dollars must be spent carefully.</w:t>
      </w:r>
    </w:p>
    <w:p w14:paraId="28F05EBE" w14:textId="77777777" w:rsidR="0072297E" w:rsidRDefault="0072297E" w:rsidP="0072297E"/>
    <w:p w14:paraId="286F630F" w14:textId="66149316" w:rsidR="0072297E" w:rsidRDefault="0072297E" w:rsidP="0072297E">
      <w:r>
        <w:t xml:space="preserve">Many companies have </w:t>
      </w:r>
      <w:r w:rsidR="005D071B">
        <w:t xml:space="preserve">switched from </w:t>
      </w:r>
      <w:r>
        <w:t>30-second television spots</w:t>
      </w:r>
      <w:r w:rsidR="005D071B">
        <w:t xml:space="preserve"> to digital, social, and alternative communication messages. These </w:t>
      </w:r>
      <w:r w:rsidR="002275D6">
        <w:t>messages</w:t>
      </w:r>
      <w:r>
        <w:t xml:space="preserve"> </w:t>
      </w:r>
      <w:proofErr w:type="gramStart"/>
      <w:r>
        <w:t>are combined</w:t>
      </w:r>
      <w:proofErr w:type="gramEnd"/>
      <w:r>
        <w:t xml:space="preserve"> with special events where names, profiles, and addresses of prospective customers can be collected and tracked.</w:t>
      </w:r>
    </w:p>
    <w:p w14:paraId="54380D97" w14:textId="77777777" w:rsidR="0072297E" w:rsidRDefault="0072297E" w:rsidP="0072297E"/>
    <w:p w14:paraId="056E3D37" w14:textId="386BF218" w:rsidR="00086CCC" w:rsidRDefault="005D071B" w:rsidP="0072297E">
      <w:pPr>
        <w:rPr>
          <w:b/>
        </w:rPr>
      </w:pPr>
      <w:r>
        <w:rPr>
          <w:b/>
        </w:rPr>
        <w:t>Integration</w:t>
      </w:r>
      <w:r w:rsidR="00086CCC">
        <w:rPr>
          <w:b/>
        </w:rPr>
        <w:t xml:space="preserve"> of Digital Media</w:t>
      </w:r>
    </w:p>
    <w:p w14:paraId="712F14E9" w14:textId="77777777" w:rsidR="00086CCC" w:rsidRDefault="00086CCC" w:rsidP="0072297E">
      <w:pPr>
        <w:rPr>
          <w:b/>
        </w:rPr>
      </w:pPr>
    </w:p>
    <w:p w14:paraId="364215BF" w14:textId="77777777" w:rsidR="0033218C" w:rsidRDefault="0033218C" w:rsidP="0072297E">
      <w:r w:rsidRPr="00DA504B">
        <w:t>Smartphones</w:t>
      </w:r>
      <w:r>
        <w:t>, tablets,</w:t>
      </w:r>
      <w:r w:rsidRPr="00DA504B">
        <w:t xml:space="preserve"> and text-messaging systems have </w:t>
      </w:r>
      <w:r>
        <w:t>created a</w:t>
      </w:r>
      <w:r w:rsidRPr="00DA504B">
        <w:t xml:space="preserve"> new landscape and, in some cases, nearly a new language. </w:t>
      </w:r>
    </w:p>
    <w:p w14:paraId="204917D5" w14:textId="77777777" w:rsidR="0033218C" w:rsidRDefault="0033218C" w:rsidP="0072297E"/>
    <w:p w14:paraId="2F23F8E2" w14:textId="3E5B984C" w:rsidR="00086CCC" w:rsidRDefault="0033218C" w:rsidP="0072297E">
      <w:r>
        <w:t>These digital</w:t>
      </w:r>
      <w:r w:rsidRPr="00DA504B">
        <w:t xml:space="preserve"> </w:t>
      </w:r>
      <w:r w:rsidRPr="00D972EC">
        <w:t>marketing techniques seek to create experiences with a brand rather than mere purchases with little or no emotional attachment</w:t>
      </w:r>
      <w:r w:rsidR="005D071B">
        <w:t>. Companies using these techniques include</w:t>
      </w:r>
      <w:r w:rsidR="002275D6">
        <w:t xml:space="preserve"> the following</w:t>
      </w:r>
      <w:r w:rsidR="005D071B">
        <w:t>:</w:t>
      </w:r>
    </w:p>
    <w:p w14:paraId="0AC5ED80" w14:textId="77777777" w:rsidR="005D071B" w:rsidRDefault="005D071B" w:rsidP="0072297E"/>
    <w:p w14:paraId="069D275E" w14:textId="77777777" w:rsidR="005D071B" w:rsidRDefault="005D071B" w:rsidP="005D071B">
      <w:pPr>
        <w:pStyle w:val="ListParagraph"/>
        <w:numPr>
          <w:ilvl w:val="0"/>
          <w:numId w:val="40"/>
        </w:numPr>
      </w:pPr>
      <w:r>
        <w:t>Procter &amp; Gamble (P&amp;G)</w:t>
      </w:r>
    </w:p>
    <w:p w14:paraId="1F2440AF" w14:textId="77777777" w:rsidR="005D071B" w:rsidRDefault="005D071B" w:rsidP="005D071B">
      <w:pPr>
        <w:pStyle w:val="ListParagraph"/>
        <w:numPr>
          <w:ilvl w:val="0"/>
          <w:numId w:val="40"/>
        </w:numPr>
      </w:pPr>
      <w:r w:rsidRPr="00283C3E">
        <w:t>AT&amp;</w:t>
      </w:r>
      <w:r>
        <w:t>T</w:t>
      </w:r>
    </w:p>
    <w:p w14:paraId="58CF663E" w14:textId="77777777" w:rsidR="005D071B" w:rsidRDefault="005D071B" w:rsidP="005D071B">
      <w:pPr>
        <w:pStyle w:val="ListParagraph"/>
        <w:numPr>
          <w:ilvl w:val="0"/>
          <w:numId w:val="40"/>
        </w:numPr>
      </w:pPr>
      <w:r>
        <w:t>Johnson &amp; Johnson</w:t>
      </w:r>
    </w:p>
    <w:p w14:paraId="2AE26870" w14:textId="77777777" w:rsidR="005D071B" w:rsidRDefault="005D071B" w:rsidP="005D071B">
      <w:pPr>
        <w:pStyle w:val="ListParagraph"/>
        <w:numPr>
          <w:ilvl w:val="0"/>
          <w:numId w:val="40"/>
        </w:numPr>
      </w:pPr>
      <w:r w:rsidRPr="00283C3E">
        <w:t>Kraft Foods</w:t>
      </w:r>
    </w:p>
    <w:p w14:paraId="13BB4C51" w14:textId="4ACD5A0B" w:rsidR="005D071B" w:rsidRPr="005D071B" w:rsidRDefault="005D071B" w:rsidP="005D071B">
      <w:pPr>
        <w:pStyle w:val="ListParagraph"/>
        <w:numPr>
          <w:ilvl w:val="0"/>
          <w:numId w:val="40"/>
        </w:numPr>
        <w:rPr>
          <w:b/>
        </w:rPr>
      </w:pPr>
      <w:r w:rsidRPr="00283C3E">
        <w:t>Toyota</w:t>
      </w:r>
    </w:p>
    <w:p w14:paraId="120FB9EA" w14:textId="77777777" w:rsidR="0033218C" w:rsidRDefault="0033218C" w:rsidP="0072297E"/>
    <w:p w14:paraId="65B5223D" w14:textId="0302121E" w:rsidR="0033218C" w:rsidRDefault="005D4FDC" w:rsidP="0033218C">
      <w:r>
        <w:t>When P&amp;G introduced its Star Wars limited</w:t>
      </w:r>
      <w:r w:rsidR="002275D6">
        <w:t xml:space="preserve"> </w:t>
      </w:r>
      <w:r>
        <w:t xml:space="preserve">edition </w:t>
      </w:r>
      <w:proofErr w:type="spellStart"/>
      <w:r>
        <w:t>CoverGirl</w:t>
      </w:r>
      <w:proofErr w:type="spellEnd"/>
      <w:r w:rsidR="002275D6">
        <w:t xml:space="preserve"> products</w:t>
      </w:r>
      <w:r>
        <w:t xml:space="preserve">, the company utilized Snapchat and geo-targeted advertising to drive in-store sales. </w:t>
      </w:r>
    </w:p>
    <w:p w14:paraId="55121995" w14:textId="77777777" w:rsidR="005D4FDC" w:rsidRDefault="005D4FDC" w:rsidP="0033218C"/>
    <w:p w14:paraId="70EF77B1" w14:textId="77777777" w:rsidR="0033218C" w:rsidRPr="0033218C" w:rsidRDefault="0033218C" w:rsidP="0033218C">
      <w:pPr>
        <w:pStyle w:val="H2"/>
        <w:spacing w:line="240" w:lineRule="auto"/>
        <w:contextualSpacing/>
        <w:rPr>
          <w:b/>
          <w:bCs/>
          <w:color w:val="auto"/>
          <w:szCs w:val="24"/>
        </w:rPr>
      </w:pPr>
      <w:r w:rsidRPr="0033218C">
        <w:rPr>
          <w:b/>
          <w:bCs/>
          <w:color w:val="auto"/>
          <w:szCs w:val="24"/>
        </w:rPr>
        <w:t>Integration of Media Platforms</w:t>
      </w:r>
    </w:p>
    <w:p w14:paraId="2DCFC15B" w14:textId="77777777" w:rsidR="0033218C" w:rsidRP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163983DF"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3218C">
        <w:rPr>
          <w:rFonts w:ascii="Times New Roman" w:hAnsi="Times New Roman"/>
          <w:noProof w:val="0"/>
          <w:color w:val="auto"/>
          <w:sz w:val="24"/>
          <w:szCs w:val="24"/>
          <w:lang w:val="en-US"/>
        </w:rPr>
        <w:t xml:space="preserve">Today’s consumers spend an average of 5 hours and 16 minutes in front of </w:t>
      </w:r>
      <w:r w:rsidR="00F815B7">
        <w:rPr>
          <w:rFonts w:ascii="Times New Roman" w:hAnsi="Times New Roman"/>
          <w:noProof w:val="0"/>
          <w:color w:val="auto"/>
          <w:sz w:val="24"/>
          <w:szCs w:val="24"/>
          <w:lang w:val="en-US"/>
        </w:rPr>
        <w:t>screens other than television.</w:t>
      </w:r>
      <w:r w:rsidRPr="0033218C">
        <w:rPr>
          <w:rFonts w:ascii="Times New Roman" w:hAnsi="Times New Roman"/>
          <w:noProof w:val="0"/>
          <w:color w:val="auto"/>
          <w:sz w:val="24"/>
          <w:szCs w:val="24"/>
          <w:lang w:val="en-US"/>
        </w:rPr>
        <w:t xml:space="preserve"> </w:t>
      </w:r>
    </w:p>
    <w:p w14:paraId="3784C440"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7B69949A"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3218C">
        <w:rPr>
          <w:rFonts w:ascii="Times New Roman" w:hAnsi="Times New Roman"/>
          <w:noProof w:val="0"/>
          <w:color w:val="auto"/>
          <w:sz w:val="24"/>
          <w:szCs w:val="24"/>
          <w:lang w:val="en-US"/>
        </w:rPr>
        <w:t xml:space="preserve">When combined with television (which consumers watch for an additional 4 hours and 31 minutes per day), the total becomes more than 10 hours per day examining some </w:t>
      </w:r>
      <w:r>
        <w:rPr>
          <w:rFonts w:ascii="Times New Roman" w:hAnsi="Times New Roman"/>
          <w:noProof w:val="0"/>
          <w:color w:val="auto"/>
          <w:sz w:val="24"/>
          <w:szCs w:val="24"/>
          <w:lang w:val="en-US"/>
        </w:rPr>
        <w:t>kind of screen.</w:t>
      </w:r>
    </w:p>
    <w:p w14:paraId="1C76D17B"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154F2724"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657CA">
        <w:rPr>
          <w:rFonts w:ascii="Times New Roman" w:hAnsi="Times New Roman"/>
          <w:noProof w:val="0"/>
          <w:color w:val="auto"/>
          <w:sz w:val="24"/>
          <w:szCs w:val="24"/>
          <w:lang w:val="en-US"/>
        </w:rPr>
        <w:t>Figure 1</w:t>
      </w:r>
      <w:r w:rsidR="003657CA" w:rsidRPr="003657CA">
        <w:rPr>
          <w:rFonts w:ascii="Times New Roman" w:hAnsi="Times New Roman"/>
          <w:noProof w:val="0"/>
          <w:color w:val="auto"/>
          <w:sz w:val="24"/>
          <w:szCs w:val="24"/>
          <w:lang w:val="en-US"/>
        </w:rPr>
        <w:t>.</w:t>
      </w:r>
      <w:r w:rsidRPr="003657CA">
        <w:rPr>
          <w:rFonts w:ascii="Times New Roman" w:hAnsi="Times New Roman"/>
          <w:noProof w:val="0"/>
          <w:color w:val="auto"/>
          <w:sz w:val="24"/>
          <w:szCs w:val="24"/>
          <w:lang w:val="en-US"/>
        </w:rPr>
        <w:t>6</w:t>
      </w:r>
      <w:r w:rsidRPr="003657CA">
        <w:rPr>
          <w:rFonts w:ascii="Times New Roman" w:hAnsi="Times New Roman"/>
          <w:noProof w:val="0"/>
          <w:color w:val="auto"/>
          <w:sz w:val="24"/>
          <w:szCs w:val="24"/>
          <w:lang w:val="en-US"/>
        </w:rPr>
        <w:tab/>
        <w:t>Four ways consumers interact across multiple media format</w:t>
      </w:r>
      <w:r w:rsidR="003657CA" w:rsidRPr="003657CA">
        <w:rPr>
          <w:rFonts w:ascii="Times New Roman" w:hAnsi="Times New Roman"/>
          <w:noProof w:val="0"/>
          <w:color w:val="auto"/>
          <w:sz w:val="24"/>
          <w:szCs w:val="24"/>
          <w:lang w:val="en-US"/>
        </w:rPr>
        <w:t>s</w:t>
      </w:r>
      <w:r w:rsidRPr="003657CA">
        <w:rPr>
          <w:rFonts w:ascii="Times New Roman" w:hAnsi="Times New Roman"/>
          <w:noProof w:val="0"/>
          <w:color w:val="auto"/>
          <w:sz w:val="24"/>
          <w:szCs w:val="24"/>
          <w:lang w:val="en-US"/>
        </w:rPr>
        <w:t>:</w:t>
      </w:r>
    </w:p>
    <w:p w14:paraId="4FEE0B6A" w14:textId="77777777" w:rsidR="00703FDD" w:rsidRPr="003657CA" w:rsidRDefault="00703FDD"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63B41613" w14:textId="77777777"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lastRenderedPageBreak/>
        <w:t>Content grazing</w:t>
      </w:r>
      <w:r w:rsidRPr="003657CA">
        <w:rPr>
          <w:rFonts w:ascii="Times New Roman" w:hAnsi="Times New Roman"/>
          <w:b/>
          <w:color w:val="auto"/>
          <w:sz w:val="24"/>
          <w:szCs w:val="24"/>
        </w:rPr>
        <w:t xml:space="preserve"> </w:t>
      </w:r>
      <w:r w:rsidRPr="003657CA">
        <w:rPr>
          <w:rFonts w:ascii="Times New Roman" w:hAnsi="Times New Roman"/>
          <w:color w:val="auto"/>
          <w:sz w:val="24"/>
          <w:szCs w:val="24"/>
        </w:rPr>
        <w:t>involves looking at two or more screens simultaneously to access unrelated content, such as watching TV and texting a friend at the same time.</w:t>
      </w:r>
    </w:p>
    <w:p w14:paraId="0EBFD04A" w14:textId="77777777" w:rsidR="0033218C" w:rsidRPr="003657CA" w:rsidRDefault="0033218C" w:rsidP="00703FDD">
      <w:pPr>
        <w:pStyle w:val="H2"/>
        <w:keepNext w:val="0"/>
        <w:spacing w:line="240" w:lineRule="auto"/>
        <w:contextualSpacing/>
        <w:rPr>
          <w:rFonts w:ascii="Times New Roman" w:hAnsi="Times New Roman"/>
          <w:i/>
          <w:color w:val="auto"/>
          <w:sz w:val="24"/>
          <w:szCs w:val="24"/>
        </w:rPr>
      </w:pPr>
    </w:p>
    <w:p w14:paraId="6FA6643F" w14:textId="4FB6404A"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Investigative spider-webbing</w:t>
      </w:r>
      <w:r w:rsidRPr="003657CA">
        <w:rPr>
          <w:rFonts w:ascii="Times New Roman" w:hAnsi="Times New Roman"/>
          <w:color w:val="auto"/>
          <w:sz w:val="24"/>
          <w:szCs w:val="24"/>
        </w:rPr>
        <w:t xml:space="preserve"> occurs when consumers pursue or investigate specific content across multiple platforms, such as watching a football game and accessing stats for various players on </w:t>
      </w:r>
      <w:r w:rsidR="00703FDD">
        <w:rPr>
          <w:rFonts w:ascii="Times New Roman" w:hAnsi="Times New Roman"/>
          <w:color w:val="auto"/>
          <w:sz w:val="24"/>
          <w:szCs w:val="24"/>
        </w:rPr>
        <w:t>a</w:t>
      </w:r>
      <w:r w:rsidR="00703FDD" w:rsidRPr="003657CA">
        <w:rPr>
          <w:rFonts w:ascii="Times New Roman" w:hAnsi="Times New Roman"/>
          <w:color w:val="auto"/>
          <w:sz w:val="24"/>
          <w:szCs w:val="24"/>
        </w:rPr>
        <w:t xml:space="preserve"> </w:t>
      </w:r>
      <w:r w:rsidRPr="003657CA">
        <w:rPr>
          <w:rFonts w:ascii="Times New Roman" w:hAnsi="Times New Roman"/>
          <w:color w:val="auto"/>
          <w:sz w:val="24"/>
          <w:szCs w:val="24"/>
        </w:rPr>
        <w:t xml:space="preserve">PC or mobile phone. </w:t>
      </w:r>
    </w:p>
    <w:p w14:paraId="5D60BC05" w14:textId="77777777" w:rsidR="0033218C" w:rsidRPr="003657CA" w:rsidRDefault="0033218C" w:rsidP="00703FDD">
      <w:pPr>
        <w:pStyle w:val="H2"/>
        <w:keepNext w:val="0"/>
        <w:spacing w:line="240" w:lineRule="auto"/>
        <w:contextualSpacing/>
        <w:rPr>
          <w:rFonts w:ascii="Times New Roman" w:hAnsi="Times New Roman"/>
          <w:color w:val="auto"/>
          <w:sz w:val="24"/>
          <w:szCs w:val="24"/>
        </w:rPr>
      </w:pPr>
    </w:p>
    <w:p w14:paraId="631A04D3" w14:textId="77777777"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Quantam journey</w:t>
      </w:r>
      <w:r w:rsidRPr="003657CA">
        <w:rPr>
          <w:rFonts w:ascii="Times New Roman" w:hAnsi="Times New Roman"/>
          <w:color w:val="auto"/>
          <w:sz w:val="24"/>
          <w:szCs w:val="24"/>
        </w:rPr>
        <w:t xml:space="preserve"> focuses on completing a specific task, such as when a consumer looks for a Chinese restaurant using a PC to locate one in the area, then obtains consumer reviews of the units close by on a smartphone, and finally employs a map app to locate the restaurant or to place an order. </w:t>
      </w:r>
    </w:p>
    <w:p w14:paraId="7837F9E7" w14:textId="77777777" w:rsidR="0033218C" w:rsidRPr="003657CA" w:rsidRDefault="0033218C" w:rsidP="00703FDD">
      <w:pPr>
        <w:pStyle w:val="H2"/>
        <w:keepNext w:val="0"/>
        <w:spacing w:line="240" w:lineRule="auto"/>
        <w:contextualSpacing/>
        <w:rPr>
          <w:rFonts w:ascii="Times New Roman" w:hAnsi="Times New Roman"/>
          <w:color w:val="auto"/>
          <w:sz w:val="24"/>
          <w:szCs w:val="24"/>
        </w:rPr>
      </w:pPr>
    </w:p>
    <w:p w14:paraId="167AF84C" w14:textId="1DCD3F08"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Social spider-webbing</w:t>
      </w:r>
      <w:r w:rsidRPr="003657CA">
        <w:rPr>
          <w:rFonts w:ascii="Times New Roman" w:hAnsi="Times New Roman"/>
          <w:color w:val="auto"/>
          <w:sz w:val="24"/>
          <w:szCs w:val="24"/>
        </w:rPr>
        <w:t xml:space="preserve"> occurs when consumers share content or information across </w:t>
      </w:r>
      <w:r w:rsidR="003657CA" w:rsidRPr="003657CA">
        <w:rPr>
          <w:rFonts w:ascii="Times New Roman" w:hAnsi="Times New Roman"/>
          <w:color w:val="auto"/>
          <w:sz w:val="24"/>
          <w:szCs w:val="24"/>
        </w:rPr>
        <w:t>multiple devices, such as by p</w:t>
      </w:r>
      <w:r w:rsidRPr="003657CA">
        <w:rPr>
          <w:rFonts w:ascii="Times New Roman" w:hAnsi="Times New Roman"/>
          <w:color w:val="auto"/>
          <w:sz w:val="24"/>
          <w:szCs w:val="24"/>
        </w:rPr>
        <w:t>osting pictures on Facebook from a laptop then texting friends to go check out</w:t>
      </w:r>
      <w:r w:rsidR="00703FDD">
        <w:rPr>
          <w:rFonts w:ascii="Times New Roman" w:hAnsi="Times New Roman"/>
          <w:color w:val="auto"/>
          <w:sz w:val="24"/>
          <w:szCs w:val="24"/>
        </w:rPr>
        <w:t xml:space="preserve"> the posts</w:t>
      </w:r>
      <w:r w:rsidR="003657CA" w:rsidRPr="003657CA">
        <w:rPr>
          <w:rFonts w:ascii="Times New Roman" w:hAnsi="Times New Roman"/>
          <w:color w:val="auto"/>
          <w:sz w:val="24"/>
          <w:szCs w:val="24"/>
        </w:rPr>
        <w:t>.</w:t>
      </w:r>
    </w:p>
    <w:p w14:paraId="06944C50" w14:textId="77777777" w:rsidR="0053468C" w:rsidRDefault="0053468C" w:rsidP="005D2E0C">
      <w:pPr>
        <w:pStyle w:val="H2"/>
        <w:keepNext w:val="0"/>
        <w:keepLines w:val="0"/>
        <w:widowControl w:val="0"/>
        <w:spacing w:before="0" w:after="0" w:line="240" w:lineRule="auto"/>
        <w:rPr>
          <w:rFonts w:ascii="Times New Roman" w:hAnsi="Times New Roman"/>
          <w:noProof w:val="0"/>
          <w:sz w:val="24"/>
          <w:szCs w:val="24"/>
          <w:lang w:val="en-US"/>
        </w:rPr>
      </w:pPr>
      <w:r w:rsidRPr="005D2E0C">
        <w:rPr>
          <w:rFonts w:ascii="Times New Roman" w:hAnsi="Times New Roman"/>
          <w:noProof w:val="0"/>
          <w:vanish/>
          <w:color w:val="auto"/>
          <w:sz w:val="24"/>
          <w:szCs w:val="24"/>
          <w:lang w:val="en-US"/>
        </w:rPr>
        <w:t>&lt;/title&gt;</w:t>
      </w:r>
      <w:r w:rsidRPr="005D2E0C">
        <w:rPr>
          <w:rFonts w:ascii="Times New Roman" w:hAnsi="Times New Roman"/>
          <w:noProof w:val="0"/>
          <w:vanish/>
          <w:sz w:val="24"/>
          <w:szCs w:val="24"/>
          <w:lang w:val="en-US"/>
        </w:rPr>
        <w:t>&lt;</w:t>
      </w:r>
    </w:p>
    <w:p w14:paraId="02403E3B" w14:textId="77777777" w:rsidR="003657CA" w:rsidRDefault="003657CA" w:rsidP="003657CA">
      <w:pPr>
        <w:pStyle w:val="Heading4"/>
      </w:pPr>
      <w:r>
        <w:t>Changes in Channel Power</w:t>
      </w:r>
    </w:p>
    <w:p w14:paraId="75A01481" w14:textId="77777777" w:rsidR="003657CA" w:rsidRDefault="003657CA" w:rsidP="003657CA">
      <w:pPr>
        <w:tabs>
          <w:tab w:val="left" w:pos="-720"/>
        </w:tabs>
        <w:suppressAutoHyphens/>
        <w:spacing w:line="240" w:lineRule="atLeast"/>
        <w:jc w:val="both"/>
        <w:rPr>
          <w:spacing w:val="-3"/>
        </w:rPr>
      </w:pPr>
    </w:p>
    <w:p w14:paraId="193F861D" w14:textId="77777777" w:rsidR="003657CA" w:rsidRDefault="003657CA" w:rsidP="003657CA">
      <w:pPr>
        <w:tabs>
          <w:tab w:val="left" w:pos="-720"/>
        </w:tabs>
        <w:suppressAutoHyphens/>
        <w:spacing w:line="240" w:lineRule="atLeast"/>
        <w:jc w:val="both"/>
        <w:rPr>
          <w:spacing w:val="-3"/>
        </w:rPr>
      </w:pPr>
      <w:r w:rsidRPr="00DA504B">
        <w:t xml:space="preserve">Retailers seek to maintain channel power by controlling shelf space and purchase data </w:t>
      </w:r>
      <w:r>
        <w:t>that</w:t>
      </w:r>
      <w:r w:rsidRPr="00DA504B">
        <w:t xml:space="preserve"> allows them to determine which products and brands are placed on store shelves.</w:t>
      </w:r>
    </w:p>
    <w:p w14:paraId="3508CAA5" w14:textId="77777777" w:rsidR="003657CA" w:rsidRDefault="003657CA" w:rsidP="003657CA">
      <w:pPr>
        <w:tabs>
          <w:tab w:val="left" w:pos="-720"/>
        </w:tabs>
        <w:suppressAutoHyphens/>
        <w:spacing w:line="240" w:lineRule="atLeast"/>
        <w:jc w:val="both"/>
        <w:rPr>
          <w:spacing w:val="-3"/>
        </w:rPr>
      </w:pPr>
    </w:p>
    <w:p w14:paraId="218C1A6A" w14:textId="1EB34BCE" w:rsidR="005D4FDC" w:rsidRDefault="00703FDD" w:rsidP="003657CA">
      <w:pPr>
        <w:tabs>
          <w:tab w:val="left" w:pos="-720"/>
        </w:tabs>
        <w:suppressAutoHyphens/>
        <w:spacing w:line="240" w:lineRule="atLeast"/>
        <w:jc w:val="both"/>
      </w:pPr>
      <w:r>
        <w:t>Fifty-seven percent</w:t>
      </w:r>
      <w:r w:rsidR="005D4FDC">
        <w:t xml:space="preserve"> </w:t>
      </w:r>
      <w:r w:rsidR="005D4FDC" w:rsidRPr="00283C3E">
        <w:t>of consumers say they will not buy a particular brand after just</w:t>
      </w:r>
      <w:r w:rsidR="005D4FDC">
        <w:t xml:space="preserve"> one negative experience</w:t>
      </w:r>
      <w:r>
        <w:t>,</w:t>
      </w:r>
      <w:r w:rsidR="005D4FDC">
        <w:t xml:space="preserve"> and 40</w:t>
      </w:r>
      <w:r>
        <w:t xml:space="preserve"> percent</w:t>
      </w:r>
      <w:r w:rsidRPr="00283C3E">
        <w:t xml:space="preserve"> </w:t>
      </w:r>
      <w:r w:rsidR="005D4FDC" w:rsidRPr="00283C3E">
        <w:t>are likely to tell others not to purchase that bran</w:t>
      </w:r>
      <w:r w:rsidR="005D4FDC">
        <w:t>d.</w:t>
      </w:r>
    </w:p>
    <w:p w14:paraId="6240998C" w14:textId="77777777" w:rsidR="005D4FDC" w:rsidRDefault="005D4FDC" w:rsidP="003657CA">
      <w:pPr>
        <w:tabs>
          <w:tab w:val="left" w:pos="-720"/>
        </w:tabs>
        <w:suppressAutoHyphens/>
        <w:spacing w:line="240" w:lineRule="atLeast"/>
        <w:jc w:val="both"/>
        <w:rPr>
          <w:spacing w:val="-3"/>
        </w:rPr>
      </w:pPr>
    </w:p>
    <w:p w14:paraId="49108E25" w14:textId="77777777" w:rsidR="005D4FDC" w:rsidRDefault="005D4FDC" w:rsidP="003657CA">
      <w:pPr>
        <w:tabs>
          <w:tab w:val="left" w:pos="-720"/>
        </w:tabs>
        <w:suppressAutoHyphens/>
        <w:spacing w:line="240" w:lineRule="atLeast"/>
        <w:jc w:val="both"/>
        <w:rPr>
          <w:spacing w:val="-3"/>
        </w:rPr>
      </w:pPr>
      <w:r>
        <w:rPr>
          <w:spacing w:val="-3"/>
        </w:rPr>
        <w:t>Consequently, t</w:t>
      </w:r>
      <w:r w:rsidR="003657CA">
        <w:rPr>
          <w:spacing w:val="-3"/>
        </w:rPr>
        <w:t xml:space="preserve">he internet and information technology have shifted more power to the consumer. </w:t>
      </w:r>
    </w:p>
    <w:p w14:paraId="38A62411" w14:textId="11A886BB" w:rsidR="003657CA" w:rsidRDefault="005D4FDC" w:rsidP="003657CA">
      <w:pPr>
        <w:pStyle w:val="H2"/>
        <w:spacing w:line="240" w:lineRule="auto"/>
        <w:rPr>
          <w:rFonts w:ascii="Times New Roman" w:hAnsi="Times New Roman"/>
          <w:color w:val="auto"/>
          <w:sz w:val="24"/>
          <w:szCs w:val="24"/>
        </w:rPr>
      </w:pPr>
      <w:r>
        <w:rPr>
          <w:rFonts w:ascii="Times New Roman" w:hAnsi="Times New Roman"/>
          <w:color w:val="auto"/>
          <w:sz w:val="24"/>
          <w:szCs w:val="24"/>
        </w:rPr>
        <w:t>U</w:t>
      </w:r>
      <w:r w:rsidR="003657CA" w:rsidRPr="003657CA">
        <w:rPr>
          <w:rFonts w:ascii="Times New Roman" w:hAnsi="Times New Roman"/>
          <w:color w:val="auto"/>
          <w:sz w:val="24"/>
          <w:szCs w:val="24"/>
        </w:rPr>
        <w:t>nderstanding shifts in channel power has become essential. Marketers cannot rely solely on mass media advertising. They must incorporate social media and engage consumers with their brands.</w:t>
      </w:r>
    </w:p>
    <w:p w14:paraId="4316B60D" w14:textId="10EC01DF" w:rsidR="005D4FDC" w:rsidRPr="003657CA" w:rsidRDefault="005D4FDC" w:rsidP="003657CA">
      <w:pPr>
        <w:pStyle w:val="H2"/>
        <w:spacing w:line="240" w:lineRule="auto"/>
        <w:rPr>
          <w:rFonts w:ascii="Times New Roman" w:hAnsi="Times New Roman"/>
          <w:color w:val="auto"/>
          <w:sz w:val="24"/>
          <w:szCs w:val="24"/>
        </w:rPr>
      </w:pPr>
      <w:r w:rsidRPr="00283C3E">
        <w:rPr>
          <w:rFonts w:ascii="Times New Roman" w:hAnsi="Times New Roman"/>
          <w:color w:val="auto"/>
          <w:sz w:val="24"/>
        </w:rPr>
        <w:t>The same principles apply to business-to-business purchasing activities.</w:t>
      </w:r>
    </w:p>
    <w:p w14:paraId="58C26303" w14:textId="77777777" w:rsidR="003657CA" w:rsidRDefault="003657CA" w:rsidP="005D2E0C">
      <w:pPr>
        <w:pStyle w:val="H2"/>
        <w:keepNext w:val="0"/>
        <w:keepLines w:val="0"/>
        <w:widowControl w:val="0"/>
        <w:spacing w:before="0" w:after="0" w:line="240" w:lineRule="auto"/>
        <w:rPr>
          <w:rFonts w:ascii="Times New Roman" w:hAnsi="Times New Roman"/>
          <w:noProof w:val="0"/>
          <w:color w:val="auto"/>
          <w:sz w:val="24"/>
          <w:szCs w:val="24"/>
          <w:lang w:val="en-US"/>
        </w:rPr>
      </w:pPr>
    </w:p>
    <w:p w14:paraId="345D504B" w14:textId="77777777" w:rsidR="003657CA" w:rsidRDefault="003657CA" w:rsidP="003657CA">
      <w:pPr>
        <w:pStyle w:val="Heading4"/>
      </w:pPr>
      <w:r>
        <w:t>Increases in Global Competition</w:t>
      </w:r>
    </w:p>
    <w:p w14:paraId="7ADE1DCA" w14:textId="77777777" w:rsidR="003657CA" w:rsidRDefault="003657CA" w:rsidP="003657CA">
      <w:pPr>
        <w:tabs>
          <w:tab w:val="left" w:pos="-720"/>
        </w:tabs>
        <w:suppressAutoHyphens/>
        <w:spacing w:line="240" w:lineRule="atLeast"/>
        <w:jc w:val="both"/>
        <w:rPr>
          <w:spacing w:val="-3"/>
        </w:rPr>
      </w:pPr>
    </w:p>
    <w:p w14:paraId="3629D8B4" w14:textId="77777777" w:rsidR="003657CA" w:rsidRDefault="003657CA" w:rsidP="003657CA">
      <w:pPr>
        <w:tabs>
          <w:tab w:val="left" w:pos="-720"/>
        </w:tabs>
        <w:suppressAutoHyphens/>
        <w:spacing w:line="240" w:lineRule="atLeast"/>
        <w:jc w:val="both"/>
        <w:rPr>
          <w:spacing w:val="-3"/>
        </w:rPr>
      </w:pPr>
      <w:r>
        <w:rPr>
          <w:spacing w:val="-3"/>
        </w:rPr>
        <w:t>Consumers can purchase goods and services from anyplace in the world. Competition no longer comes from the firm just down the street—it can also come from a firm 10,000 miles away.</w:t>
      </w:r>
    </w:p>
    <w:p w14:paraId="7E6B30DA" w14:textId="77777777" w:rsidR="003657CA" w:rsidRDefault="003657CA" w:rsidP="003657CA">
      <w:pPr>
        <w:tabs>
          <w:tab w:val="left" w:pos="-720"/>
        </w:tabs>
        <w:suppressAutoHyphens/>
        <w:spacing w:line="240" w:lineRule="atLeast"/>
        <w:jc w:val="both"/>
        <w:rPr>
          <w:spacing w:val="-3"/>
        </w:rPr>
      </w:pPr>
    </w:p>
    <w:p w14:paraId="713E15A0" w14:textId="77777777" w:rsidR="003657CA" w:rsidRDefault="003657CA" w:rsidP="003657CA">
      <w:pPr>
        <w:tabs>
          <w:tab w:val="left" w:pos="-720"/>
        </w:tabs>
        <w:suppressAutoHyphens/>
        <w:spacing w:line="240" w:lineRule="atLeast"/>
        <w:jc w:val="both"/>
        <w:rPr>
          <w:spacing w:val="-3"/>
        </w:rPr>
      </w:pPr>
      <w:r>
        <w:rPr>
          <w:spacing w:val="-3"/>
        </w:rPr>
        <w:t>This shift affects manufacturers, retailers, and intermediaries. Customers want both value and price. Quality relationships between members of the marketing channel help to acquire and keep customers.</w:t>
      </w:r>
    </w:p>
    <w:p w14:paraId="2627FD6D" w14:textId="77777777" w:rsidR="00E61E75" w:rsidRDefault="00E61E75" w:rsidP="00E61E75"/>
    <w:p w14:paraId="673217FC" w14:textId="77777777" w:rsidR="00E61E75" w:rsidRPr="00E61E75" w:rsidRDefault="00E61E75" w:rsidP="00E61E75"/>
    <w:p w14:paraId="5DC44432" w14:textId="1D677CB5" w:rsidR="003657CA" w:rsidRDefault="003657CA" w:rsidP="003657CA">
      <w:pPr>
        <w:pStyle w:val="Heading4"/>
      </w:pPr>
      <w:r>
        <w:t>Increase</w:t>
      </w:r>
      <w:r w:rsidR="00E61E75">
        <w:t>s</w:t>
      </w:r>
      <w:r>
        <w:t xml:space="preserve"> in Brand Parity</w:t>
      </w:r>
    </w:p>
    <w:p w14:paraId="4D7908B5" w14:textId="77777777" w:rsidR="003657CA" w:rsidRDefault="003657CA" w:rsidP="003657CA">
      <w:pPr>
        <w:tabs>
          <w:tab w:val="left" w:pos="-720"/>
        </w:tabs>
        <w:suppressAutoHyphens/>
        <w:spacing w:line="240" w:lineRule="atLeast"/>
        <w:jc w:val="both"/>
        <w:rPr>
          <w:spacing w:val="-3"/>
        </w:rPr>
      </w:pPr>
    </w:p>
    <w:p w14:paraId="374FD9BA" w14:textId="77777777" w:rsidR="003657CA" w:rsidRDefault="003657CA" w:rsidP="003657CA">
      <w:pPr>
        <w:tabs>
          <w:tab w:val="left" w:pos="-720"/>
        </w:tabs>
        <w:suppressAutoHyphens/>
        <w:spacing w:line="240" w:lineRule="atLeast"/>
        <w:jc w:val="both"/>
        <w:rPr>
          <w:spacing w:val="-3"/>
        </w:rPr>
      </w:pPr>
      <w:r>
        <w:rPr>
          <w:spacing w:val="-3"/>
        </w:rPr>
        <w:lastRenderedPageBreak/>
        <w:t xml:space="preserve">Many products have nearly identical benefits. </w:t>
      </w:r>
      <w:r>
        <w:t xml:space="preserve">When consumers believe that most brands provide the same set of attributes, the result is </w:t>
      </w:r>
      <w:r w:rsidRPr="00F83B7D">
        <w:rPr>
          <w:i/>
          <w:vanish/>
          <w:szCs w:val="24"/>
        </w:rPr>
        <w:t>&lt;keyterm id="ch01term12" role="strong" preference="0"&gt;</w:t>
      </w:r>
      <w:r w:rsidRPr="00F83B7D">
        <w:rPr>
          <w:rStyle w:val="KT"/>
          <w:rFonts w:ascii="Times New Roman" w:hAnsi="Times New Roman"/>
          <w:i/>
          <w:sz w:val="24"/>
          <w:szCs w:val="24"/>
        </w:rPr>
        <w:t>brand parity</w:t>
      </w:r>
      <w:r w:rsidRPr="00F83B7D">
        <w:rPr>
          <w:rStyle w:val="KT"/>
          <w:rFonts w:ascii="Times New Roman" w:hAnsi="Times New Roman"/>
          <w:i/>
          <w:vanish/>
          <w:sz w:val="24"/>
          <w:szCs w:val="24"/>
        </w:rPr>
        <w:t>&lt;/keyterm&gt;</w:t>
      </w:r>
      <w:r w:rsidRPr="00F83B7D">
        <w:rPr>
          <w:i/>
          <w:szCs w:val="24"/>
        </w:rPr>
        <w:t>.</w:t>
      </w:r>
      <w:r>
        <w:t xml:space="preserve"> T</w:t>
      </w:r>
      <w:r>
        <w:rPr>
          <w:spacing w:val="-3"/>
        </w:rPr>
        <w:t>his means shoppers will purchase from a group of accepted brands rather than one specific brand.</w:t>
      </w:r>
    </w:p>
    <w:p w14:paraId="0D608379" w14:textId="77777777" w:rsidR="003657CA" w:rsidRDefault="003657CA" w:rsidP="003657CA">
      <w:pPr>
        <w:tabs>
          <w:tab w:val="left" w:pos="-720"/>
        </w:tabs>
        <w:suppressAutoHyphens/>
        <w:spacing w:line="240" w:lineRule="atLeast"/>
        <w:jc w:val="both"/>
        <w:rPr>
          <w:spacing w:val="-3"/>
        </w:rPr>
      </w:pPr>
    </w:p>
    <w:p w14:paraId="4AA076B3" w14:textId="77777777" w:rsidR="003657CA" w:rsidRDefault="003657CA" w:rsidP="003657CA">
      <w:pPr>
        <w:tabs>
          <w:tab w:val="left" w:pos="-720"/>
        </w:tabs>
        <w:suppressAutoHyphens/>
        <w:spacing w:line="240" w:lineRule="atLeast"/>
        <w:jc w:val="both"/>
        <w:rPr>
          <w:spacing w:val="-3"/>
        </w:rPr>
      </w:pPr>
      <w:r>
        <w:rPr>
          <w:spacing w:val="-3"/>
        </w:rPr>
        <w:t>Marketers must generate messages in a voice that expresses a clear difference.</w:t>
      </w:r>
    </w:p>
    <w:p w14:paraId="08F67E48" w14:textId="77777777" w:rsidR="003657CA" w:rsidRDefault="003657CA" w:rsidP="003657CA">
      <w:pPr>
        <w:tabs>
          <w:tab w:val="left" w:pos="-720"/>
        </w:tabs>
        <w:suppressAutoHyphens/>
        <w:spacing w:line="240" w:lineRule="atLeast"/>
        <w:jc w:val="both"/>
        <w:rPr>
          <w:spacing w:val="-3"/>
        </w:rPr>
      </w:pPr>
    </w:p>
    <w:p w14:paraId="73574E0B" w14:textId="77777777" w:rsidR="003657CA" w:rsidRDefault="003657CA" w:rsidP="00761E54">
      <w:pPr>
        <w:widowControl/>
        <w:tabs>
          <w:tab w:val="left" w:pos="-720"/>
        </w:tabs>
        <w:suppressAutoHyphens/>
        <w:spacing w:line="240" w:lineRule="atLeast"/>
        <w:jc w:val="both"/>
        <w:rPr>
          <w:spacing w:val="-3"/>
        </w:rPr>
      </w:pPr>
      <w:r>
        <w:rPr>
          <w:spacing w:val="-3"/>
        </w:rPr>
        <w:t>They must build some type of perceived brand superiority for the company and its products or services.</w:t>
      </w:r>
    </w:p>
    <w:p w14:paraId="7759FD8B" w14:textId="77777777" w:rsidR="00F83B7D" w:rsidRPr="005D2E0C" w:rsidRDefault="00F83B7D" w:rsidP="005D2E0C">
      <w:pPr>
        <w:pStyle w:val="H2"/>
        <w:keepNext w:val="0"/>
        <w:keepLines w:val="0"/>
        <w:widowControl w:val="0"/>
        <w:spacing w:before="0" w:after="0" w:line="240" w:lineRule="auto"/>
        <w:rPr>
          <w:rFonts w:ascii="Times New Roman" w:hAnsi="Times New Roman"/>
          <w:noProof w:val="0"/>
          <w:color w:val="auto"/>
          <w:sz w:val="24"/>
          <w:szCs w:val="24"/>
          <w:lang w:val="en-US"/>
        </w:rPr>
      </w:pPr>
    </w:p>
    <w:p w14:paraId="5260BFF2" w14:textId="77777777" w:rsidR="003657CA" w:rsidRPr="003657CA" w:rsidRDefault="003657CA" w:rsidP="003657CA">
      <w:pPr>
        <w:pStyle w:val="H2"/>
        <w:keepNext w:val="0"/>
        <w:keepLines w:val="0"/>
        <w:spacing w:before="0" w:after="0" w:line="480" w:lineRule="auto"/>
        <w:rPr>
          <w:rFonts w:ascii="Times New Roman" w:hAnsi="Times New Roman"/>
          <w:b/>
          <w:caps/>
          <w:color w:val="auto"/>
          <w:sz w:val="24"/>
          <w:szCs w:val="24"/>
        </w:rPr>
      </w:pPr>
      <w:r w:rsidRPr="003657CA">
        <w:rPr>
          <w:rFonts w:ascii="Times New Roman" w:hAnsi="Times New Roman"/>
          <w:b/>
          <w:color w:val="auto"/>
          <w:sz w:val="24"/>
          <w:szCs w:val="24"/>
        </w:rPr>
        <w:t>Emphasis on Customer Engagement</w:t>
      </w:r>
    </w:p>
    <w:p w14:paraId="64B089E4" w14:textId="77777777" w:rsidR="003657CA" w:rsidRDefault="00E16522" w:rsidP="00F83B7D">
      <w:pPr>
        <w:jc w:val="both"/>
      </w:pPr>
      <w:r w:rsidRPr="00E16522">
        <w:t xml:space="preserve">A </w:t>
      </w:r>
      <w:r w:rsidRPr="00F83B7D">
        <w:rPr>
          <w:i/>
        </w:rPr>
        <w:t>contact point</w:t>
      </w:r>
      <w:r w:rsidRPr="00E16522">
        <w:rPr>
          <w:b/>
        </w:rPr>
        <w:t xml:space="preserve"> </w:t>
      </w:r>
      <w:r w:rsidRPr="00E16522">
        <w:t>is any place where customers interact with or acquire additional information about a firm.</w:t>
      </w:r>
      <w:r w:rsidRPr="00E16522">
        <w:rPr>
          <w:vanish/>
        </w:rPr>
        <w:t>&lt;/para&gt;&lt;/glossdef&gt;&lt;/glossentry&gt;</w:t>
      </w:r>
      <w:r w:rsidRPr="00E16522">
        <w:t xml:space="preserve"> </w:t>
      </w:r>
    </w:p>
    <w:p w14:paraId="63A6EE01" w14:textId="77777777" w:rsidR="003657CA" w:rsidRDefault="003657CA" w:rsidP="00F83B7D">
      <w:pPr>
        <w:jc w:val="both"/>
      </w:pPr>
    </w:p>
    <w:p w14:paraId="16059813" w14:textId="77777777" w:rsidR="00E16522" w:rsidRDefault="00E16522" w:rsidP="00F83B7D">
      <w:pPr>
        <w:jc w:val="both"/>
      </w:pPr>
      <w:r w:rsidRPr="00E16522">
        <w:t xml:space="preserve">Customer engagement programs often utilize digital media; however, they should also become part of a more integrated marketing approach. </w:t>
      </w:r>
    </w:p>
    <w:p w14:paraId="6FA7C01B" w14:textId="77777777" w:rsidR="003657CA" w:rsidRPr="00E61E75" w:rsidRDefault="003657CA" w:rsidP="00F83B7D">
      <w:pPr>
        <w:jc w:val="both"/>
        <w:rPr>
          <w:szCs w:val="24"/>
        </w:rPr>
      </w:pPr>
    </w:p>
    <w:p w14:paraId="4DC55492" w14:textId="77777777" w:rsidR="00E61E75" w:rsidRDefault="00E61E75" w:rsidP="00E61E75">
      <w:pPr>
        <w:pStyle w:val="CHAPBM"/>
        <w:spacing w:line="480" w:lineRule="auto"/>
        <w:ind w:firstLine="0"/>
        <w:jc w:val="left"/>
        <w:rPr>
          <w:rFonts w:ascii="Times New Roman" w:hAnsi="Times New Roman"/>
          <w:b/>
          <w:sz w:val="24"/>
          <w:szCs w:val="24"/>
        </w:rPr>
      </w:pPr>
      <w:r w:rsidRPr="00E61E75">
        <w:rPr>
          <w:rFonts w:ascii="Times New Roman" w:hAnsi="Times New Roman"/>
          <w:b/>
          <w:sz w:val="24"/>
          <w:szCs w:val="24"/>
        </w:rPr>
        <w:t xml:space="preserve">The Role of Integrated Marketing Communications  </w:t>
      </w:r>
    </w:p>
    <w:p w14:paraId="1B58DD3A" w14:textId="77777777" w:rsidR="007901B8" w:rsidRDefault="007901B8" w:rsidP="007901B8">
      <w:pPr>
        <w:pStyle w:val="CHAPBM"/>
        <w:spacing w:line="240" w:lineRule="auto"/>
        <w:ind w:firstLine="0"/>
        <w:jc w:val="left"/>
        <w:rPr>
          <w:rFonts w:ascii="Times New Roman" w:hAnsi="Times New Roman"/>
          <w:sz w:val="24"/>
        </w:rPr>
      </w:pPr>
      <w:r>
        <w:rPr>
          <w:rFonts w:ascii="Times New Roman" w:hAnsi="Times New Roman"/>
          <w:sz w:val="24"/>
        </w:rPr>
        <w:t xml:space="preserve">Effective integrated marketing communications ensures a brand’s target audiences hear the same message across all traditional and new media channels. </w:t>
      </w:r>
    </w:p>
    <w:p w14:paraId="183A282D" w14:textId="77777777" w:rsidR="007901B8" w:rsidRDefault="007901B8" w:rsidP="007901B8">
      <w:pPr>
        <w:pStyle w:val="CHAPBM"/>
        <w:spacing w:line="240" w:lineRule="auto"/>
        <w:ind w:firstLine="0"/>
        <w:jc w:val="left"/>
        <w:rPr>
          <w:rFonts w:ascii="Times New Roman" w:hAnsi="Times New Roman"/>
          <w:sz w:val="24"/>
        </w:rPr>
      </w:pPr>
    </w:p>
    <w:p w14:paraId="0A2410FB" w14:textId="77777777" w:rsidR="007901B8" w:rsidRDefault="007901B8" w:rsidP="007901B8">
      <w:pPr>
        <w:pStyle w:val="CHAPBM"/>
        <w:spacing w:line="240" w:lineRule="auto"/>
        <w:ind w:firstLine="0"/>
        <w:jc w:val="left"/>
        <w:rPr>
          <w:rFonts w:ascii="Times New Roman" w:hAnsi="Times New Roman"/>
          <w:sz w:val="24"/>
        </w:rPr>
      </w:pPr>
      <w:r>
        <w:rPr>
          <w:rFonts w:ascii="Times New Roman" w:hAnsi="Times New Roman"/>
          <w:sz w:val="24"/>
        </w:rPr>
        <w:t>Each piece of a campaign should be driven by a single strategy that guides the creative development process.</w:t>
      </w:r>
    </w:p>
    <w:p w14:paraId="6C13C360" w14:textId="77777777" w:rsidR="007901B8" w:rsidRDefault="007901B8" w:rsidP="007901B8">
      <w:pPr>
        <w:pStyle w:val="CHAPBM"/>
        <w:spacing w:line="240" w:lineRule="auto"/>
        <w:ind w:firstLine="0"/>
        <w:jc w:val="left"/>
        <w:rPr>
          <w:rFonts w:ascii="Times New Roman" w:hAnsi="Times New Roman"/>
          <w:sz w:val="24"/>
        </w:rPr>
      </w:pPr>
    </w:p>
    <w:p w14:paraId="15ED4014" w14:textId="5F6FE8B0" w:rsidR="00E61E75" w:rsidRPr="00E61E75" w:rsidRDefault="007901B8" w:rsidP="007901B8">
      <w:pPr>
        <w:pStyle w:val="CHAPBM"/>
        <w:spacing w:line="240" w:lineRule="auto"/>
        <w:ind w:firstLine="0"/>
        <w:jc w:val="left"/>
        <w:rPr>
          <w:rFonts w:ascii="Times New Roman" w:hAnsi="Times New Roman"/>
          <w:b/>
          <w:color w:val="FF0000"/>
          <w:sz w:val="24"/>
          <w:szCs w:val="24"/>
        </w:rPr>
      </w:pPr>
      <w:r>
        <w:rPr>
          <w:rFonts w:ascii="Times New Roman" w:hAnsi="Times New Roman"/>
          <w:sz w:val="24"/>
        </w:rPr>
        <w:t>An integrated approach times the release of individual campaign components in a manner that maximizes a customer’s journey from awareness to purchase.</w:t>
      </w:r>
    </w:p>
    <w:p w14:paraId="476092FA" w14:textId="77777777" w:rsidR="00E07115" w:rsidRDefault="00E07115" w:rsidP="00F83B7D">
      <w:pPr>
        <w:tabs>
          <w:tab w:val="left" w:pos="-720"/>
        </w:tabs>
        <w:suppressAutoHyphens/>
        <w:spacing w:line="240" w:lineRule="atLeast"/>
        <w:jc w:val="both"/>
        <w:rPr>
          <w:spacing w:val="-3"/>
        </w:rPr>
      </w:pPr>
    </w:p>
    <w:p w14:paraId="5EF35FC1" w14:textId="6DDBDC22" w:rsidR="00E07115" w:rsidRDefault="007901B8" w:rsidP="00F83B7D">
      <w:pPr>
        <w:tabs>
          <w:tab w:val="left" w:pos="-720"/>
        </w:tabs>
        <w:suppressAutoHyphens/>
        <w:spacing w:line="240" w:lineRule="atLeast"/>
        <w:jc w:val="both"/>
        <w:rPr>
          <w:spacing w:val="-3"/>
        </w:rPr>
      </w:pPr>
      <w:r>
        <w:rPr>
          <w:spacing w:val="-3"/>
        </w:rPr>
        <w:t xml:space="preserve">Figure 1.7 </w:t>
      </w:r>
      <w:r w:rsidR="00C16E3B">
        <w:rPr>
          <w:spacing w:val="-3"/>
        </w:rPr>
        <w:tab/>
        <w:t xml:space="preserve"> Five </w:t>
      </w:r>
      <w:r>
        <w:rPr>
          <w:spacing w:val="-3"/>
        </w:rPr>
        <w:t xml:space="preserve">reasons why </w:t>
      </w:r>
      <w:r w:rsidR="00C16E3B">
        <w:rPr>
          <w:spacing w:val="-3"/>
        </w:rPr>
        <w:t xml:space="preserve">integrated marketing communication </w:t>
      </w:r>
      <w:r>
        <w:rPr>
          <w:spacing w:val="-3"/>
        </w:rPr>
        <w:t>works</w:t>
      </w:r>
    </w:p>
    <w:p w14:paraId="08FA3C0D" w14:textId="4D0997D6" w:rsidR="007901B8" w:rsidRDefault="007901B8" w:rsidP="00F83B7D">
      <w:pPr>
        <w:tabs>
          <w:tab w:val="left" w:pos="-720"/>
        </w:tabs>
        <w:suppressAutoHyphens/>
        <w:spacing w:line="240" w:lineRule="atLeast"/>
        <w:jc w:val="both"/>
        <w:rPr>
          <w:spacing w:val="-3"/>
        </w:rPr>
      </w:pPr>
    </w:p>
    <w:p w14:paraId="0412B8E0" w14:textId="77777777" w:rsidR="007901B8" w:rsidRPr="00F83B7D" w:rsidRDefault="007901B8" w:rsidP="00F83B7D">
      <w:pPr>
        <w:tabs>
          <w:tab w:val="left" w:pos="-720"/>
        </w:tabs>
        <w:suppressAutoHyphens/>
        <w:spacing w:line="240" w:lineRule="atLeast"/>
        <w:jc w:val="both"/>
        <w:rPr>
          <w:spacing w:val="-3"/>
        </w:rPr>
      </w:pPr>
    </w:p>
    <w:p w14:paraId="48A0A121" w14:textId="57A9A93F" w:rsidR="00F83B7D" w:rsidRPr="00F83B7D" w:rsidRDefault="00F83B7D" w:rsidP="003657CA">
      <w:pPr>
        <w:tabs>
          <w:tab w:val="left" w:pos="-720"/>
        </w:tabs>
        <w:suppressAutoHyphens/>
        <w:spacing w:line="240" w:lineRule="atLeast"/>
        <w:rPr>
          <w:spacing w:val="-3"/>
        </w:rPr>
      </w:pPr>
      <w:proofErr w:type="gramStart"/>
      <w:r>
        <w:rPr>
          <w:b/>
          <w:spacing w:val="-3"/>
        </w:rPr>
        <w:t xml:space="preserve">Objective </w:t>
      </w:r>
      <w:r w:rsidR="00E07115">
        <w:rPr>
          <w:b/>
          <w:spacing w:val="-3"/>
        </w:rPr>
        <w:t xml:space="preserve"> </w:t>
      </w:r>
      <w:r w:rsidR="002275D6">
        <w:rPr>
          <w:b/>
          <w:spacing w:val="-3"/>
        </w:rPr>
        <w:t>1.</w:t>
      </w:r>
      <w:r w:rsidR="00E07115">
        <w:rPr>
          <w:b/>
          <w:spacing w:val="-3"/>
        </w:rPr>
        <w:t>4</w:t>
      </w:r>
      <w:proofErr w:type="gramEnd"/>
      <w:r w:rsidRPr="00F83B7D">
        <w:rPr>
          <w:b/>
          <w:spacing w:val="-3"/>
        </w:rPr>
        <w:t>:</w:t>
      </w:r>
      <w:r>
        <w:rPr>
          <w:b/>
          <w:spacing w:val="-3"/>
        </w:rPr>
        <w:t xml:space="preserve"> </w:t>
      </w:r>
      <w:r w:rsidR="003657CA">
        <w:rPr>
          <w:b/>
          <w:spacing w:val="-3"/>
        </w:rPr>
        <w:tab/>
      </w:r>
      <w:r w:rsidRPr="00F83B7D">
        <w:rPr>
          <w:spacing w:val="-3"/>
        </w:rPr>
        <w:t>What are the compon</w:t>
      </w:r>
      <w:r w:rsidR="003657CA">
        <w:rPr>
          <w:spacing w:val="-3"/>
        </w:rPr>
        <w:t>ents of an integrated marketing</w:t>
      </w:r>
      <w:r w:rsidR="007901B8">
        <w:rPr>
          <w:spacing w:val="-3"/>
        </w:rPr>
        <w:tab/>
      </w:r>
      <w:r w:rsidR="007901B8">
        <w:rPr>
          <w:spacing w:val="-3"/>
        </w:rPr>
        <w:tab/>
      </w:r>
      <w:r w:rsidR="003657CA">
        <w:rPr>
          <w:spacing w:val="-3"/>
        </w:rPr>
        <w:tab/>
      </w:r>
      <w:r w:rsidR="003657CA">
        <w:rPr>
          <w:spacing w:val="-3"/>
        </w:rPr>
        <w:tab/>
      </w:r>
      <w:r w:rsidR="003657CA">
        <w:rPr>
          <w:spacing w:val="-3"/>
        </w:rPr>
        <w:tab/>
      </w:r>
      <w:r w:rsidR="003657CA">
        <w:rPr>
          <w:spacing w:val="-3"/>
        </w:rPr>
        <w:tab/>
        <w:t>c</w:t>
      </w:r>
      <w:r w:rsidRPr="00F83B7D">
        <w:rPr>
          <w:spacing w:val="-3"/>
        </w:rPr>
        <w:t>ommunications program?</w:t>
      </w:r>
    </w:p>
    <w:p w14:paraId="555256B0" w14:textId="77777777" w:rsidR="00F11683" w:rsidRDefault="00F11683">
      <w:pPr>
        <w:tabs>
          <w:tab w:val="left" w:pos="-720"/>
        </w:tabs>
        <w:suppressAutoHyphens/>
        <w:spacing w:line="240" w:lineRule="atLeast"/>
        <w:jc w:val="both"/>
        <w:rPr>
          <w:spacing w:val="-3"/>
        </w:rPr>
      </w:pPr>
    </w:p>
    <w:p w14:paraId="52D486C3" w14:textId="77777777" w:rsidR="00E16522" w:rsidRDefault="00E16522" w:rsidP="00E07115">
      <w:pPr>
        <w:pStyle w:val="Heading4"/>
        <w:rPr>
          <w:u w:val="single"/>
        </w:rPr>
      </w:pPr>
      <w:r>
        <w:rPr>
          <w:u w:val="single"/>
        </w:rPr>
        <w:t>IMC Components</w:t>
      </w:r>
      <w:r w:rsidR="00F83B7D">
        <w:rPr>
          <w:u w:val="single"/>
        </w:rPr>
        <w:t xml:space="preserve"> and the Design of This </w:t>
      </w:r>
      <w:r w:rsidR="00E07115">
        <w:rPr>
          <w:u w:val="single"/>
        </w:rPr>
        <w:t>Text</w:t>
      </w:r>
    </w:p>
    <w:p w14:paraId="3E42C51A" w14:textId="77777777" w:rsidR="00E07115" w:rsidRPr="00E07115" w:rsidRDefault="00E07115" w:rsidP="00E07115"/>
    <w:p w14:paraId="22903D41" w14:textId="7200F8A8" w:rsidR="00E16522" w:rsidRDefault="00E16522" w:rsidP="00E16522">
      <w:pPr>
        <w:tabs>
          <w:tab w:val="left" w:pos="-720"/>
        </w:tabs>
        <w:suppressAutoHyphens/>
        <w:spacing w:line="240" w:lineRule="atLeast"/>
        <w:jc w:val="both"/>
        <w:rPr>
          <w:spacing w:val="-3"/>
        </w:rPr>
      </w:pPr>
      <w:r>
        <w:rPr>
          <w:spacing w:val="-3"/>
        </w:rPr>
        <w:t>Figure 1.</w:t>
      </w:r>
      <w:r w:rsidR="00E07115">
        <w:rPr>
          <w:spacing w:val="-3"/>
        </w:rPr>
        <w:t>8</w:t>
      </w:r>
      <w:r w:rsidR="00E07115">
        <w:rPr>
          <w:spacing w:val="-3"/>
        </w:rPr>
        <w:tab/>
        <w:t xml:space="preserve">An </w:t>
      </w:r>
      <w:r w:rsidR="00C16E3B">
        <w:rPr>
          <w:spacing w:val="-3"/>
        </w:rPr>
        <w:t>o</w:t>
      </w:r>
      <w:r w:rsidR="00E07115">
        <w:rPr>
          <w:spacing w:val="-3"/>
        </w:rPr>
        <w:t xml:space="preserve">verview of the </w:t>
      </w:r>
      <w:r w:rsidR="00C16E3B">
        <w:rPr>
          <w:spacing w:val="-3"/>
        </w:rPr>
        <w:t xml:space="preserve">integrated marketing communications </w:t>
      </w:r>
      <w:r w:rsidR="00E07115">
        <w:rPr>
          <w:spacing w:val="-3"/>
        </w:rPr>
        <w:t>model</w:t>
      </w:r>
    </w:p>
    <w:p w14:paraId="128AB30B" w14:textId="77777777" w:rsidR="00E16522" w:rsidRDefault="00E16522" w:rsidP="00E16522">
      <w:pPr>
        <w:tabs>
          <w:tab w:val="left" w:pos="-720"/>
        </w:tabs>
        <w:suppressAutoHyphens/>
        <w:spacing w:line="240" w:lineRule="atLeast"/>
        <w:jc w:val="both"/>
        <w:rPr>
          <w:spacing w:val="-3"/>
        </w:rPr>
      </w:pPr>
    </w:p>
    <w:p w14:paraId="6E036AF6" w14:textId="2A503D11" w:rsidR="00E16522" w:rsidRDefault="00E16522" w:rsidP="00E16522">
      <w:pPr>
        <w:tabs>
          <w:tab w:val="left" w:pos="-720"/>
        </w:tabs>
        <w:suppressAutoHyphens/>
        <w:spacing w:line="240" w:lineRule="atLeast"/>
        <w:jc w:val="both"/>
        <w:rPr>
          <w:spacing w:val="-3"/>
        </w:rPr>
      </w:pPr>
      <w:r>
        <w:rPr>
          <w:spacing w:val="-3"/>
        </w:rPr>
        <w:t>The foundation of the IMC plan includes</w:t>
      </w:r>
    </w:p>
    <w:p w14:paraId="142B4187" w14:textId="77777777" w:rsidR="00E16522" w:rsidRDefault="00E16522" w:rsidP="00E16522">
      <w:pPr>
        <w:numPr>
          <w:ilvl w:val="0"/>
          <w:numId w:val="10"/>
        </w:numPr>
        <w:tabs>
          <w:tab w:val="clear" w:pos="1440"/>
          <w:tab w:val="left" w:pos="-720"/>
          <w:tab w:val="num" w:pos="1080"/>
        </w:tabs>
        <w:suppressAutoHyphens/>
        <w:spacing w:line="240" w:lineRule="atLeast"/>
        <w:jc w:val="both"/>
        <w:rPr>
          <w:spacing w:val="-3"/>
        </w:rPr>
      </w:pPr>
      <w:r>
        <w:rPr>
          <w:spacing w:val="-3"/>
        </w:rPr>
        <w:t>Corporate and brand management (Chapter 2)</w:t>
      </w:r>
    </w:p>
    <w:p w14:paraId="5A7D89B8" w14:textId="77777777" w:rsidR="00E16522" w:rsidRDefault="00E16522" w:rsidP="00E16522">
      <w:pPr>
        <w:numPr>
          <w:ilvl w:val="0"/>
          <w:numId w:val="10"/>
        </w:numPr>
        <w:tabs>
          <w:tab w:val="clear" w:pos="1440"/>
          <w:tab w:val="left" w:pos="-720"/>
          <w:tab w:val="num" w:pos="1080"/>
        </w:tabs>
        <w:suppressAutoHyphens/>
        <w:spacing w:line="240" w:lineRule="atLeast"/>
        <w:jc w:val="both"/>
        <w:rPr>
          <w:spacing w:val="-3"/>
        </w:rPr>
      </w:pPr>
      <w:r>
        <w:rPr>
          <w:spacing w:val="-3"/>
        </w:rPr>
        <w:t>Analysis of  buyer behaviors (Chapter 3)</w:t>
      </w:r>
    </w:p>
    <w:p w14:paraId="1D194218" w14:textId="77777777" w:rsidR="00E07115" w:rsidRDefault="00E07115" w:rsidP="00E16522">
      <w:pPr>
        <w:numPr>
          <w:ilvl w:val="0"/>
          <w:numId w:val="10"/>
        </w:numPr>
        <w:tabs>
          <w:tab w:val="clear" w:pos="1440"/>
          <w:tab w:val="left" w:pos="-720"/>
          <w:tab w:val="num" w:pos="1080"/>
        </w:tabs>
        <w:suppressAutoHyphens/>
        <w:spacing w:line="240" w:lineRule="atLeast"/>
        <w:jc w:val="both"/>
        <w:rPr>
          <w:spacing w:val="-3"/>
        </w:rPr>
      </w:pPr>
      <w:r>
        <w:rPr>
          <w:spacing w:val="-3"/>
        </w:rPr>
        <w:t>The IMC planning process (Chapter 4)</w:t>
      </w:r>
    </w:p>
    <w:p w14:paraId="6D095BEC" w14:textId="77777777" w:rsidR="00E07115" w:rsidRDefault="00E07115" w:rsidP="00E16522">
      <w:pPr>
        <w:tabs>
          <w:tab w:val="left" w:pos="-720"/>
        </w:tabs>
        <w:suppressAutoHyphens/>
        <w:spacing w:line="240" w:lineRule="atLeast"/>
        <w:jc w:val="both"/>
        <w:rPr>
          <w:spacing w:val="-3"/>
        </w:rPr>
      </w:pPr>
    </w:p>
    <w:p w14:paraId="1B185855" w14:textId="63438E90" w:rsidR="00E16522" w:rsidRDefault="00E07115" w:rsidP="00E16522">
      <w:pPr>
        <w:tabs>
          <w:tab w:val="left" w:pos="-720"/>
        </w:tabs>
        <w:suppressAutoHyphens/>
        <w:spacing w:line="240" w:lineRule="atLeast"/>
        <w:jc w:val="both"/>
        <w:rPr>
          <w:spacing w:val="-3"/>
        </w:rPr>
      </w:pPr>
      <w:r>
        <w:rPr>
          <w:spacing w:val="-3"/>
        </w:rPr>
        <w:t xml:space="preserve">Advertising </w:t>
      </w:r>
      <w:r w:rsidR="00E16522">
        <w:rPr>
          <w:spacing w:val="-3"/>
        </w:rPr>
        <w:t>include</w:t>
      </w:r>
      <w:r>
        <w:rPr>
          <w:spacing w:val="-3"/>
        </w:rPr>
        <w:t>s</w:t>
      </w:r>
    </w:p>
    <w:p w14:paraId="1001886D" w14:textId="685A276F" w:rsidR="00E16522" w:rsidRDefault="00E16522" w:rsidP="00E16522">
      <w:pPr>
        <w:numPr>
          <w:ilvl w:val="0"/>
          <w:numId w:val="21"/>
        </w:numPr>
        <w:tabs>
          <w:tab w:val="left" w:pos="-720"/>
        </w:tabs>
        <w:suppressAutoHyphens/>
        <w:spacing w:line="240" w:lineRule="atLeast"/>
        <w:jc w:val="both"/>
        <w:rPr>
          <w:spacing w:val="-3"/>
        </w:rPr>
      </w:pPr>
      <w:r>
        <w:rPr>
          <w:spacing w:val="-3"/>
        </w:rPr>
        <w:lastRenderedPageBreak/>
        <w:t xml:space="preserve">Advertising </w:t>
      </w:r>
      <w:r w:rsidR="00E07115">
        <w:rPr>
          <w:spacing w:val="-3"/>
        </w:rPr>
        <w:t xml:space="preserve">campaign </w:t>
      </w:r>
      <w:r>
        <w:rPr>
          <w:spacing w:val="-3"/>
        </w:rPr>
        <w:t>management, including the major functions of all those involved in an advertising campaign</w:t>
      </w:r>
      <w:r w:rsidR="00E07115">
        <w:rPr>
          <w:spacing w:val="-3"/>
        </w:rPr>
        <w:t>, advertising goals</w:t>
      </w:r>
      <w:r w:rsidR="00C16E3B">
        <w:rPr>
          <w:spacing w:val="-3"/>
        </w:rPr>
        <w:t>,</w:t>
      </w:r>
      <w:r w:rsidR="00E07115">
        <w:rPr>
          <w:spacing w:val="-3"/>
        </w:rPr>
        <w:t xml:space="preserve"> and advertising theories</w:t>
      </w:r>
      <w:r>
        <w:rPr>
          <w:spacing w:val="-3"/>
        </w:rPr>
        <w:t xml:space="preserve"> (Chapter 5)</w:t>
      </w:r>
    </w:p>
    <w:p w14:paraId="25DB8562" w14:textId="77777777" w:rsidR="00E16522" w:rsidRDefault="00E16522" w:rsidP="00E16522">
      <w:pPr>
        <w:numPr>
          <w:ilvl w:val="0"/>
          <w:numId w:val="21"/>
        </w:numPr>
        <w:tabs>
          <w:tab w:val="left" w:pos="-720"/>
        </w:tabs>
        <w:suppressAutoHyphens/>
        <w:spacing w:line="240" w:lineRule="atLeast"/>
        <w:jc w:val="both"/>
        <w:rPr>
          <w:spacing w:val="-3"/>
        </w:rPr>
      </w:pPr>
      <w:r>
        <w:rPr>
          <w:spacing w:val="-3"/>
        </w:rPr>
        <w:t xml:space="preserve">Advertising design focused on </w:t>
      </w:r>
      <w:r w:rsidR="00E07115">
        <w:rPr>
          <w:spacing w:val="-3"/>
        </w:rPr>
        <w:t>message strategies, appeals, executions, and spokespersons</w:t>
      </w:r>
      <w:r>
        <w:rPr>
          <w:spacing w:val="-3"/>
        </w:rPr>
        <w:t xml:space="preserve"> (Chapter 6)</w:t>
      </w:r>
    </w:p>
    <w:p w14:paraId="7198B486" w14:textId="77777777" w:rsidR="00E07115" w:rsidRDefault="00E07115" w:rsidP="00C16E3B">
      <w:pPr>
        <w:widowControl/>
        <w:numPr>
          <w:ilvl w:val="0"/>
          <w:numId w:val="21"/>
        </w:numPr>
        <w:tabs>
          <w:tab w:val="left" w:pos="-720"/>
        </w:tabs>
        <w:suppressAutoHyphens/>
        <w:spacing w:line="240" w:lineRule="atLeast"/>
        <w:jc w:val="both"/>
        <w:rPr>
          <w:spacing w:val="-3"/>
        </w:rPr>
      </w:pPr>
      <w:r>
        <w:rPr>
          <w:spacing w:val="-3"/>
        </w:rPr>
        <w:t>Traditional media channels, including television, radio, magazines, newspapers, outdoor signs, and direct mail (Chapter 7)</w:t>
      </w:r>
    </w:p>
    <w:p w14:paraId="0A52742A" w14:textId="77777777" w:rsidR="00E16522" w:rsidRDefault="00E16522" w:rsidP="00E16522">
      <w:pPr>
        <w:tabs>
          <w:tab w:val="left" w:pos="-720"/>
        </w:tabs>
        <w:suppressAutoHyphens/>
        <w:spacing w:line="240" w:lineRule="atLeast"/>
        <w:jc w:val="both"/>
        <w:rPr>
          <w:spacing w:val="-3"/>
        </w:rPr>
      </w:pPr>
    </w:p>
    <w:p w14:paraId="183F2FEC" w14:textId="31C11EE7" w:rsidR="00E16522" w:rsidRDefault="00E07115" w:rsidP="00E16522">
      <w:pPr>
        <w:tabs>
          <w:tab w:val="left" w:pos="-720"/>
        </w:tabs>
        <w:suppressAutoHyphens/>
        <w:spacing w:line="240" w:lineRule="atLeast"/>
        <w:jc w:val="both"/>
        <w:rPr>
          <w:spacing w:val="-3"/>
        </w:rPr>
      </w:pPr>
      <w:r>
        <w:rPr>
          <w:spacing w:val="-3"/>
        </w:rPr>
        <w:t>Digital and alternative include</w:t>
      </w:r>
    </w:p>
    <w:p w14:paraId="4B1E4135" w14:textId="73C1A0BF" w:rsidR="004D6A16" w:rsidRPr="00E04F56" w:rsidRDefault="004D6A16" w:rsidP="00C16E3B">
      <w:pPr>
        <w:pStyle w:val="CHAPBM"/>
        <w:numPr>
          <w:ilvl w:val="0"/>
          <w:numId w:val="24"/>
        </w:numPr>
        <w:spacing w:line="240" w:lineRule="auto"/>
        <w:rPr>
          <w:rFonts w:ascii="Times New Roman" w:hAnsi="Times New Roman"/>
          <w:sz w:val="24"/>
          <w:szCs w:val="24"/>
        </w:rPr>
      </w:pPr>
      <w:r w:rsidRPr="00C5463A">
        <w:rPr>
          <w:vanish/>
        </w:rPr>
        <w:t>&lt;OLINK&gt;</w:t>
      </w:r>
      <w:r w:rsidRPr="00C16E3B">
        <w:rPr>
          <w:rFonts w:ascii="Times New Roman" w:hAnsi="Times New Roman"/>
          <w:sz w:val="24"/>
          <w:szCs w:val="24"/>
        </w:rPr>
        <w:t>D</w:t>
      </w:r>
      <w:r w:rsidRPr="004D6A16">
        <w:rPr>
          <w:rFonts w:ascii="Times New Roman" w:hAnsi="Times New Roman"/>
          <w:sz w:val="24"/>
          <w:szCs w:val="24"/>
        </w:rPr>
        <w:t xml:space="preserve">igital marketing </w:t>
      </w:r>
      <w:r w:rsidR="00C16E3B" w:rsidRPr="00DA504B">
        <w:rPr>
          <w:rFonts w:ascii="Times New Roman" w:hAnsi="Times New Roman"/>
          <w:sz w:val="24"/>
        </w:rPr>
        <w:t>integrat</w:t>
      </w:r>
      <w:r w:rsidR="00C16E3B">
        <w:rPr>
          <w:rFonts w:ascii="Times New Roman" w:hAnsi="Times New Roman"/>
          <w:sz w:val="24"/>
        </w:rPr>
        <w:t>ation of</w:t>
      </w:r>
      <w:r w:rsidR="00C16E3B" w:rsidRPr="00DA504B">
        <w:rPr>
          <w:rFonts w:ascii="Times New Roman" w:hAnsi="Times New Roman"/>
          <w:sz w:val="24"/>
        </w:rPr>
        <w:t xml:space="preserve"> </w:t>
      </w:r>
      <w:r w:rsidR="00E07115" w:rsidRPr="00DA504B">
        <w:rPr>
          <w:rFonts w:ascii="Times New Roman" w:hAnsi="Times New Roman"/>
          <w:sz w:val="24"/>
        </w:rPr>
        <w:t>e-co</w:t>
      </w:r>
      <w:r w:rsidR="00E07115">
        <w:rPr>
          <w:rFonts w:ascii="Times New Roman" w:hAnsi="Times New Roman"/>
          <w:sz w:val="24"/>
        </w:rPr>
        <w:t xml:space="preserve">mmerce </w:t>
      </w:r>
      <w:r w:rsidR="00E07115" w:rsidRPr="00DA504B">
        <w:rPr>
          <w:rFonts w:ascii="Times New Roman" w:hAnsi="Times New Roman"/>
          <w:sz w:val="24"/>
        </w:rPr>
        <w:t xml:space="preserve">programs with recent </w:t>
      </w:r>
      <w:r w:rsidR="00E04F56">
        <w:rPr>
          <w:rFonts w:ascii="Times New Roman" w:hAnsi="Times New Roman"/>
          <w:sz w:val="24"/>
        </w:rPr>
        <w:t>trends in interactive marketing, such as on</w:t>
      </w:r>
      <w:r w:rsidR="00E07115">
        <w:rPr>
          <w:rFonts w:ascii="Times New Roman" w:hAnsi="Times New Roman"/>
          <w:sz w:val="24"/>
        </w:rPr>
        <w:t>line advertising</w:t>
      </w:r>
      <w:r w:rsidR="00E04F56">
        <w:rPr>
          <w:rFonts w:ascii="Times New Roman" w:hAnsi="Times New Roman"/>
          <w:sz w:val="24"/>
        </w:rPr>
        <w:t xml:space="preserve">, </w:t>
      </w:r>
      <w:r w:rsidR="00E07115">
        <w:rPr>
          <w:rFonts w:ascii="Times New Roman" w:hAnsi="Times New Roman"/>
          <w:sz w:val="24"/>
        </w:rPr>
        <w:t>search engine optimization</w:t>
      </w:r>
      <w:r w:rsidR="00E04F56">
        <w:rPr>
          <w:rFonts w:ascii="Times New Roman" w:hAnsi="Times New Roman"/>
          <w:sz w:val="24"/>
        </w:rPr>
        <w:t>,</w:t>
      </w:r>
      <w:r w:rsidR="00E07115">
        <w:rPr>
          <w:rFonts w:ascii="Times New Roman" w:hAnsi="Times New Roman"/>
          <w:sz w:val="24"/>
        </w:rPr>
        <w:t xml:space="preserve"> </w:t>
      </w:r>
      <w:r w:rsidR="00E04F56">
        <w:rPr>
          <w:rFonts w:ascii="Times New Roman" w:hAnsi="Times New Roman"/>
          <w:sz w:val="24"/>
        </w:rPr>
        <w:t>and mobile advertising (Chapter 8)</w:t>
      </w:r>
    </w:p>
    <w:p w14:paraId="62B86B3D" w14:textId="77777777" w:rsidR="00E04F56" w:rsidRDefault="00E04F56" w:rsidP="00C16E3B">
      <w:pPr>
        <w:pStyle w:val="CHAPBM"/>
        <w:numPr>
          <w:ilvl w:val="0"/>
          <w:numId w:val="24"/>
        </w:numPr>
        <w:spacing w:line="240" w:lineRule="auto"/>
        <w:rPr>
          <w:rFonts w:ascii="Times New Roman" w:hAnsi="Times New Roman"/>
          <w:sz w:val="24"/>
          <w:szCs w:val="24"/>
        </w:rPr>
      </w:pPr>
      <w:r>
        <w:rPr>
          <w:vanish/>
        </w:rPr>
        <w:t>Social meSo</w:t>
      </w:r>
      <w:r>
        <w:rPr>
          <w:rFonts w:ascii="Times New Roman" w:hAnsi="Times New Roman"/>
          <w:sz w:val="24"/>
          <w:szCs w:val="24"/>
        </w:rPr>
        <w:t>Social media and new trends in the area (Chapter 9)</w:t>
      </w:r>
    </w:p>
    <w:p w14:paraId="57F6ECF5" w14:textId="79BF6510" w:rsidR="00E16522" w:rsidRDefault="00E04F56" w:rsidP="00C16E3B">
      <w:pPr>
        <w:numPr>
          <w:ilvl w:val="0"/>
          <w:numId w:val="24"/>
        </w:numPr>
        <w:tabs>
          <w:tab w:val="left" w:pos="-720"/>
        </w:tabs>
        <w:suppressAutoHyphens/>
        <w:jc w:val="both"/>
        <w:rPr>
          <w:spacing w:val="-3"/>
        </w:rPr>
      </w:pPr>
      <w:r>
        <w:rPr>
          <w:spacing w:val="-3"/>
        </w:rPr>
        <w:t>Al</w:t>
      </w:r>
      <w:r w:rsidR="00E16522">
        <w:rPr>
          <w:spacing w:val="-3"/>
        </w:rPr>
        <w:t>ternative marketing programs, including buzz marketing, guerilla marketing, product placements</w:t>
      </w:r>
      <w:r w:rsidR="007901B8">
        <w:rPr>
          <w:spacing w:val="-3"/>
        </w:rPr>
        <w:t>,</w:t>
      </w:r>
      <w:r w:rsidR="00E16522">
        <w:rPr>
          <w:spacing w:val="-3"/>
        </w:rPr>
        <w:t xml:space="preserve"> branded entertainment, and lifestyle marketing (Chapter 10)</w:t>
      </w:r>
    </w:p>
    <w:p w14:paraId="36ED5F20" w14:textId="77777777" w:rsidR="00E16522" w:rsidRDefault="00E16522" w:rsidP="00E16522">
      <w:pPr>
        <w:tabs>
          <w:tab w:val="left" w:pos="-720"/>
        </w:tabs>
        <w:suppressAutoHyphens/>
        <w:spacing w:line="240" w:lineRule="atLeast"/>
        <w:ind w:left="1080"/>
        <w:jc w:val="both"/>
        <w:rPr>
          <w:spacing w:val="-3"/>
        </w:rPr>
      </w:pPr>
    </w:p>
    <w:p w14:paraId="4B672C96" w14:textId="6640BA44" w:rsidR="00E16522" w:rsidRDefault="00E04F56" w:rsidP="00E16522">
      <w:pPr>
        <w:tabs>
          <w:tab w:val="left" w:pos="-720"/>
        </w:tabs>
        <w:suppressAutoHyphens/>
        <w:spacing w:line="240" w:lineRule="atLeast"/>
        <w:jc w:val="both"/>
        <w:rPr>
          <w:spacing w:val="-3"/>
        </w:rPr>
      </w:pPr>
      <w:r>
        <w:rPr>
          <w:spacing w:val="-3"/>
        </w:rPr>
        <w:t>Selling components</w:t>
      </w:r>
      <w:r w:rsidR="00E16522">
        <w:rPr>
          <w:spacing w:val="-3"/>
        </w:rPr>
        <w:t xml:space="preserve"> include</w:t>
      </w:r>
    </w:p>
    <w:p w14:paraId="502647CA" w14:textId="77777777" w:rsidR="00E16522" w:rsidRDefault="00F83B7D" w:rsidP="00E16522">
      <w:pPr>
        <w:numPr>
          <w:ilvl w:val="0"/>
          <w:numId w:val="32"/>
        </w:numPr>
        <w:tabs>
          <w:tab w:val="left" w:pos="-720"/>
        </w:tabs>
        <w:suppressAutoHyphens/>
        <w:spacing w:line="240" w:lineRule="atLeast"/>
        <w:jc w:val="both"/>
        <w:rPr>
          <w:spacing w:val="-3"/>
        </w:rPr>
      </w:pPr>
      <w:r>
        <w:rPr>
          <w:spacing w:val="-3"/>
        </w:rPr>
        <w:t>Database</w:t>
      </w:r>
      <w:r w:rsidR="004D6A16">
        <w:rPr>
          <w:spacing w:val="-3"/>
        </w:rPr>
        <w:t>,</w:t>
      </w:r>
      <w:r>
        <w:rPr>
          <w:spacing w:val="-3"/>
        </w:rPr>
        <w:t xml:space="preserve"> d</w:t>
      </w:r>
      <w:r w:rsidR="00E16522">
        <w:rPr>
          <w:spacing w:val="-3"/>
        </w:rPr>
        <w:t>irect response programs</w:t>
      </w:r>
      <w:r w:rsidR="004D6A16">
        <w:rPr>
          <w:spacing w:val="-3"/>
        </w:rPr>
        <w:t>, and personal selling</w:t>
      </w:r>
      <w:r w:rsidR="00E16522">
        <w:rPr>
          <w:spacing w:val="-3"/>
        </w:rPr>
        <w:t xml:space="preserve"> (Chapter 11)</w:t>
      </w:r>
    </w:p>
    <w:p w14:paraId="679CED4B" w14:textId="5C36BEB5" w:rsidR="00E16522" w:rsidRDefault="00F83B7D" w:rsidP="00E16522">
      <w:pPr>
        <w:numPr>
          <w:ilvl w:val="0"/>
          <w:numId w:val="32"/>
        </w:numPr>
        <w:tabs>
          <w:tab w:val="left" w:pos="-720"/>
        </w:tabs>
        <w:suppressAutoHyphens/>
        <w:spacing w:line="240" w:lineRule="atLeast"/>
        <w:jc w:val="both"/>
        <w:rPr>
          <w:spacing w:val="-3"/>
        </w:rPr>
      </w:pPr>
      <w:r>
        <w:rPr>
          <w:spacing w:val="-3"/>
        </w:rPr>
        <w:t xml:space="preserve">Sales </w:t>
      </w:r>
      <w:r w:rsidR="00C16E3B">
        <w:rPr>
          <w:spacing w:val="-3"/>
        </w:rPr>
        <w:t>p</w:t>
      </w:r>
      <w:r>
        <w:rPr>
          <w:spacing w:val="-3"/>
        </w:rPr>
        <w:t>romotions (c</w:t>
      </w:r>
      <w:r w:rsidR="00E16522">
        <w:rPr>
          <w:spacing w:val="-3"/>
        </w:rPr>
        <w:t>onsumer and trade promotions</w:t>
      </w:r>
      <w:r>
        <w:rPr>
          <w:spacing w:val="-3"/>
        </w:rPr>
        <w:t>)</w:t>
      </w:r>
      <w:r w:rsidR="00E16522">
        <w:rPr>
          <w:spacing w:val="-3"/>
        </w:rPr>
        <w:t xml:space="preserve"> (Chapter 12)</w:t>
      </w:r>
    </w:p>
    <w:p w14:paraId="0A483915" w14:textId="77777777" w:rsidR="00E16522" w:rsidRDefault="00E16522" w:rsidP="00E16522">
      <w:pPr>
        <w:numPr>
          <w:ilvl w:val="0"/>
          <w:numId w:val="32"/>
        </w:numPr>
        <w:tabs>
          <w:tab w:val="left" w:pos="-720"/>
        </w:tabs>
        <w:suppressAutoHyphens/>
        <w:spacing w:line="240" w:lineRule="atLeast"/>
        <w:jc w:val="both"/>
        <w:rPr>
          <w:spacing w:val="-3"/>
        </w:rPr>
      </w:pPr>
      <w:r>
        <w:rPr>
          <w:spacing w:val="-3"/>
        </w:rPr>
        <w:t>Public relations</w:t>
      </w:r>
      <w:r w:rsidR="00E04F56">
        <w:rPr>
          <w:spacing w:val="-3"/>
        </w:rPr>
        <w:t xml:space="preserve"> and sponsorships</w:t>
      </w:r>
      <w:r>
        <w:rPr>
          <w:spacing w:val="-3"/>
        </w:rPr>
        <w:t xml:space="preserve"> (Chapter 13)</w:t>
      </w:r>
    </w:p>
    <w:p w14:paraId="336E2F07" w14:textId="77777777" w:rsidR="0013501F" w:rsidRDefault="0013501F" w:rsidP="00E16522">
      <w:pPr>
        <w:tabs>
          <w:tab w:val="left" w:pos="-720"/>
        </w:tabs>
        <w:suppressAutoHyphens/>
        <w:spacing w:line="240" w:lineRule="atLeast"/>
        <w:jc w:val="both"/>
        <w:rPr>
          <w:spacing w:val="-3"/>
        </w:rPr>
      </w:pPr>
    </w:p>
    <w:p w14:paraId="250EF45D" w14:textId="3B3F1732" w:rsidR="00E16522" w:rsidRDefault="00E16522" w:rsidP="00E16522">
      <w:pPr>
        <w:tabs>
          <w:tab w:val="left" w:pos="-720"/>
        </w:tabs>
        <w:suppressAutoHyphens/>
        <w:spacing w:line="240" w:lineRule="atLeast"/>
        <w:jc w:val="both"/>
        <w:rPr>
          <w:spacing w:val="-3"/>
        </w:rPr>
      </w:pPr>
      <w:r w:rsidRPr="00680F6A">
        <w:rPr>
          <w:spacing w:val="-3"/>
        </w:rPr>
        <w:t>Integration include</w:t>
      </w:r>
      <w:r w:rsidR="00E04F56">
        <w:rPr>
          <w:spacing w:val="-3"/>
        </w:rPr>
        <w:t>s</w:t>
      </w:r>
    </w:p>
    <w:p w14:paraId="49C15EF0" w14:textId="77777777" w:rsidR="00E16522" w:rsidRPr="00904F56" w:rsidRDefault="00E04F56" w:rsidP="00132730">
      <w:pPr>
        <w:numPr>
          <w:ilvl w:val="0"/>
          <w:numId w:val="36"/>
        </w:numPr>
        <w:tabs>
          <w:tab w:val="left" w:pos="-720"/>
        </w:tabs>
        <w:suppressAutoHyphens/>
        <w:spacing w:line="240" w:lineRule="atLeast"/>
        <w:jc w:val="both"/>
        <w:rPr>
          <w:spacing w:val="-3"/>
        </w:rPr>
      </w:pPr>
      <w:r>
        <w:rPr>
          <w:spacing w:val="-3"/>
        </w:rPr>
        <w:t>Regulations</w:t>
      </w:r>
      <w:r w:rsidR="00E16522">
        <w:rPr>
          <w:spacing w:val="-3"/>
        </w:rPr>
        <w:t xml:space="preserve"> and ethic</w:t>
      </w:r>
      <w:r>
        <w:rPr>
          <w:spacing w:val="-3"/>
        </w:rPr>
        <w:t>s</w:t>
      </w:r>
      <w:r w:rsidR="00E16522" w:rsidRPr="00680F6A">
        <w:rPr>
          <w:spacing w:val="-3"/>
        </w:rPr>
        <w:t xml:space="preserve"> (Chapter 1</w:t>
      </w:r>
      <w:r w:rsidR="00E16522">
        <w:rPr>
          <w:spacing w:val="-3"/>
        </w:rPr>
        <w:t>4</w:t>
      </w:r>
      <w:r w:rsidR="00E16522" w:rsidRPr="00680F6A">
        <w:rPr>
          <w:spacing w:val="-3"/>
        </w:rPr>
        <w:t>)</w:t>
      </w:r>
    </w:p>
    <w:p w14:paraId="1A63FE26" w14:textId="77777777" w:rsidR="00E16522" w:rsidRPr="00904F56" w:rsidRDefault="00E16522" w:rsidP="00132730">
      <w:pPr>
        <w:numPr>
          <w:ilvl w:val="0"/>
          <w:numId w:val="36"/>
        </w:numPr>
        <w:tabs>
          <w:tab w:val="left" w:pos="-720"/>
        </w:tabs>
        <w:suppressAutoHyphens/>
        <w:spacing w:line="240" w:lineRule="atLeast"/>
        <w:jc w:val="both"/>
        <w:rPr>
          <w:spacing w:val="-3"/>
        </w:rPr>
      </w:pPr>
      <w:r w:rsidRPr="00904F56">
        <w:rPr>
          <w:spacing w:val="-3"/>
        </w:rPr>
        <w:t>IMC evaluation (Chapter 15)</w:t>
      </w:r>
    </w:p>
    <w:p w14:paraId="0919ACEF" w14:textId="77777777" w:rsidR="0013501F" w:rsidRDefault="0013501F" w:rsidP="00E16522">
      <w:pPr>
        <w:tabs>
          <w:tab w:val="left" w:pos="-720"/>
        </w:tabs>
        <w:suppressAutoHyphens/>
        <w:spacing w:line="240" w:lineRule="atLeast"/>
        <w:jc w:val="both"/>
        <w:rPr>
          <w:spacing w:val="-3"/>
        </w:rPr>
      </w:pPr>
    </w:p>
    <w:p w14:paraId="3E952088" w14:textId="77777777" w:rsidR="007901B8" w:rsidRDefault="007901B8" w:rsidP="00F83B7D">
      <w:pPr>
        <w:spacing w:line="480" w:lineRule="auto"/>
        <w:contextualSpacing/>
        <w:rPr>
          <w:b/>
          <w:szCs w:val="24"/>
        </w:rPr>
      </w:pPr>
    </w:p>
    <w:p w14:paraId="1B354A01" w14:textId="7E822306" w:rsidR="00F83B7D" w:rsidRDefault="00F83B7D" w:rsidP="00F83B7D">
      <w:pPr>
        <w:spacing w:line="480" w:lineRule="auto"/>
        <w:contextualSpacing/>
        <w:rPr>
          <w:szCs w:val="24"/>
        </w:rPr>
      </w:pPr>
      <w:proofErr w:type="gramStart"/>
      <w:r>
        <w:rPr>
          <w:b/>
          <w:szCs w:val="24"/>
        </w:rPr>
        <w:t xml:space="preserve">Objective  </w:t>
      </w:r>
      <w:r w:rsidR="002275D6">
        <w:rPr>
          <w:b/>
          <w:szCs w:val="24"/>
        </w:rPr>
        <w:t>1.</w:t>
      </w:r>
      <w:r w:rsidR="00E04F56">
        <w:rPr>
          <w:b/>
          <w:szCs w:val="24"/>
        </w:rPr>
        <w:t>5</w:t>
      </w:r>
      <w:proofErr w:type="gramEnd"/>
      <w:r>
        <w:rPr>
          <w:b/>
          <w:szCs w:val="24"/>
        </w:rPr>
        <w:t>:</w:t>
      </w:r>
      <w:r>
        <w:rPr>
          <w:szCs w:val="24"/>
        </w:rPr>
        <w:tab/>
      </w:r>
      <w:r w:rsidR="00C16E3B">
        <w:rPr>
          <w:szCs w:val="24"/>
        </w:rPr>
        <w:t xml:space="preserve"> </w:t>
      </w:r>
      <w:r w:rsidR="00761E54">
        <w:rPr>
          <w:szCs w:val="24"/>
        </w:rPr>
        <w:tab/>
      </w:r>
      <w:r>
        <w:rPr>
          <w:szCs w:val="24"/>
        </w:rPr>
        <w:t xml:space="preserve">What </w:t>
      </w:r>
      <w:r w:rsidR="002275D6">
        <w:rPr>
          <w:szCs w:val="24"/>
        </w:rPr>
        <w:t>is meant by</w:t>
      </w:r>
      <w:r>
        <w:rPr>
          <w:szCs w:val="24"/>
        </w:rPr>
        <w:t xml:space="preserve"> </w:t>
      </w:r>
      <w:r w:rsidRPr="000171B3">
        <w:rPr>
          <w:i/>
          <w:szCs w:val="24"/>
        </w:rPr>
        <w:t>GIMC</w:t>
      </w:r>
      <w:r w:rsidRPr="00C16E3B">
        <w:rPr>
          <w:i/>
          <w:szCs w:val="24"/>
        </w:rPr>
        <w:t>?</w:t>
      </w:r>
    </w:p>
    <w:p w14:paraId="6664B877" w14:textId="77777777" w:rsidR="00904F56" w:rsidRPr="00834680" w:rsidRDefault="00680F6A">
      <w:pPr>
        <w:tabs>
          <w:tab w:val="left" w:pos="-720"/>
        </w:tabs>
        <w:suppressAutoHyphens/>
        <w:spacing w:line="240" w:lineRule="atLeast"/>
        <w:jc w:val="both"/>
        <w:rPr>
          <w:b/>
          <w:u w:val="single"/>
        </w:rPr>
      </w:pPr>
      <w:r w:rsidRPr="00834680">
        <w:rPr>
          <w:b/>
          <w:u w:val="single"/>
        </w:rPr>
        <w:t>International Implications</w:t>
      </w:r>
    </w:p>
    <w:p w14:paraId="41059E99" w14:textId="77777777" w:rsidR="00904F56" w:rsidRDefault="00904F56">
      <w:pPr>
        <w:tabs>
          <w:tab w:val="left" w:pos="-720"/>
        </w:tabs>
        <w:suppressAutoHyphens/>
        <w:spacing w:line="240" w:lineRule="atLeast"/>
        <w:jc w:val="both"/>
        <w:rPr>
          <w:b/>
        </w:rPr>
      </w:pPr>
    </w:p>
    <w:p w14:paraId="0FA2269B" w14:textId="77777777" w:rsidR="00F11683" w:rsidRDefault="00F11683">
      <w:pPr>
        <w:tabs>
          <w:tab w:val="left" w:pos="-720"/>
        </w:tabs>
        <w:suppressAutoHyphens/>
        <w:spacing w:line="240" w:lineRule="atLeast"/>
        <w:jc w:val="both"/>
        <w:rPr>
          <w:spacing w:val="-3"/>
        </w:rPr>
      </w:pPr>
      <w:r>
        <w:rPr>
          <w:spacing w:val="-3"/>
        </w:rPr>
        <w:t xml:space="preserve">In the past, marketers had two different strategies for global companies. One was to </w:t>
      </w:r>
      <w:r w:rsidRPr="00F83B7D">
        <w:rPr>
          <w:i/>
          <w:spacing w:val="-3"/>
        </w:rPr>
        <w:t>standardize</w:t>
      </w:r>
      <w:r>
        <w:rPr>
          <w:spacing w:val="-3"/>
        </w:rPr>
        <w:t xml:space="preserve"> the product and message across countries. The second is called </w:t>
      </w:r>
      <w:r w:rsidRPr="00F83B7D">
        <w:rPr>
          <w:i/>
          <w:spacing w:val="-3"/>
        </w:rPr>
        <w:t>adaptation</w:t>
      </w:r>
      <w:r>
        <w:rPr>
          <w:spacing w:val="-3"/>
        </w:rPr>
        <w:t xml:space="preserve">, in which the product and message are customized for each region. </w:t>
      </w:r>
    </w:p>
    <w:p w14:paraId="5AAFC5AC" w14:textId="77777777" w:rsidR="00F11683" w:rsidRDefault="00F11683">
      <w:pPr>
        <w:tabs>
          <w:tab w:val="left" w:pos="-720"/>
        </w:tabs>
        <w:suppressAutoHyphens/>
        <w:spacing w:line="240" w:lineRule="atLeast"/>
        <w:jc w:val="both"/>
        <w:rPr>
          <w:spacing w:val="-3"/>
        </w:rPr>
      </w:pPr>
    </w:p>
    <w:p w14:paraId="243F4E9F" w14:textId="04BEEF3B" w:rsidR="00F11683" w:rsidRDefault="00F11683">
      <w:pPr>
        <w:tabs>
          <w:tab w:val="left" w:pos="-720"/>
        </w:tabs>
        <w:suppressAutoHyphens/>
        <w:spacing w:line="240" w:lineRule="atLeast"/>
        <w:jc w:val="both"/>
        <w:rPr>
          <w:spacing w:val="-3"/>
        </w:rPr>
      </w:pPr>
      <w:r>
        <w:rPr>
          <w:spacing w:val="-3"/>
        </w:rPr>
        <w:t>The</w:t>
      </w:r>
      <w:r w:rsidR="00680F6A">
        <w:rPr>
          <w:spacing w:val="-3"/>
        </w:rPr>
        <w:t xml:space="preserve"> </w:t>
      </w:r>
      <w:r w:rsidR="00C16E3B">
        <w:rPr>
          <w:spacing w:val="-3"/>
        </w:rPr>
        <w:t>g</w:t>
      </w:r>
      <w:r w:rsidR="00680F6A">
        <w:rPr>
          <w:spacing w:val="-3"/>
        </w:rPr>
        <w:t xml:space="preserve">lobally </w:t>
      </w:r>
      <w:r w:rsidR="00C16E3B">
        <w:rPr>
          <w:spacing w:val="-3"/>
        </w:rPr>
        <w:t>i</w:t>
      </w:r>
      <w:r w:rsidR="00680F6A">
        <w:rPr>
          <w:spacing w:val="-3"/>
        </w:rPr>
        <w:t xml:space="preserve">ntegrated </w:t>
      </w:r>
      <w:r w:rsidR="00C16E3B">
        <w:rPr>
          <w:spacing w:val="-3"/>
        </w:rPr>
        <w:t>m</w:t>
      </w:r>
      <w:r w:rsidR="00680F6A">
        <w:rPr>
          <w:spacing w:val="-3"/>
        </w:rPr>
        <w:t xml:space="preserve">arketing </w:t>
      </w:r>
      <w:r w:rsidR="00C16E3B">
        <w:rPr>
          <w:spacing w:val="-3"/>
        </w:rPr>
        <w:t>c</w:t>
      </w:r>
      <w:r w:rsidR="00680F6A">
        <w:rPr>
          <w:spacing w:val="-3"/>
        </w:rPr>
        <w:t>ommunications (</w:t>
      </w:r>
      <w:r>
        <w:rPr>
          <w:spacing w:val="-3"/>
        </w:rPr>
        <w:t>GIMC</w:t>
      </w:r>
      <w:r w:rsidR="00680F6A">
        <w:rPr>
          <w:spacing w:val="-3"/>
        </w:rPr>
        <w:t>)</w:t>
      </w:r>
      <w:r>
        <w:rPr>
          <w:spacing w:val="-3"/>
        </w:rPr>
        <w:t xml:space="preserve"> approach is easier to apply when a company has relied on the standardization method; however, GIMC can and </w:t>
      </w:r>
      <w:proofErr w:type="gramStart"/>
      <w:r>
        <w:rPr>
          <w:spacing w:val="-3"/>
        </w:rPr>
        <w:t>should be used</w:t>
      </w:r>
      <w:proofErr w:type="gramEnd"/>
      <w:r>
        <w:rPr>
          <w:spacing w:val="-3"/>
        </w:rPr>
        <w:t xml:space="preserve"> with either standardization or adaptation.</w:t>
      </w:r>
    </w:p>
    <w:p w14:paraId="2BB7FC42" w14:textId="77777777" w:rsidR="00F11683" w:rsidRDefault="00F11683">
      <w:pPr>
        <w:tabs>
          <w:tab w:val="left" w:pos="-720"/>
        </w:tabs>
        <w:suppressAutoHyphens/>
        <w:spacing w:line="240" w:lineRule="atLeast"/>
        <w:jc w:val="both"/>
        <w:rPr>
          <w:spacing w:val="-3"/>
        </w:rPr>
      </w:pPr>
    </w:p>
    <w:p w14:paraId="4C55494A" w14:textId="77777777" w:rsidR="00F11683" w:rsidRDefault="00F11683">
      <w:pPr>
        <w:tabs>
          <w:tab w:val="left" w:pos="-720"/>
        </w:tabs>
        <w:suppressAutoHyphens/>
        <w:spacing w:line="240" w:lineRule="atLeast"/>
        <w:jc w:val="both"/>
        <w:rPr>
          <w:spacing w:val="-3"/>
        </w:rPr>
      </w:pPr>
      <w:r>
        <w:rPr>
          <w:spacing w:val="-3"/>
        </w:rPr>
        <w:t>In terms of marketing, perhaps the best philosophy to follow is “</w:t>
      </w:r>
      <w:r w:rsidR="00B87B80">
        <w:rPr>
          <w:spacing w:val="-3"/>
        </w:rPr>
        <w:t>market</w:t>
      </w:r>
      <w:r>
        <w:rPr>
          <w:spacing w:val="-3"/>
        </w:rPr>
        <w:t xml:space="preserve"> globally but act locally.” </w:t>
      </w:r>
    </w:p>
    <w:p w14:paraId="7A0DD5D9" w14:textId="77777777" w:rsidR="007901B8" w:rsidRDefault="007901B8">
      <w:pPr>
        <w:tabs>
          <w:tab w:val="left" w:pos="-720"/>
        </w:tabs>
        <w:suppressAutoHyphens/>
        <w:spacing w:line="240" w:lineRule="atLeast"/>
        <w:jc w:val="both"/>
        <w:rPr>
          <w:spacing w:val="-3"/>
        </w:rPr>
      </w:pPr>
    </w:p>
    <w:p w14:paraId="7FD1DADE" w14:textId="77777777" w:rsidR="007901B8" w:rsidRDefault="007901B8">
      <w:pPr>
        <w:tabs>
          <w:tab w:val="left" w:pos="-720"/>
        </w:tabs>
        <w:suppressAutoHyphens/>
        <w:spacing w:line="240" w:lineRule="atLeast"/>
        <w:jc w:val="both"/>
        <w:rPr>
          <w:spacing w:val="-3"/>
        </w:rPr>
      </w:pPr>
    </w:p>
    <w:p w14:paraId="67B725B2" w14:textId="68E7AD66" w:rsidR="004D6A16" w:rsidRDefault="004D6A16" w:rsidP="002B27BC">
      <w:pPr>
        <w:tabs>
          <w:tab w:val="left" w:pos="-720"/>
        </w:tabs>
        <w:suppressAutoHyphens/>
        <w:spacing w:line="240" w:lineRule="atLeast"/>
        <w:jc w:val="both"/>
        <w:rPr>
          <w:b/>
          <w:i/>
          <w:spacing w:val="-3"/>
          <w:sz w:val="28"/>
          <w:szCs w:val="28"/>
        </w:rPr>
      </w:pPr>
      <w:r>
        <w:rPr>
          <w:b/>
          <w:i/>
          <w:spacing w:val="-3"/>
          <w:sz w:val="28"/>
          <w:szCs w:val="28"/>
        </w:rPr>
        <w:t>Note to Professors:</w:t>
      </w:r>
    </w:p>
    <w:p w14:paraId="782DFC98" w14:textId="77777777" w:rsidR="004D6A16" w:rsidRDefault="004D6A16" w:rsidP="002B27BC">
      <w:pPr>
        <w:tabs>
          <w:tab w:val="left" w:pos="-720"/>
        </w:tabs>
        <w:suppressAutoHyphens/>
        <w:spacing w:line="240" w:lineRule="atLeast"/>
        <w:jc w:val="both"/>
        <w:rPr>
          <w:b/>
          <w:i/>
          <w:spacing w:val="-3"/>
          <w:sz w:val="28"/>
          <w:szCs w:val="28"/>
        </w:rPr>
      </w:pPr>
    </w:p>
    <w:p w14:paraId="174058BE" w14:textId="77777777" w:rsidR="004D6A16" w:rsidRPr="0011404A" w:rsidRDefault="004D6A16" w:rsidP="002B27BC">
      <w:pPr>
        <w:tabs>
          <w:tab w:val="left" w:pos="-720"/>
        </w:tabs>
        <w:suppressAutoHyphens/>
        <w:spacing w:line="240" w:lineRule="atLeast"/>
        <w:jc w:val="both"/>
        <w:rPr>
          <w:i/>
          <w:spacing w:val="-3"/>
          <w:szCs w:val="24"/>
        </w:rPr>
      </w:pPr>
      <w:r w:rsidRPr="0011404A">
        <w:rPr>
          <w:i/>
          <w:spacing w:val="-3"/>
          <w:szCs w:val="24"/>
        </w:rPr>
        <w:lastRenderedPageBreak/>
        <w:t xml:space="preserve">The </w:t>
      </w:r>
      <w:proofErr w:type="spellStart"/>
      <w:r w:rsidR="00E22001">
        <w:rPr>
          <w:i/>
          <w:spacing w:val="-3"/>
          <w:szCs w:val="24"/>
        </w:rPr>
        <w:t>M</w:t>
      </w:r>
      <w:r w:rsidRPr="0011404A">
        <w:rPr>
          <w:i/>
          <w:spacing w:val="-3"/>
          <w:szCs w:val="24"/>
        </w:rPr>
        <w:t>yLab</w:t>
      </w:r>
      <w:proofErr w:type="spellEnd"/>
      <w:r w:rsidRPr="0011404A">
        <w:rPr>
          <w:i/>
          <w:spacing w:val="-3"/>
          <w:szCs w:val="24"/>
        </w:rPr>
        <w:t xml:space="preserve"> feature at Pearson will grant you access to </w:t>
      </w:r>
      <w:r w:rsidR="00DE037B">
        <w:rPr>
          <w:i/>
          <w:spacing w:val="-3"/>
          <w:szCs w:val="24"/>
        </w:rPr>
        <w:t xml:space="preserve">the </w:t>
      </w:r>
      <w:r w:rsidR="00E22001">
        <w:rPr>
          <w:i/>
          <w:spacing w:val="-3"/>
          <w:szCs w:val="24"/>
        </w:rPr>
        <w:t>Integrated C</w:t>
      </w:r>
      <w:r w:rsidR="00DE037B">
        <w:rPr>
          <w:i/>
          <w:spacing w:val="-3"/>
          <w:szCs w:val="24"/>
        </w:rPr>
        <w:t>ampaigns in Action</w:t>
      </w:r>
      <w:r w:rsidR="00E22001">
        <w:rPr>
          <w:i/>
          <w:spacing w:val="-3"/>
          <w:szCs w:val="24"/>
        </w:rPr>
        <w:t xml:space="preserve"> within the Instructor’s R</w:t>
      </w:r>
      <w:r w:rsidR="00C07748">
        <w:rPr>
          <w:i/>
          <w:spacing w:val="-3"/>
          <w:szCs w:val="24"/>
        </w:rPr>
        <w:t>esource section</w:t>
      </w:r>
      <w:r w:rsidR="00DE037B">
        <w:rPr>
          <w:i/>
          <w:spacing w:val="-3"/>
          <w:szCs w:val="24"/>
        </w:rPr>
        <w:t>.</w:t>
      </w:r>
    </w:p>
    <w:p w14:paraId="1A993EE0" w14:textId="77777777" w:rsidR="004D6A16" w:rsidRPr="0011404A" w:rsidRDefault="004D6A16" w:rsidP="002B27BC">
      <w:pPr>
        <w:tabs>
          <w:tab w:val="left" w:pos="-720"/>
        </w:tabs>
        <w:suppressAutoHyphens/>
        <w:spacing w:line="240" w:lineRule="atLeast"/>
        <w:jc w:val="both"/>
        <w:rPr>
          <w:i/>
          <w:spacing w:val="-3"/>
        </w:rPr>
      </w:pPr>
    </w:p>
    <w:p w14:paraId="1E1D397A" w14:textId="40851C62" w:rsidR="00E04F56" w:rsidRDefault="00E04F56" w:rsidP="002B27BC">
      <w:pPr>
        <w:tabs>
          <w:tab w:val="left" w:pos="-720"/>
        </w:tabs>
        <w:suppressAutoHyphens/>
        <w:spacing w:line="240" w:lineRule="atLeast"/>
        <w:jc w:val="both"/>
        <w:rPr>
          <w:spacing w:val="-3"/>
        </w:rPr>
      </w:pPr>
      <w:r>
        <w:rPr>
          <w:i/>
          <w:spacing w:val="-3"/>
        </w:rPr>
        <w:t xml:space="preserve">The authors’ blog for professors and students </w:t>
      </w:r>
      <w:proofErr w:type="gramStart"/>
      <w:r>
        <w:rPr>
          <w:i/>
          <w:spacing w:val="-3"/>
        </w:rPr>
        <w:t>may be found</w:t>
      </w:r>
      <w:proofErr w:type="gramEnd"/>
      <w:r>
        <w:rPr>
          <w:i/>
          <w:spacing w:val="-3"/>
        </w:rPr>
        <w:t xml:space="preserve"> at</w:t>
      </w:r>
      <w:r w:rsidR="00761E54">
        <w:t xml:space="preserve"> </w:t>
      </w:r>
      <w:hyperlink r:id="rId11" w:history="1">
        <w:r w:rsidR="00F75F5E" w:rsidRPr="00B5613E">
          <w:rPr>
            <w:rStyle w:val="Hyperlink"/>
            <w:spacing w:val="-3"/>
          </w:rPr>
          <w:t>http://blogclowbaack.net/</w:t>
        </w:r>
      </w:hyperlink>
    </w:p>
    <w:p w14:paraId="6232BD15" w14:textId="77777777" w:rsidR="00E04F56" w:rsidRDefault="00E04F56" w:rsidP="002B27BC">
      <w:pPr>
        <w:tabs>
          <w:tab w:val="left" w:pos="-720"/>
        </w:tabs>
        <w:suppressAutoHyphens/>
        <w:spacing w:line="240" w:lineRule="atLeast"/>
        <w:jc w:val="both"/>
        <w:rPr>
          <w:i/>
          <w:spacing w:val="-3"/>
        </w:rPr>
      </w:pPr>
    </w:p>
    <w:p w14:paraId="4F8CBE92" w14:textId="4D9EAF69" w:rsidR="004D6A16" w:rsidRDefault="00E22001" w:rsidP="00C16E3B">
      <w:pPr>
        <w:widowControl/>
        <w:tabs>
          <w:tab w:val="left" w:pos="-720"/>
        </w:tabs>
        <w:suppressAutoHyphens/>
        <w:spacing w:line="240" w:lineRule="atLeast"/>
        <w:jc w:val="both"/>
        <w:rPr>
          <w:i/>
          <w:spacing w:val="-3"/>
        </w:rPr>
      </w:pPr>
      <w:r>
        <w:rPr>
          <w:i/>
          <w:spacing w:val="-3"/>
        </w:rPr>
        <w:t>Both methods contain</w:t>
      </w:r>
      <w:r w:rsidR="006F7792">
        <w:rPr>
          <w:i/>
          <w:spacing w:val="-3"/>
        </w:rPr>
        <w:t xml:space="preserve"> actual print materials produced for the campaign. Broadcast material such as video ads, TV ads, and radio ads </w:t>
      </w:r>
      <w:r>
        <w:rPr>
          <w:i/>
          <w:spacing w:val="-3"/>
        </w:rPr>
        <w:t>are</w:t>
      </w:r>
      <w:r w:rsidR="006F7792">
        <w:rPr>
          <w:i/>
          <w:spacing w:val="-3"/>
        </w:rPr>
        <w:t xml:space="preserve"> embedded using YouTube and Pearson servers. </w:t>
      </w:r>
    </w:p>
    <w:p w14:paraId="6577CF1D" w14:textId="77777777" w:rsidR="00E22001" w:rsidRPr="0011404A" w:rsidRDefault="00E22001" w:rsidP="002B27BC">
      <w:pPr>
        <w:tabs>
          <w:tab w:val="left" w:pos="-720"/>
        </w:tabs>
        <w:suppressAutoHyphens/>
        <w:spacing w:line="240" w:lineRule="atLeast"/>
        <w:jc w:val="both"/>
        <w:rPr>
          <w:i/>
          <w:spacing w:val="-3"/>
        </w:rPr>
      </w:pPr>
    </w:p>
    <w:p w14:paraId="405170D7" w14:textId="77777777" w:rsidR="00E22001" w:rsidRPr="0011404A" w:rsidRDefault="002B27BC" w:rsidP="00E22001">
      <w:pPr>
        <w:tabs>
          <w:tab w:val="left" w:pos="-720"/>
        </w:tabs>
        <w:suppressAutoHyphens/>
        <w:spacing w:line="240" w:lineRule="atLeast"/>
        <w:jc w:val="both"/>
        <w:rPr>
          <w:i/>
          <w:spacing w:val="-3"/>
        </w:rPr>
      </w:pPr>
      <w:r w:rsidRPr="0011404A">
        <w:rPr>
          <w:i/>
          <w:spacing w:val="-3"/>
        </w:rPr>
        <w:t>These features bring to life the exciting process of building integrated advertising and marketing campaigns.</w:t>
      </w:r>
      <w:r w:rsidR="00E22001" w:rsidRPr="00E22001">
        <w:rPr>
          <w:i/>
          <w:spacing w:val="-3"/>
        </w:rPr>
        <w:t xml:space="preserve"> </w:t>
      </w:r>
      <w:r w:rsidR="00E22001">
        <w:rPr>
          <w:i/>
          <w:spacing w:val="-3"/>
        </w:rPr>
        <w:t>Most important</w:t>
      </w:r>
      <w:r w:rsidR="00E22001" w:rsidRPr="0011404A">
        <w:rPr>
          <w:i/>
          <w:spacing w:val="-3"/>
        </w:rPr>
        <w:t xml:space="preserve">, </w:t>
      </w:r>
      <w:r w:rsidR="00E22001">
        <w:rPr>
          <w:i/>
          <w:spacing w:val="-3"/>
        </w:rPr>
        <w:t xml:space="preserve">you </w:t>
      </w:r>
      <w:r w:rsidR="00E22001" w:rsidRPr="0011404A">
        <w:rPr>
          <w:i/>
          <w:spacing w:val="-3"/>
        </w:rPr>
        <w:t>will have</w:t>
      </w:r>
      <w:r w:rsidR="00E22001">
        <w:rPr>
          <w:i/>
          <w:spacing w:val="-3"/>
        </w:rPr>
        <w:t xml:space="preserve"> access to</w:t>
      </w:r>
      <w:r w:rsidR="00E22001" w:rsidRPr="0011404A">
        <w:rPr>
          <w:i/>
          <w:spacing w:val="-3"/>
        </w:rPr>
        <w:t xml:space="preserve"> insights and background </w:t>
      </w:r>
      <w:r w:rsidR="00E22001">
        <w:rPr>
          <w:i/>
          <w:spacing w:val="-3"/>
        </w:rPr>
        <w:t xml:space="preserve">information </w:t>
      </w:r>
      <w:r w:rsidR="00E22001" w:rsidRPr="0011404A">
        <w:rPr>
          <w:i/>
          <w:spacing w:val="-3"/>
        </w:rPr>
        <w:t>from the agen</w:t>
      </w:r>
      <w:r w:rsidR="00E22001">
        <w:rPr>
          <w:i/>
          <w:spacing w:val="-3"/>
        </w:rPr>
        <w:t>cies and the companies involved in how the campaigns were created.</w:t>
      </w:r>
    </w:p>
    <w:p w14:paraId="0F62B1C3" w14:textId="77777777" w:rsidR="002B27BC" w:rsidRPr="0011404A" w:rsidRDefault="002B27BC" w:rsidP="002B27BC">
      <w:pPr>
        <w:tabs>
          <w:tab w:val="left" w:pos="-720"/>
        </w:tabs>
        <w:suppressAutoHyphens/>
        <w:spacing w:line="240" w:lineRule="atLeast"/>
        <w:jc w:val="both"/>
        <w:rPr>
          <w:i/>
          <w:spacing w:val="-3"/>
        </w:rPr>
      </w:pPr>
    </w:p>
    <w:p w14:paraId="584A4E85" w14:textId="77777777" w:rsidR="004D6A16" w:rsidRDefault="004D6A16">
      <w:pPr>
        <w:tabs>
          <w:tab w:val="left" w:pos="-720"/>
        </w:tabs>
        <w:suppressAutoHyphens/>
        <w:spacing w:line="240" w:lineRule="atLeast"/>
        <w:jc w:val="both"/>
        <w:rPr>
          <w:spacing w:val="-3"/>
        </w:rPr>
      </w:pPr>
    </w:p>
    <w:p w14:paraId="35B32580" w14:textId="77777777" w:rsidR="00F11683" w:rsidRDefault="00F11683">
      <w:pPr>
        <w:pStyle w:val="Heading6"/>
        <w:rPr>
          <w:b/>
          <w:bCs/>
          <w:sz w:val="28"/>
        </w:rPr>
      </w:pPr>
      <w:r>
        <w:rPr>
          <w:b/>
          <w:bCs/>
          <w:sz w:val="28"/>
        </w:rPr>
        <w:t xml:space="preserve">IMPLICATIONS FOR MARKETING ACCOUNT EXECUTIVES </w:t>
      </w:r>
    </w:p>
    <w:p w14:paraId="34B26988" w14:textId="77777777" w:rsidR="00F11683" w:rsidRDefault="00F11683">
      <w:pPr>
        <w:tabs>
          <w:tab w:val="left" w:pos="-720"/>
        </w:tabs>
        <w:suppressAutoHyphens/>
        <w:spacing w:line="240" w:lineRule="atLeast"/>
        <w:jc w:val="both"/>
        <w:rPr>
          <w:spacing w:val="-3"/>
        </w:rPr>
      </w:pPr>
    </w:p>
    <w:p w14:paraId="3B874B91" w14:textId="5BBC1C2B" w:rsidR="00F11683" w:rsidRDefault="00F11683">
      <w:pPr>
        <w:tabs>
          <w:tab w:val="left" w:pos="-720"/>
        </w:tabs>
        <w:suppressAutoHyphens/>
        <w:spacing w:line="240" w:lineRule="atLeast"/>
        <w:jc w:val="both"/>
        <w:rPr>
          <w:b/>
          <w:spacing w:val="-3"/>
        </w:rPr>
      </w:pPr>
      <w:r>
        <w:rPr>
          <w:b/>
          <w:spacing w:val="-3"/>
        </w:rPr>
        <w:t>(Note to professors</w:t>
      </w:r>
      <w:r w:rsidR="00C16E3B">
        <w:rPr>
          <w:b/>
          <w:spacing w:val="-3"/>
        </w:rPr>
        <w:t>—</w:t>
      </w:r>
      <w:r>
        <w:rPr>
          <w:b/>
          <w:spacing w:val="-3"/>
        </w:rPr>
        <w:t xml:space="preserve"> these materials are not in the text. They provide a method for you to summarize the chapter in a different way)</w:t>
      </w:r>
    </w:p>
    <w:p w14:paraId="506AC640" w14:textId="77777777" w:rsidR="00F11683" w:rsidRDefault="00F11683">
      <w:pPr>
        <w:tabs>
          <w:tab w:val="left" w:pos="-720"/>
        </w:tabs>
        <w:suppressAutoHyphens/>
        <w:spacing w:line="240" w:lineRule="atLeast"/>
        <w:jc w:val="both"/>
        <w:rPr>
          <w:spacing w:val="-3"/>
        </w:rPr>
      </w:pPr>
    </w:p>
    <w:p w14:paraId="2B447784" w14:textId="77777777" w:rsidR="00F11683" w:rsidRDefault="00F11683">
      <w:pPr>
        <w:tabs>
          <w:tab w:val="left" w:pos="-720"/>
        </w:tabs>
        <w:suppressAutoHyphens/>
        <w:spacing w:line="240" w:lineRule="atLeast"/>
        <w:jc w:val="both"/>
        <w:rPr>
          <w:spacing w:val="-3"/>
        </w:rPr>
      </w:pPr>
      <w:r>
        <w:rPr>
          <w:spacing w:val="-3"/>
        </w:rPr>
        <w:t>Describe the role of marketing account executive to students. This individual is in charge of the connection between an advertising agency and a client company. Review the following ideas:</w:t>
      </w:r>
    </w:p>
    <w:p w14:paraId="7CA9DCDD" w14:textId="77777777" w:rsidR="00F83B7D" w:rsidRDefault="00F83B7D">
      <w:pPr>
        <w:tabs>
          <w:tab w:val="left" w:pos="-720"/>
        </w:tabs>
        <w:suppressAutoHyphens/>
        <w:spacing w:line="240" w:lineRule="atLeast"/>
        <w:jc w:val="both"/>
        <w:rPr>
          <w:spacing w:val="-3"/>
        </w:rPr>
      </w:pPr>
    </w:p>
    <w:p w14:paraId="1B8B094B" w14:textId="77777777" w:rsidR="00F11683" w:rsidRDefault="00F11683">
      <w:pPr>
        <w:tabs>
          <w:tab w:val="left" w:pos="-720"/>
        </w:tabs>
        <w:suppressAutoHyphens/>
        <w:spacing w:line="240" w:lineRule="atLeast"/>
        <w:jc w:val="both"/>
        <w:rPr>
          <w:spacing w:val="-3"/>
        </w:rPr>
      </w:pPr>
      <w:r>
        <w:rPr>
          <w:spacing w:val="-3"/>
        </w:rPr>
        <w:t>Account executives are going to be asked to justify how marketing funds are being spent. Therefore, three things are important:</w:t>
      </w:r>
    </w:p>
    <w:p w14:paraId="3FF0313A" w14:textId="77777777" w:rsidR="00F11683" w:rsidRDefault="00F11683">
      <w:pPr>
        <w:tabs>
          <w:tab w:val="left" w:pos="-720"/>
        </w:tabs>
        <w:suppressAutoHyphens/>
        <w:spacing w:line="240" w:lineRule="atLeast"/>
        <w:jc w:val="both"/>
        <w:rPr>
          <w:spacing w:val="-3"/>
        </w:rPr>
      </w:pPr>
    </w:p>
    <w:p w14:paraId="7C9D53A3" w14:textId="77777777" w:rsidR="00F11683" w:rsidRDefault="00F11683">
      <w:pPr>
        <w:numPr>
          <w:ilvl w:val="0"/>
          <w:numId w:val="27"/>
        </w:numPr>
        <w:tabs>
          <w:tab w:val="left" w:pos="-720"/>
        </w:tabs>
        <w:suppressAutoHyphens/>
        <w:spacing w:line="240" w:lineRule="atLeast"/>
        <w:jc w:val="both"/>
        <w:rPr>
          <w:spacing w:val="-3"/>
        </w:rPr>
      </w:pPr>
      <w:r>
        <w:rPr>
          <w:spacing w:val="-3"/>
        </w:rPr>
        <w:t>Make sure that all marketing efforts focus on an integrated theme.</w:t>
      </w:r>
    </w:p>
    <w:p w14:paraId="3A9E7EB0" w14:textId="77777777" w:rsidR="00F11683" w:rsidRDefault="00F11683">
      <w:pPr>
        <w:numPr>
          <w:ilvl w:val="0"/>
          <w:numId w:val="27"/>
        </w:numPr>
        <w:tabs>
          <w:tab w:val="left" w:pos="-720"/>
        </w:tabs>
        <w:suppressAutoHyphens/>
        <w:spacing w:line="240" w:lineRule="atLeast"/>
        <w:jc w:val="both"/>
        <w:rPr>
          <w:spacing w:val="-3"/>
        </w:rPr>
      </w:pPr>
      <w:r>
        <w:rPr>
          <w:spacing w:val="-3"/>
        </w:rPr>
        <w:t>Establish clear-cut marketing objectives in the area of communication.</w:t>
      </w:r>
    </w:p>
    <w:p w14:paraId="6D6F041F" w14:textId="1DCE0B6F" w:rsidR="00F11683" w:rsidRDefault="00F11683">
      <w:pPr>
        <w:numPr>
          <w:ilvl w:val="0"/>
          <w:numId w:val="27"/>
        </w:numPr>
        <w:tabs>
          <w:tab w:val="left" w:pos="-720"/>
        </w:tabs>
        <w:suppressAutoHyphens/>
        <w:spacing w:line="240" w:lineRule="atLeast"/>
        <w:jc w:val="both"/>
        <w:rPr>
          <w:spacing w:val="-3"/>
        </w:rPr>
      </w:pPr>
      <w:r>
        <w:rPr>
          <w:spacing w:val="-3"/>
        </w:rPr>
        <w:t xml:space="preserve">Recognize the difference between short-term outcomes (immediate sales, coupon redemptions, </w:t>
      </w:r>
      <w:r w:rsidR="00C16E3B">
        <w:rPr>
          <w:spacing w:val="-3"/>
        </w:rPr>
        <w:t>i</w:t>
      </w:r>
      <w:r>
        <w:rPr>
          <w:spacing w:val="-3"/>
        </w:rPr>
        <w:t xml:space="preserve">nternet “hits”) and </w:t>
      </w:r>
      <w:proofErr w:type="gramStart"/>
      <w:r>
        <w:rPr>
          <w:spacing w:val="-3"/>
        </w:rPr>
        <w:t>longer</w:t>
      </w:r>
      <w:r w:rsidR="00C16E3B">
        <w:rPr>
          <w:spacing w:val="-3"/>
        </w:rPr>
        <w:t xml:space="preserve"> </w:t>
      </w:r>
      <w:r>
        <w:rPr>
          <w:spacing w:val="-3"/>
        </w:rPr>
        <w:t>term</w:t>
      </w:r>
      <w:proofErr w:type="gramEnd"/>
      <w:r>
        <w:rPr>
          <w:spacing w:val="-3"/>
        </w:rPr>
        <w:t xml:space="preserve"> brand equity and company image issues. Both are vital components in the marketing success of a firm over time.</w:t>
      </w:r>
    </w:p>
    <w:p w14:paraId="56FDFF76" w14:textId="77777777" w:rsidR="0011404A" w:rsidRDefault="0011404A">
      <w:pPr>
        <w:tabs>
          <w:tab w:val="left" w:pos="-720"/>
        </w:tabs>
        <w:suppressAutoHyphens/>
        <w:spacing w:line="240" w:lineRule="atLeast"/>
        <w:jc w:val="both"/>
        <w:rPr>
          <w:spacing w:val="-3"/>
        </w:rPr>
      </w:pPr>
    </w:p>
    <w:p w14:paraId="693E48C7" w14:textId="237F657B" w:rsidR="00F11683" w:rsidRDefault="00F11683">
      <w:pPr>
        <w:tabs>
          <w:tab w:val="left" w:pos="-720"/>
        </w:tabs>
        <w:suppressAutoHyphens/>
        <w:spacing w:line="240" w:lineRule="atLeast"/>
        <w:jc w:val="both"/>
        <w:rPr>
          <w:spacing w:val="-3"/>
        </w:rPr>
      </w:pPr>
      <w:r>
        <w:rPr>
          <w:spacing w:val="-3"/>
        </w:rPr>
        <w:t>Remember that because account executives are being held accountable, they also tend to hold more power. Effective use of this power would include</w:t>
      </w:r>
      <w:r w:rsidR="00C16E3B">
        <w:rPr>
          <w:spacing w:val="-3"/>
        </w:rPr>
        <w:t xml:space="preserve"> the following</w:t>
      </w:r>
      <w:r>
        <w:rPr>
          <w:spacing w:val="-3"/>
        </w:rPr>
        <w:t>:</w:t>
      </w:r>
    </w:p>
    <w:p w14:paraId="157ADE40" w14:textId="77777777" w:rsidR="00F11683" w:rsidRDefault="00F11683">
      <w:pPr>
        <w:tabs>
          <w:tab w:val="left" w:pos="-720"/>
        </w:tabs>
        <w:suppressAutoHyphens/>
        <w:spacing w:line="240" w:lineRule="atLeast"/>
        <w:jc w:val="both"/>
        <w:rPr>
          <w:spacing w:val="-3"/>
        </w:rPr>
      </w:pPr>
    </w:p>
    <w:p w14:paraId="25ACFC91" w14:textId="77777777" w:rsidR="00F11683" w:rsidRDefault="00F11683">
      <w:pPr>
        <w:numPr>
          <w:ilvl w:val="0"/>
          <w:numId w:val="28"/>
        </w:numPr>
        <w:tabs>
          <w:tab w:val="left" w:pos="-720"/>
        </w:tabs>
        <w:suppressAutoHyphens/>
        <w:spacing w:line="240" w:lineRule="atLeast"/>
        <w:jc w:val="both"/>
        <w:rPr>
          <w:spacing w:val="-3"/>
        </w:rPr>
      </w:pPr>
      <w:r>
        <w:rPr>
          <w:spacing w:val="-3"/>
        </w:rPr>
        <w:t>Careful selection of creatives who will stay focused on company themes, objectives, and desired outcomes.</w:t>
      </w:r>
    </w:p>
    <w:p w14:paraId="78620CCE" w14:textId="097F4C56" w:rsidR="00F11683" w:rsidRDefault="00F11683">
      <w:pPr>
        <w:numPr>
          <w:ilvl w:val="0"/>
          <w:numId w:val="28"/>
        </w:numPr>
        <w:tabs>
          <w:tab w:val="left" w:pos="-720"/>
        </w:tabs>
        <w:suppressAutoHyphens/>
        <w:spacing w:line="240" w:lineRule="atLeast"/>
        <w:jc w:val="both"/>
        <w:rPr>
          <w:spacing w:val="-3"/>
        </w:rPr>
      </w:pPr>
      <w:r>
        <w:rPr>
          <w:spacing w:val="-3"/>
        </w:rPr>
        <w:t xml:space="preserve">Realistic expectations when </w:t>
      </w:r>
      <w:r w:rsidR="00C16E3B">
        <w:rPr>
          <w:spacing w:val="-3"/>
        </w:rPr>
        <w:t xml:space="preserve">designing </w:t>
      </w:r>
      <w:r>
        <w:rPr>
          <w:spacing w:val="-3"/>
        </w:rPr>
        <w:t>campaigns so that they do</w:t>
      </w:r>
      <w:r w:rsidR="00C16E3B">
        <w:rPr>
          <w:spacing w:val="-3"/>
        </w:rPr>
        <w:t xml:space="preserve"> not </w:t>
      </w:r>
      <w:r>
        <w:rPr>
          <w:spacing w:val="-3"/>
        </w:rPr>
        <w:t>“oversell” anticipated outcomes.</w:t>
      </w:r>
    </w:p>
    <w:p w14:paraId="64923BA3" w14:textId="73A0454C" w:rsidR="00F11683" w:rsidRDefault="00F11683">
      <w:pPr>
        <w:numPr>
          <w:ilvl w:val="0"/>
          <w:numId w:val="28"/>
        </w:numPr>
        <w:tabs>
          <w:tab w:val="left" w:pos="-720"/>
        </w:tabs>
        <w:suppressAutoHyphens/>
        <w:spacing w:line="240" w:lineRule="atLeast"/>
        <w:jc w:val="both"/>
        <w:rPr>
          <w:spacing w:val="-3"/>
        </w:rPr>
      </w:pPr>
      <w:proofErr w:type="gramStart"/>
      <w:r>
        <w:rPr>
          <w:spacing w:val="-3"/>
        </w:rPr>
        <w:t>Precisely tuned measurement instruments</w:t>
      </w:r>
      <w:r w:rsidR="00C16E3B">
        <w:rPr>
          <w:spacing w:val="-3"/>
        </w:rPr>
        <w:t xml:space="preserve"> that</w:t>
      </w:r>
      <w:r>
        <w:rPr>
          <w:spacing w:val="-3"/>
        </w:rPr>
        <w:t xml:space="preserve"> provide clear information regarding success and failure rates for individual marketing communications campaigns.</w:t>
      </w:r>
      <w:proofErr w:type="gramEnd"/>
    </w:p>
    <w:p w14:paraId="5906BF58" w14:textId="77777777" w:rsidR="00F11683" w:rsidRDefault="00F11683">
      <w:pPr>
        <w:tabs>
          <w:tab w:val="left" w:pos="-720"/>
        </w:tabs>
        <w:suppressAutoHyphens/>
        <w:spacing w:line="240" w:lineRule="atLeast"/>
        <w:jc w:val="both"/>
        <w:rPr>
          <w:spacing w:val="-3"/>
        </w:rPr>
      </w:pPr>
    </w:p>
    <w:p w14:paraId="72E778B8" w14:textId="77777777" w:rsidR="00F11683" w:rsidRDefault="00F11683">
      <w:pPr>
        <w:tabs>
          <w:tab w:val="left" w:pos="-720"/>
        </w:tabs>
        <w:suppressAutoHyphens/>
        <w:spacing w:line="240" w:lineRule="atLeast"/>
        <w:jc w:val="both"/>
        <w:rPr>
          <w:spacing w:val="-3"/>
        </w:rPr>
      </w:pPr>
      <w:r>
        <w:rPr>
          <w:spacing w:val="-3"/>
        </w:rPr>
        <w:lastRenderedPageBreak/>
        <w:t>Account executives should be reminded of several points from the communications model:</w:t>
      </w:r>
    </w:p>
    <w:p w14:paraId="350F1E4F" w14:textId="77777777" w:rsidR="00F11683" w:rsidRDefault="00F11683">
      <w:pPr>
        <w:tabs>
          <w:tab w:val="left" w:pos="-720"/>
        </w:tabs>
        <w:suppressAutoHyphens/>
        <w:spacing w:line="240" w:lineRule="atLeast"/>
        <w:jc w:val="both"/>
        <w:rPr>
          <w:spacing w:val="-3"/>
        </w:rPr>
      </w:pPr>
    </w:p>
    <w:p w14:paraId="200A9318" w14:textId="668F6E71" w:rsidR="00F11683" w:rsidRDefault="00F11683">
      <w:pPr>
        <w:numPr>
          <w:ilvl w:val="0"/>
          <w:numId w:val="29"/>
        </w:numPr>
        <w:tabs>
          <w:tab w:val="left" w:pos="-720"/>
        </w:tabs>
        <w:suppressAutoHyphens/>
        <w:spacing w:line="240" w:lineRule="atLeast"/>
        <w:jc w:val="both"/>
        <w:rPr>
          <w:spacing w:val="-3"/>
        </w:rPr>
      </w:pPr>
      <w:r>
        <w:rPr>
          <w:spacing w:val="-3"/>
        </w:rPr>
        <w:t>How the communications process works</w:t>
      </w:r>
    </w:p>
    <w:p w14:paraId="50B9C3C1" w14:textId="278CCC3B" w:rsidR="00F11683" w:rsidRDefault="00F11683">
      <w:pPr>
        <w:numPr>
          <w:ilvl w:val="0"/>
          <w:numId w:val="29"/>
        </w:numPr>
        <w:tabs>
          <w:tab w:val="left" w:pos="-720"/>
        </w:tabs>
        <w:suppressAutoHyphens/>
        <w:spacing w:line="240" w:lineRule="atLeast"/>
        <w:jc w:val="both"/>
        <w:rPr>
          <w:spacing w:val="-3"/>
        </w:rPr>
      </w:pPr>
      <w:r>
        <w:rPr>
          <w:spacing w:val="-3"/>
        </w:rPr>
        <w:t>What can go wrong (clutter, poor media selection, etc.)</w:t>
      </w:r>
    </w:p>
    <w:p w14:paraId="01979A42" w14:textId="5F83AB7A" w:rsidR="00F11683" w:rsidRDefault="00F11683">
      <w:pPr>
        <w:numPr>
          <w:ilvl w:val="0"/>
          <w:numId w:val="29"/>
        </w:numPr>
        <w:tabs>
          <w:tab w:val="left" w:pos="-720"/>
        </w:tabs>
        <w:suppressAutoHyphens/>
        <w:spacing w:line="240" w:lineRule="atLeast"/>
        <w:jc w:val="both"/>
        <w:rPr>
          <w:spacing w:val="-3"/>
        </w:rPr>
      </w:pPr>
      <w:r>
        <w:rPr>
          <w:spacing w:val="-3"/>
        </w:rPr>
        <w:t>Ways to overcome clutter and send a clear, coherent message to all concerned</w:t>
      </w:r>
    </w:p>
    <w:p w14:paraId="6479814C" w14:textId="77777777" w:rsidR="00761E54" w:rsidRDefault="00761E54">
      <w:pPr>
        <w:tabs>
          <w:tab w:val="left" w:pos="-720"/>
        </w:tabs>
        <w:suppressAutoHyphens/>
        <w:spacing w:line="240" w:lineRule="atLeast"/>
        <w:jc w:val="both"/>
        <w:rPr>
          <w:spacing w:val="-3"/>
        </w:rPr>
      </w:pPr>
    </w:p>
    <w:p w14:paraId="60E40863" w14:textId="0D096C0B" w:rsidR="00B87B80" w:rsidRDefault="00B87B80">
      <w:pPr>
        <w:tabs>
          <w:tab w:val="left" w:pos="-720"/>
        </w:tabs>
        <w:suppressAutoHyphens/>
        <w:spacing w:line="240" w:lineRule="atLeast"/>
        <w:jc w:val="both"/>
        <w:rPr>
          <w:spacing w:val="-3"/>
        </w:rPr>
      </w:pPr>
      <w:r>
        <w:rPr>
          <w:spacing w:val="-3"/>
        </w:rPr>
        <w:t>Account executives must be aware of the technologies and alternative media available for sending and receiving messages. These include</w:t>
      </w:r>
      <w:r w:rsidR="00C16E3B">
        <w:rPr>
          <w:spacing w:val="-3"/>
        </w:rPr>
        <w:t xml:space="preserve"> the following</w:t>
      </w:r>
      <w:r>
        <w:rPr>
          <w:spacing w:val="-3"/>
        </w:rPr>
        <w:t>:</w:t>
      </w:r>
    </w:p>
    <w:p w14:paraId="2722B092" w14:textId="77777777" w:rsidR="00B87B80" w:rsidRDefault="00B87B80">
      <w:pPr>
        <w:tabs>
          <w:tab w:val="left" w:pos="-720"/>
        </w:tabs>
        <w:suppressAutoHyphens/>
        <w:spacing w:line="240" w:lineRule="atLeast"/>
        <w:jc w:val="both"/>
        <w:rPr>
          <w:spacing w:val="-3"/>
        </w:rPr>
      </w:pPr>
    </w:p>
    <w:p w14:paraId="78DC90BA" w14:textId="77777777" w:rsidR="00B87B80" w:rsidRDefault="00B87B80" w:rsidP="00B87B80">
      <w:pPr>
        <w:numPr>
          <w:ilvl w:val="0"/>
          <w:numId w:val="33"/>
        </w:numPr>
        <w:tabs>
          <w:tab w:val="left" w:pos="-720"/>
        </w:tabs>
        <w:suppressAutoHyphens/>
        <w:spacing w:line="240" w:lineRule="atLeast"/>
        <w:jc w:val="both"/>
        <w:rPr>
          <w:spacing w:val="-3"/>
        </w:rPr>
      </w:pPr>
      <w:r>
        <w:rPr>
          <w:spacing w:val="-3"/>
        </w:rPr>
        <w:t>Social networks</w:t>
      </w:r>
    </w:p>
    <w:p w14:paraId="40A9188C" w14:textId="77777777" w:rsidR="00B87B80" w:rsidRDefault="00B87B80" w:rsidP="00B87B80">
      <w:pPr>
        <w:numPr>
          <w:ilvl w:val="0"/>
          <w:numId w:val="33"/>
        </w:numPr>
        <w:tabs>
          <w:tab w:val="left" w:pos="-720"/>
        </w:tabs>
        <w:suppressAutoHyphens/>
        <w:spacing w:line="240" w:lineRule="atLeast"/>
        <w:jc w:val="both"/>
        <w:rPr>
          <w:spacing w:val="-3"/>
        </w:rPr>
      </w:pPr>
      <w:r>
        <w:rPr>
          <w:spacing w:val="-3"/>
        </w:rPr>
        <w:t>Blogs</w:t>
      </w:r>
    </w:p>
    <w:p w14:paraId="321F78C5" w14:textId="77777777" w:rsidR="00B87B80" w:rsidRDefault="00B87B80" w:rsidP="00B87B80">
      <w:pPr>
        <w:numPr>
          <w:ilvl w:val="0"/>
          <w:numId w:val="33"/>
        </w:numPr>
        <w:tabs>
          <w:tab w:val="left" w:pos="-720"/>
        </w:tabs>
        <w:suppressAutoHyphens/>
        <w:spacing w:line="240" w:lineRule="atLeast"/>
        <w:jc w:val="both"/>
        <w:rPr>
          <w:spacing w:val="-3"/>
        </w:rPr>
      </w:pPr>
      <w:r>
        <w:rPr>
          <w:spacing w:val="-3"/>
        </w:rPr>
        <w:t>Buzz marketing</w:t>
      </w:r>
    </w:p>
    <w:p w14:paraId="7C68E319" w14:textId="77777777" w:rsidR="00B87B80" w:rsidRDefault="00B87B80" w:rsidP="00B87B80">
      <w:pPr>
        <w:numPr>
          <w:ilvl w:val="0"/>
          <w:numId w:val="33"/>
        </w:numPr>
        <w:tabs>
          <w:tab w:val="left" w:pos="-720"/>
        </w:tabs>
        <w:suppressAutoHyphens/>
        <w:spacing w:line="240" w:lineRule="atLeast"/>
        <w:jc w:val="both"/>
        <w:rPr>
          <w:spacing w:val="-3"/>
        </w:rPr>
      </w:pPr>
      <w:r>
        <w:rPr>
          <w:spacing w:val="-3"/>
        </w:rPr>
        <w:t>Guerilla marketing</w:t>
      </w:r>
    </w:p>
    <w:p w14:paraId="5EDD2580" w14:textId="77777777" w:rsidR="00B87B80" w:rsidRDefault="00B87B80" w:rsidP="00B87B80">
      <w:pPr>
        <w:numPr>
          <w:ilvl w:val="0"/>
          <w:numId w:val="33"/>
        </w:numPr>
        <w:tabs>
          <w:tab w:val="left" w:pos="-720"/>
        </w:tabs>
        <w:suppressAutoHyphens/>
        <w:spacing w:line="240" w:lineRule="atLeast"/>
        <w:jc w:val="both"/>
        <w:rPr>
          <w:spacing w:val="-3"/>
        </w:rPr>
      </w:pPr>
      <w:r>
        <w:rPr>
          <w:spacing w:val="-3"/>
        </w:rPr>
        <w:t>Lifestyle marketing</w:t>
      </w:r>
    </w:p>
    <w:p w14:paraId="64F47D3C" w14:textId="77777777" w:rsidR="00B87B80" w:rsidRDefault="00B87B80" w:rsidP="00B87B80">
      <w:pPr>
        <w:tabs>
          <w:tab w:val="left" w:pos="-720"/>
        </w:tabs>
        <w:suppressAutoHyphens/>
        <w:spacing w:line="240" w:lineRule="atLeast"/>
        <w:ind w:left="1440"/>
        <w:jc w:val="both"/>
        <w:rPr>
          <w:spacing w:val="-3"/>
        </w:rPr>
      </w:pPr>
    </w:p>
    <w:p w14:paraId="1275498E" w14:textId="77777777" w:rsidR="00F11683" w:rsidRDefault="00F11683">
      <w:pPr>
        <w:tabs>
          <w:tab w:val="left" w:pos="-720"/>
        </w:tabs>
        <w:suppressAutoHyphens/>
        <w:spacing w:line="240" w:lineRule="atLeast"/>
        <w:jc w:val="both"/>
        <w:rPr>
          <w:spacing w:val="-3"/>
        </w:rPr>
      </w:pPr>
      <w:r>
        <w:rPr>
          <w:spacing w:val="-3"/>
        </w:rPr>
        <w:t>Account executives must utilize the total IMC approach.</w:t>
      </w:r>
    </w:p>
    <w:p w14:paraId="38938F7F" w14:textId="77777777" w:rsidR="00304CFC" w:rsidRDefault="00304CFC">
      <w:pPr>
        <w:tabs>
          <w:tab w:val="left" w:pos="-720"/>
        </w:tabs>
        <w:suppressAutoHyphens/>
        <w:spacing w:line="240" w:lineRule="atLeast"/>
        <w:jc w:val="both"/>
        <w:rPr>
          <w:spacing w:val="-3"/>
        </w:rPr>
      </w:pPr>
    </w:p>
    <w:p w14:paraId="0FF4DCD9"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Note that it is a building process that begins with an effective overall marketing plan.</w:t>
      </w:r>
    </w:p>
    <w:p w14:paraId="3FC91EEA"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Conceptualize advertising as part of the IMC program, and fit other marketing activities together with ads to construct a more powerful approach to the promotions part of the marketing mix.</w:t>
      </w:r>
    </w:p>
    <w:p w14:paraId="21B3C5AF"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Discover ways to incorporate IMC efforts to make better contacts with those internal to the company (employees, other department heads, management teams, etc.).</w:t>
      </w:r>
    </w:p>
    <w:p w14:paraId="08B399C7" w14:textId="620ADA25"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Wa</w:t>
      </w:r>
      <w:r w:rsidR="00F815B7">
        <w:rPr>
          <w:spacing w:val="-3"/>
        </w:rPr>
        <w:t>tch for shifts in channel power, especially w</w:t>
      </w:r>
      <w:r>
        <w:rPr>
          <w:spacing w:val="-3"/>
        </w:rPr>
        <w:t xml:space="preserve">hen customers have clearly established the ability to make decisions by seeking out information on their own (through </w:t>
      </w:r>
      <w:r w:rsidR="00C16E3B">
        <w:rPr>
          <w:spacing w:val="-3"/>
        </w:rPr>
        <w:t>w</w:t>
      </w:r>
      <w:r>
        <w:rPr>
          <w:spacing w:val="-3"/>
        </w:rPr>
        <w:t xml:space="preserve">ebsites, personal visits, responses to advertisements, and so forth). </w:t>
      </w:r>
    </w:p>
    <w:p w14:paraId="6D1F1A8B"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The account executive must rethink methods to reach consumers in ways which keep the company at the forefront as they make purchase decisions.</w:t>
      </w:r>
    </w:p>
    <w:p w14:paraId="5D4A29A0"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Focus on ways to make an IMC message a global message. This involves keeping a theme intact although adapting that theme to the requisites of individual countries and cultures.</w:t>
      </w:r>
    </w:p>
    <w:p w14:paraId="1AF40C88" w14:textId="77777777" w:rsidR="001F33DC" w:rsidRDefault="001F33DC" w:rsidP="001F33DC"/>
    <w:p w14:paraId="1F917528" w14:textId="77777777" w:rsidR="001F33DC" w:rsidRPr="001F33DC" w:rsidRDefault="001F33DC" w:rsidP="001F33DC"/>
    <w:p w14:paraId="072F98B7" w14:textId="77777777" w:rsidR="00F11683" w:rsidRDefault="00F11683">
      <w:pPr>
        <w:pStyle w:val="Heading6"/>
        <w:rPr>
          <w:b/>
          <w:bCs/>
        </w:rPr>
      </w:pPr>
      <w:r>
        <w:rPr>
          <w:b/>
          <w:bCs/>
        </w:rPr>
        <w:t>REVIEW QUESTIONS</w:t>
      </w:r>
    </w:p>
    <w:p w14:paraId="48025051" w14:textId="77777777" w:rsidR="00B87B80" w:rsidRDefault="00B87B80" w:rsidP="00B87B80"/>
    <w:p w14:paraId="1BCFFC5F" w14:textId="01C22ADF" w:rsidR="00F11683" w:rsidRDefault="00133CC0">
      <w:pPr>
        <w:tabs>
          <w:tab w:val="left" w:pos="-720"/>
        </w:tabs>
        <w:suppressAutoHyphens/>
        <w:spacing w:line="240" w:lineRule="atLeast"/>
        <w:jc w:val="both"/>
        <w:rPr>
          <w:b/>
          <w:bCs/>
          <w:spacing w:val="-3"/>
        </w:rPr>
      </w:pPr>
      <w:proofErr w:type="gramStart"/>
      <w:r>
        <w:rPr>
          <w:b/>
          <w:bCs/>
          <w:spacing w:val="-3"/>
        </w:rPr>
        <w:t>1-1</w:t>
      </w:r>
      <w:r w:rsidR="00C16E3B">
        <w:rPr>
          <w:b/>
          <w:bCs/>
          <w:spacing w:val="-3"/>
        </w:rPr>
        <w:t>.</w:t>
      </w:r>
      <w:r w:rsidR="00F11683">
        <w:rPr>
          <w:b/>
          <w:bCs/>
          <w:spacing w:val="-3"/>
        </w:rPr>
        <w:tab/>
        <w:t>Define communication.</w:t>
      </w:r>
      <w:proofErr w:type="gramEnd"/>
      <w:r w:rsidR="00F11683">
        <w:rPr>
          <w:b/>
          <w:bCs/>
          <w:spacing w:val="-3"/>
        </w:rPr>
        <w:t xml:space="preserve"> </w:t>
      </w:r>
      <w:r w:rsidR="0011404A">
        <w:rPr>
          <w:b/>
          <w:bCs/>
          <w:spacing w:val="-3"/>
        </w:rPr>
        <w:t>How</w:t>
      </w:r>
      <w:r w:rsidR="00F11683">
        <w:rPr>
          <w:b/>
          <w:bCs/>
          <w:spacing w:val="-3"/>
        </w:rPr>
        <w:t xml:space="preserve"> does it play a crucial role in </w:t>
      </w:r>
      <w:r w:rsidR="00B87B80">
        <w:rPr>
          <w:b/>
          <w:bCs/>
          <w:spacing w:val="-3"/>
        </w:rPr>
        <w:t xml:space="preserve">marketing and </w:t>
      </w:r>
      <w:r w:rsidR="00B87B80">
        <w:rPr>
          <w:b/>
          <w:bCs/>
          <w:spacing w:val="-3"/>
        </w:rPr>
        <w:tab/>
      </w:r>
      <w:r w:rsidR="00F11683">
        <w:rPr>
          <w:b/>
          <w:bCs/>
          <w:spacing w:val="-3"/>
        </w:rPr>
        <w:t>business?</w:t>
      </w:r>
    </w:p>
    <w:p w14:paraId="15118881" w14:textId="77777777" w:rsidR="00F11683" w:rsidRDefault="00F11683">
      <w:pPr>
        <w:tabs>
          <w:tab w:val="left" w:pos="-720"/>
        </w:tabs>
        <w:suppressAutoHyphens/>
        <w:spacing w:line="240" w:lineRule="atLeast"/>
        <w:jc w:val="both"/>
        <w:rPr>
          <w:spacing w:val="-3"/>
        </w:rPr>
      </w:pPr>
    </w:p>
    <w:p w14:paraId="5CAE74FC" w14:textId="77777777" w:rsidR="00F11683" w:rsidRDefault="00F11683">
      <w:pPr>
        <w:pStyle w:val="BodyTextIndent3"/>
        <w:rPr>
          <w:i w:val="0"/>
          <w:iCs w:val="0"/>
        </w:rPr>
      </w:pPr>
      <w:r>
        <w:rPr>
          <w:i w:val="0"/>
          <w:iCs w:val="0"/>
        </w:rPr>
        <w:t>Communication may be defined as transmitting, receiving, and processing information. It is critical to business because through communication businesses make contact with potential customers and complete transactions.</w:t>
      </w:r>
    </w:p>
    <w:p w14:paraId="2BCAC343" w14:textId="77777777" w:rsidR="00F11683" w:rsidRDefault="00F11683">
      <w:pPr>
        <w:tabs>
          <w:tab w:val="left" w:pos="-720"/>
        </w:tabs>
        <w:suppressAutoHyphens/>
        <w:spacing w:line="240" w:lineRule="atLeast"/>
        <w:jc w:val="both"/>
        <w:rPr>
          <w:spacing w:val="-3"/>
        </w:rPr>
      </w:pPr>
    </w:p>
    <w:p w14:paraId="1CB1A168" w14:textId="10F34BA9" w:rsidR="00F11683" w:rsidRDefault="00133CC0">
      <w:pPr>
        <w:pStyle w:val="BodyText"/>
        <w:tabs>
          <w:tab w:val="clear" w:pos="0"/>
        </w:tabs>
        <w:rPr>
          <w:b/>
          <w:bCs/>
        </w:rPr>
      </w:pPr>
      <w:r>
        <w:rPr>
          <w:b/>
          <w:bCs/>
        </w:rPr>
        <w:lastRenderedPageBreak/>
        <w:t>1-</w:t>
      </w:r>
      <w:r w:rsidR="00593256">
        <w:rPr>
          <w:b/>
          <w:bCs/>
        </w:rPr>
        <w:t>2</w:t>
      </w:r>
      <w:r w:rsidR="00C16E3B">
        <w:rPr>
          <w:b/>
          <w:bCs/>
        </w:rPr>
        <w:t>.</w:t>
      </w:r>
      <w:r w:rsidR="00F11683">
        <w:rPr>
          <w:b/>
          <w:bCs/>
        </w:rPr>
        <w:tab/>
        <w:t>What are the parts of an individual communications model?</w:t>
      </w:r>
    </w:p>
    <w:p w14:paraId="6589D1DE" w14:textId="77777777" w:rsidR="00F11683" w:rsidRDefault="00F11683">
      <w:pPr>
        <w:tabs>
          <w:tab w:val="left" w:pos="-720"/>
        </w:tabs>
        <w:suppressAutoHyphens/>
        <w:spacing w:line="240" w:lineRule="atLeast"/>
        <w:jc w:val="both"/>
        <w:rPr>
          <w:spacing w:val="-3"/>
        </w:rPr>
      </w:pPr>
    </w:p>
    <w:p w14:paraId="73452F9A" w14:textId="17F088F0" w:rsidR="00F11683" w:rsidRDefault="00F11683">
      <w:pPr>
        <w:tabs>
          <w:tab w:val="left" w:pos="-720"/>
        </w:tabs>
        <w:suppressAutoHyphens/>
        <w:spacing w:line="240" w:lineRule="atLeast"/>
        <w:ind w:left="720"/>
        <w:jc w:val="both"/>
        <w:rPr>
          <w:spacing w:val="-3"/>
        </w:rPr>
      </w:pPr>
      <w:r>
        <w:rPr>
          <w:spacing w:val="-3"/>
        </w:rPr>
        <w:t>The parts of the individual human communications model are</w:t>
      </w:r>
      <w:r w:rsidR="00C16E3B">
        <w:rPr>
          <w:spacing w:val="-3"/>
        </w:rPr>
        <w:t xml:space="preserve"> as follows</w:t>
      </w:r>
      <w:r>
        <w:rPr>
          <w:spacing w:val="-3"/>
        </w:rPr>
        <w:t>:</w:t>
      </w:r>
    </w:p>
    <w:p w14:paraId="40400DBF" w14:textId="555FA285" w:rsidR="00F11683" w:rsidRDefault="00F11683">
      <w:pPr>
        <w:tabs>
          <w:tab w:val="left" w:pos="-720"/>
        </w:tabs>
        <w:suppressAutoHyphens/>
        <w:spacing w:line="240" w:lineRule="atLeast"/>
        <w:ind w:left="1080" w:hanging="360"/>
        <w:jc w:val="both"/>
        <w:rPr>
          <w:spacing w:val="-3"/>
        </w:rPr>
      </w:pPr>
      <w:r>
        <w:rPr>
          <w:spacing w:val="-3"/>
        </w:rPr>
        <w:t>Senders—the persons or companies sending messages</w:t>
      </w:r>
    </w:p>
    <w:p w14:paraId="745C3A51" w14:textId="50EAA36E" w:rsidR="00F11683" w:rsidRDefault="00F11683">
      <w:pPr>
        <w:tabs>
          <w:tab w:val="left" w:pos="-720"/>
        </w:tabs>
        <w:suppressAutoHyphens/>
        <w:spacing w:line="240" w:lineRule="atLeast"/>
        <w:ind w:left="1080" w:hanging="360"/>
        <w:jc w:val="both"/>
        <w:rPr>
          <w:spacing w:val="-3"/>
        </w:rPr>
      </w:pPr>
      <w:r>
        <w:rPr>
          <w:spacing w:val="-3"/>
        </w:rPr>
        <w:t>Encoding—transforming an idea to an attention-getting form, such as through an advertise</w:t>
      </w:r>
      <w:r>
        <w:rPr>
          <w:spacing w:val="-3"/>
        </w:rPr>
        <w:softHyphen/>
      </w:r>
      <w:r>
        <w:rPr>
          <w:spacing w:val="-3"/>
        </w:rPr>
        <w:softHyphen/>
        <w:t>ment or personal (e.g., personal selling) medium</w:t>
      </w:r>
    </w:p>
    <w:p w14:paraId="11361EC7" w14:textId="548C8801" w:rsidR="00F11683" w:rsidRDefault="00F11683">
      <w:pPr>
        <w:tabs>
          <w:tab w:val="left" w:pos="-720"/>
        </w:tabs>
        <w:suppressAutoHyphens/>
        <w:spacing w:line="240" w:lineRule="atLeast"/>
        <w:ind w:left="1080" w:hanging="360"/>
        <w:jc w:val="both"/>
        <w:rPr>
          <w:spacing w:val="-3"/>
        </w:rPr>
      </w:pPr>
      <w:r>
        <w:rPr>
          <w:spacing w:val="-3"/>
        </w:rPr>
        <w:t>Transmission devices—occurs when a channel or medium delivers the message through the channel</w:t>
      </w:r>
    </w:p>
    <w:p w14:paraId="64477AC1" w14:textId="2E4A6E6C" w:rsidR="00F11683" w:rsidRDefault="00F11683">
      <w:pPr>
        <w:tabs>
          <w:tab w:val="left" w:pos="-720"/>
        </w:tabs>
        <w:suppressAutoHyphens/>
        <w:spacing w:line="240" w:lineRule="atLeast"/>
        <w:ind w:left="1080" w:hanging="360"/>
        <w:jc w:val="both"/>
        <w:rPr>
          <w:spacing w:val="-3"/>
        </w:rPr>
      </w:pPr>
      <w:r>
        <w:rPr>
          <w:spacing w:val="-3"/>
        </w:rPr>
        <w:t>Decoding—occurs when the receiver’s senses are touched in some way by the message</w:t>
      </w:r>
    </w:p>
    <w:p w14:paraId="253D1C60" w14:textId="787AF9D3" w:rsidR="00F11683" w:rsidRDefault="00F11683">
      <w:pPr>
        <w:pStyle w:val="Heading7"/>
        <w:ind w:left="1080" w:hanging="360"/>
        <w:rPr>
          <w:i w:val="0"/>
          <w:iCs w:val="0"/>
        </w:rPr>
      </w:pPr>
      <w:r>
        <w:rPr>
          <w:i w:val="0"/>
          <w:iCs w:val="0"/>
        </w:rPr>
        <w:t>Receivers—the person who receives the message as encoded by the sender</w:t>
      </w:r>
    </w:p>
    <w:p w14:paraId="347655AF" w14:textId="77777777" w:rsidR="00D15111" w:rsidRDefault="00D15111">
      <w:pPr>
        <w:tabs>
          <w:tab w:val="left" w:pos="-720"/>
        </w:tabs>
        <w:suppressAutoHyphens/>
        <w:spacing w:line="240" w:lineRule="atLeast"/>
        <w:jc w:val="both"/>
        <w:rPr>
          <w:spacing w:val="-3"/>
        </w:rPr>
      </w:pPr>
    </w:p>
    <w:p w14:paraId="3AC1E700" w14:textId="60AA5109" w:rsidR="00F11683" w:rsidRDefault="00133CC0">
      <w:pPr>
        <w:tabs>
          <w:tab w:val="left" w:pos="-720"/>
        </w:tabs>
        <w:suppressAutoHyphens/>
        <w:spacing w:line="240" w:lineRule="atLeast"/>
        <w:ind w:left="720" w:hanging="720"/>
        <w:jc w:val="both"/>
        <w:rPr>
          <w:b/>
          <w:bCs/>
          <w:spacing w:val="-3"/>
        </w:rPr>
      </w:pPr>
      <w:r>
        <w:rPr>
          <w:b/>
          <w:bCs/>
          <w:spacing w:val="-3"/>
        </w:rPr>
        <w:t>1-</w:t>
      </w:r>
      <w:r w:rsidR="00593256">
        <w:rPr>
          <w:b/>
          <w:bCs/>
          <w:spacing w:val="-3"/>
        </w:rPr>
        <w:t>3</w:t>
      </w:r>
      <w:r w:rsidR="00C16E3B">
        <w:rPr>
          <w:b/>
          <w:bCs/>
          <w:spacing w:val="-3"/>
        </w:rPr>
        <w:t>.</w:t>
      </w:r>
      <w:r w:rsidR="00F11683">
        <w:rPr>
          <w:b/>
          <w:bCs/>
          <w:spacing w:val="-3"/>
        </w:rPr>
        <w:tab/>
        <w:t>Who are the typical senders in marketing communications? Who are the typical receivers?</w:t>
      </w:r>
    </w:p>
    <w:p w14:paraId="3BC7CF54" w14:textId="77777777" w:rsidR="00F11683" w:rsidRDefault="00F11683">
      <w:pPr>
        <w:tabs>
          <w:tab w:val="left" w:pos="-720"/>
        </w:tabs>
        <w:suppressAutoHyphens/>
        <w:spacing w:line="240" w:lineRule="atLeast"/>
        <w:jc w:val="both"/>
        <w:rPr>
          <w:spacing w:val="-3"/>
        </w:rPr>
      </w:pPr>
    </w:p>
    <w:p w14:paraId="5E63AB68" w14:textId="77777777" w:rsidR="00C4617A" w:rsidRDefault="00F11683">
      <w:pPr>
        <w:pStyle w:val="BodyTextIndent3"/>
        <w:rPr>
          <w:i w:val="0"/>
          <w:iCs w:val="0"/>
        </w:rPr>
      </w:pPr>
      <w:r>
        <w:rPr>
          <w:i w:val="0"/>
          <w:iCs w:val="0"/>
        </w:rPr>
        <w:t xml:space="preserve">The typical senders in the communications model are companies </w:t>
      </w:r>
      <w:r w:rsidR="00593256">
        <w:rPr>
          <w:i w:val="0"/>
          <w:iCs w:val="0"/>
        </w:rPr>
        <w:t>seek</w:t>
      </w:r>
      <w:r>
        <w:rPr>
          <w:i w:val="0"/>
          <w:iCs w:val="0"/>
        </w:rPr>
        <w:t xml:space="preserve">ing to sell a product or idea. </w:t>
      </w:r>
    </w:p>
    <w:p w14:paraId="7364DC14" w14:textId="77777777" w:rsidR="00C4617A" w:rsidRDefault="00C4617A">
      <w:pPr>
        <w:pStyle w:val="BodyTextIndent3"/>
        <w:rPr>
          <w:i w:val="0"/>
          <w:iCs w:val="0"/>
        </w:rPr>
      </w:pPr>
    </w:p>
    <w:p w14:paraId="7B69ABAB" w14:textId="30B38E3F" w:rsidR="00F11683" w:rsidRDefault="00F11683">
      <w:pPr>
        <w:pStyle w:val="BodyTextIndent3"/>
        <w:rPr>
          <w:i w:val="0"/>
          <w:iCs w:val="0"/>
        </w:rPr>
      </w:pPr>
      <w:r>
        <w:rPr>
          <w:i w:val="0"/>
          <w:iCs w:val="0"/>
        </w:rPr>
        <w:t>The typical receivers in the communication model are potential customers who are looking to buy the product.</w:t>
      </w:r>
    </w:p>
    <w:p w14:paraId="7F5BD942" w14:textId="77777777" w:rsidR="00C4617A" w:rsidRDefault="00C4617A">
      <w:pPr>
        <w:tabs>
          <w:tab w:val="left" w:pos="-720"/>
        </w:tabs>
        <w:suppressAutoHyphens/>
        <w:spacing w:line="240" w:lineRule="atLeast"/>
        <w:jc w:val="both"/>
        <w:rPr>
          <w:spacing w:val="-3"/>
        </w:rPr>
      </w:pPr>
    </w:p>
    <w:p w14:paraId="31CCE843" w14:textId="20CF16A1" w:rsidR="00F11683" w:rsidRDefault="00133CC0">
      <w:pPr>
        <w:tabs>
          <w:tab w:val="left" w:pos="-720"/>
        </w:tabs>
        <w:suppressAutoHyphens/>
        <w:spacing w:line="240" w:lineRule="atLeast"/>
        <w:ind w:left="720" w:hanging="720"/>
        <w:jc w:val="both"/>
        <w:rPr>
          <w:b/>
          <w:bCs/>
          <w:spacing w:val="-3"/>
        </w:rPr>
      </w:pPr>
      <w:r>
        <w:rPr>
          <w:b/>
          <w:bCs/>
          <w:spacing w:val="-3"/>
        </w:rPr>
        <w:t>1-</w:t>
      </w:r>
      <w:r w:rsidR="00593256">
        <w:rPr>
          <w:b/>
          <w:bCs/>
          <w:spacing w:val="-3"/>
        </w:rPr>
        <w:t>4</w:t>
      </w:r>
      <w:r w:rsidR="00C16E3B">
        <w:rPr>
          <w:b/>
          <w:bCs/>
          <w:spacing w:val="-3"/>
        </w:rPr>
        <w:t>.</w:t>
      </w:r>
      <w:r w:rsidR="00F11683">
        <w:rPr>
          <w:b/>
          <w:bCs/>
          <w:spacing w:val="-3"/>
        </w:rPr>
        <w:tab/>
        <w:t xml:space="preserve">Name the transmission devices, both human and nonhuman, </w:t>
      </w:r>
      <w:r w:rsidR="00C16E3B">
        <w:rPr>
          <w:b/>
          <w:bCs/>
          <w:spacing w:val="-3"/>
        </w:rPr>
        <w:t xml:space="preserve">that </w:t>
      </w:r>
      <w:r w:rsidR="00F11683">
        <w:rPr>
          <w:b/>
          <w:bCs/>
          <w:spacing w:val="-3"/>
        </w:rPr>
        <w:t>carry</w:t>
      </w:r>
      <w:r w:rsidR="00593256">
        <w:rPr>
          <w:b/>
          <w:bCs/>
          <w:spacing w:val="-3"/>
        </w:rPr>
        <w:t xml:space="preserve"> marketing messages.</w:t>
      </w:r>
    </w:p>
    <w:p w14:paraId="1CF72AC2" w14:textId="77777777" w:rsidR="00F11683" w:rsidRDefault="00F11683">
      <w:pPr>
        <w:tabs>
          <w:tab w:val="left" w:pos="-720"/>
        </w:tabs>
        <w:suppressAutoHyphens/>
        <w:spacing w:line="240" w:lineRule="atLeast"/>
        <w:jc w:val="both"/>
        <w:rPr>
          <w:b/>
          <w:bCs/>
          <w:spacing w:val="-3"/>
        </w:rPr>
      </w:pPr>
    </w:p>
    <w:p w14:paraId="513014D7" w14:textId="77777777" w:rsidR="00F11683" w:rsidRDefault="00F11683">
      <w:pPr>
        <w:pStyle w:val="BodyTextIndent3"/>
        <w:tabs>
          <w:tab w:val="left" w:pos="720"/>
        </w:tabs>
        <w:rPr>
          <w:i w:val="0"/>
          <w:iCs w:val="0"/>
        </w:rPr>
      </w:pPr>
      <w:r>
        <w:rPr>
          <w:i w:val="0"/>
          <w:iCs w:val="0"/>
        </w:rPr>
        <w:t>Transmission devices include television advertisements, billboards, and coupons from a Sunday paper (nonhuman). They also include people (humans) telling other people about an advertisement and other mess</w:t>
      </w:r>
      <w:r w:rsidR="00593256">
        <w:rPr>
          <w:i w:val="0"/>
          <w:iCs w:val="0"/>
        </w:rPr>
        <w:t>ages.</w:t>
      </w:r>
    </w:p>
    <w:p w14:paraId="3C9C5712" w14:textId="77777777" w:rsidR="00F11683" w:rsidRDefault="00F11683">
      <w:pPr>
        <w:tabs>
          <w:tab w:val="left" w:pos="-720"/>
        </w:tabs>
        <w:suppressAutoHyphens/>
        <w:spacing w:line="240" w:lineRule="atLeast"/>
        <w:jc w:val="both"/>
        <w:rPr>
          <w:spacing w:val="-3"/>
        </w:rPr>
      </w:pPr>
    </w:p>
    <w:p w14:paraId="54C514A5" w14:textId="76381F58" w:rsidR="0013501F" w:rsidRPr="0013501F" w:rsidRDefault="00133CC0" w:rsidP="00C16E3B">
      <w:pPr>
        <w:pStyle w:val="CRGENQ"/>
        <w:spacing w:line="240" w:lineRule="auto"/>
        <w:ind w:left="720" w:hanging="720"/>
        <w:jc w:val="left"/>
        <w:rPr>
          <w:rFonts w:ascii="Times New Roman" w:hAnsi="Times New Roman"/>
          <w:b/>
          <w:sz w:val="24"/>
        </w:rPr>
      </w:pPr>
      <w:r>
        <w:rPr>
          <w:rStyle w:val="CRGENQNUM"/>
          <w:rFonts w:ascii="Times New Roman" w:hAnsi="Times New Roman"/>
          <w:b/>
          <w:sz w:val="24"/>
        </w:rPr>
        <w:t>1-</w:t>
      </w:r>
      <w:r w:rsidR="0013501F" w:rsidRPr="0013501F">
        <w:rPr>
          <w:rStyle w:val="CRGENQNUM"/>
          <w:rFonts w:ascii="Times New Roman" w:hAnsi="Times New Roman"/>
          <w:b/>
          <w:sz w:val="24"/>
        </w:rPr>
        <w:t>5</w:t>
      </w:r>
      <w:r w:rsidR="00C16E3B">
        <w:rPr>
          <w:rStyle w:val="CRGENQNUM"/>
          <w:rFonts w:ascii="Times New Roman" w:hAnsi="Times New Roman"/>
          <w:b/>
          <w:sz w:val="24"/>
        </w:rPr>
        <w:t>.</w:t>
      </w:r>
      <w:r w:rsidR="00A82447">
        <w:rPr>
          <w:rStyle w:val="CRGENQNUM"/>
          <w:rFonts w:ascii="Times New Roman" w:hAnsi="Times New Roman"/>
          <w:b/>
          <w:sz w:val="24"/>
        </w:rPr>
        <w:t xml:space="preserve"> </w:t>
      </w:r>
      <w:r w:rsidR="00A82447">
        <w:rPr>
          <w:rStyle w:val="CRGENQNUM"/>
          <w:rFonts w:ascii="Times New Roman" w:hAnsi="Times New Roman"/>
          <w:b/>
          <w:sz w:val="24"/>
        </w:rPr>
        <w:tab/>
      </w:r>
      <w:r w:rsidR="0013501F" w:rsidRPr="0013501F">
        <w:rPr>
          <w:rFonts w:ascii="Times New Roman" w:hAnsi="Times New Roman"/>
          <w:b/>
          <w:sz w:val="24"/>
        </w:rPr>
        <w:t>Define clutter. Name some of the forms of clutter in marketing communications.</w:t>
      </w:r>
    </w:p>
    <w:p w14:paraId="27B5E63E" w14:textId="77777777" w:rsidR="00F11683" w:rsidRDefault="00F11683">
      <w:pPr>
        <w:tabs>
          <w:tab w:val="left" w:pos="-720"/>
        </w:tabs>
        <w:suppressAutoHyphens/>
        <w:spacing w:line="240" w:lineRule="atLeast"/>
        <w:jc w:val="both"/>
        <w:rPr>
          <w:b/>
          <w:bCs/>
          <w:spacing w:val="-3"/>
        </w:rPr>
      </w:pPr>
    </w:p>
    <w:p w14:paraId="084EAC5F" w14:textId="77777777" w:rsidR="00F11683" w:rsidRDefault="00B87B80">
      <w:pPr>
        <w:pStyle w:val="BodyTextIndent3"/>
        <w:ind w:left="0"/>
        <w:rPr>
          <w:i w:val="0"/>
          <w:iCs w:val="0"/>
        </w:rPr>
      </w:pPr>
      <w:r>
        <w:rPr>
          <w:i w:val="0"/>
          <w:iCs w:val="0"/>
        </w:rPr>
        <w:tab/>
      </w:r>
      <w:r w:rsidR="00F11683">
        <w:rPr>
          <w:i w:val="0"/>
          <w:iCs w:val="0"/>
        </w:rPr>
        <w:t xml:space="preserve">Clutter is the most common form of noise in the marketing communications. It </w:t>
      </w:r>
      <w:r>
        <w:rPr>
          <w:i w:val="0"/>
          <w:iCs w:val="0"/>
        </w:rPr>
        <w:tab/>
      </w:r>
      <w:r w:rsidR="00F11683">
        <w:rPr>
          <w:i w:val="0"/>
          <w:iCs w:val="0"/>
        </w:rPr>
        <w:t xml:space="preserve">occurs when receivers are exposed to many different messages (television, radio, </w:t>
      </w:r>
      <w:r>
        <w:rPr>
          <w:i w:val="0"/>
          <w:iCs w:val="0"/>
        </w:rPr>
        <w:tab/>
      </w:r>
      <w:r w:rsidR="00F11683">
        <w:rPr>
          <w:i w:val="0"/>
          <w:iCs w:val="0"/>
        </w:rPr>
        <w:t xml:space="preserve">billboards, bunches of ads in the Wednesday paper, etc.) in one day and therefore    </w:t>
      </w:r>
    </w:p>
    <w:p w14:paraId="4D3775CD" w14:textId="77777777" w:rsidR="00F11683" w:rsidRDefault="00593256">
      <w:pPr>
        <w:pStyle w:val="BodyTextIndent3"/>
        <w:ind w:left="0"/>
        <w:rPr>
          <w:i w:val="0"/>
          <w:iCs w:val="0"/>
        </w:rPr>
      </w:pPr>
      <w:r>
        <w:rPr>
          <w:i w:val="0"/>
          <w:iCs w:val="0"/>
        </w:rPr>
        <w:t xml:space="preserve">        </w:t>
      </w:r>
      <w:r w:rsidR="002B27BC">
        <w:rPr>
          <w:i w:val="0"/>
          <w:iCs w:val="0"/>
        </w:rPr>
        <w:t xml:space="preserve">  </w:t>
      </w:r>
      <w:proofErr w:type="gramStart"/>
      <w:r w:rsidR="00F11683">
        <w:rPr>
          <w:i w:val="0"/>
          <w:iCs w:val="0"/>
        </w:rPr>
        <w:t>some</w:t>
      </w:r>
      <w:proofErr w:type="gramEnd"/>
      <w:r w:rsidR="00F11683">
        <w:rPr>
          <w:i w:val="0"/>
          <w:iCs w:val="0"/>
        </w:rPr>
        <w:t xml:space="preserve"> messages get tuned out.</w:t>
      </w:r>
    </w:p>
    <w:p w14:paraId="63AF29A3" w14:textId="77777777" w:rsidR="0013501F" w:rsidRDefault="0013501F">
      <w:pPr>
        <w:tabs>
          <w:tab w:val="left" w:pos="-720"/>
        </w:tabs>
        <w:suppressAutoHyphens/>
        <w:spacing w:line="240" w:lineRule="atLeast"/>
        <w:jc w:val="both"/>
        <w:rPr>
          <w:spacing w:val="-3"/>
        </w:rPr>
      </w:pPr>
    </w:p>
    <w:p w14:paraId="51DD4F32" w14:textId="62176469" w:rsidR="00F11683" w:rsidRDefault="00133CC0">
      <w:pPr>
        <w:tabs>
          <w:tab w:val="left" w:pos="-720"/>
        </w:tabs>
        <w:suppressAutoHyphens/>
        <w:spacing w:line="240" w:lineRule="atLeast"/>
        <w:jc w:val="both"/>
        <w:rPr>
          <w:b/>
          <w:bCs/>
          <w:spacing w:val="-3"/>
        </w:rPr>
      </w:pPr>
      <w:r>
        <w:rPr>
          <w:b/>
          <w:bCs/>
          <w:spacing w:val="-3"/>
        </w:rPr>
        <w:t>1-</w:t>
      </w:r>
      <w:r w:rsidR="00D51F95">
        <w:rPr>
          <w:b/>
          <w:bCs/>
          <w:spacing w:val="-3"/>
        </w:rPr>
        <w:t>6</w:t>
      </w:r>
      <w:r w:rsidR="00C16E3B">
        <w:rPr>
          <w:b/>
          <w:bCs/>
          <w:spacing w:val="-3"/>
        </w:rPr>
        <w:t>.</w:t>
      </w:r>
      <w:r w:rsidR="00F11683">
        <w:rPr>
          <w:b/>
          <w:bCs/>
          <w:spacing w:val="-3"/>
        </w:rPr>
        <w:tab/>
        <w:t>Define integrated marketing communications</w:t>
      </w:r>
      <w:r w:rsidR="00B87B80">
        <w:rPr>
          <w:b/>
          <w:bCs/>
          <w:spacing w:val="-3"/>
        </w:rPr>
        <w:t xml:space="preserve"> (IMC)</w:t>
      </w:r>
      <w:r w:rsidR="00F11683">
        <w:rPr>
          <w:b/>
          <w:bCs/>
          <w:spacing w:val="-3"/>
        </w:rPr>
        <w:t>.</w:t>
      </w:r>
    </w:p>
    <w:p w14:paraId="32340A1B" w14:textId="77777777" w:rsidR="00F11683" w:rsidRDefault="00F11683">
      <w:pPr>
        <w:tabs>
          <w:tab w:val="left" w:pos="-720"/>
        </w:tabs>
        <w:suppressAutoHyphens/>
        <w:spacing w:line="240" w:lineRule="atLeast"/>
        <w:jc w:val="both"/>
        <w:rPr>
          <w:b/>
          <w:bCs/>
          <w:spacing w:val="-3"/>
        </w:rPr>
      </w:pPr>
    </w:p>
    <w:p w14:paraId="11747897" w14:textId="77777777" w:rsidR="00F11683" w:rsidRDefault="00F11683">
      <w:pPr>
        <w:pStyle w:val="BodyTextIndent3"/>
        <w:rPr>
          <w:i w:val="0"/>
          <w:iCs w:val="0"/>
        </w:rPr>
      </w:pPr>
      <w:r>
        <w:rPr>
          <w:i w:val="0"/>
          <w:iCs w:val="0"/>
        </w:rPr>
        <w:t xml:space="preserve">Integrated marketing communications </w:t>
      </w:r>
      <w:r w:rsidR="00D51F95" w:rsidRPr="00D51F95">
        <w:rPr>
          <w:i w:val="0"/>
          <w:iCs w:val="0"/>
        </w:rPr>
        <w:t xml:space="preserve">as the coordination and integration of all marketing communication tools, avenues, and sources in a company into a seamless program designed to maximize the impact on customers and other stakeholders. The program should cover all of a firm’s business-to-business, market channel, customer-focused, and internally-directed </w:t>
      </w:r>
      <w:r w:rsidR="00D51F95">
        <w:rPr>
          <w:i w:val="0"/>
          <w:iCs w:val="0"/>
        </w:rPr>
        <w:t>communications.</w:t>
      </w:r>
    </w:p>
    <w:p w14:paraId="3C42F6F9" w14:textId="77777777" w:rsidR="00F11683" w:rsidRDefault="00F11683">
      <w:pPr>
        <w:tabs>
          <w:tab w:val="left" w:pos="-720"/>
        </w:tabs>
        <w:suppressAutoHyphens/>
        <w:spacing w:line="240" w:lineRule="atLeast"/>
        <w:jc w:val="both"/>
        <w:rPr>
          <w:spacing w:val="-3"/>
        </w:rPr>
      </w:pPr>
    </w:p>
    <w:p w14:paraId="7009782F" w14:textId="3673EA22" w:rsidR="00F11683" w:rsidRDefault="00133CC0">
      <w:pPr>
        <w:tabs>
          <w:tab w:val="left" w:pos="-720"/>
        </w:tabs>
        <w:suppressAutoHyphens/>
        <w:spacing w:line="240" w:lineRule="atLeast"/>
        <w:jc w:val="both"/>
        <w:rPr>
          <w:b/>
          <w:bCs/>
          <w:spacing w:val="-3"/>
        </w:rPr>
      </w:pPr>
      <w:r>
        <w:rPr>
          <w:b/>
          <w:bCs/>
          <w:spacing w:val="-3"/>
        </w:rPr>
        <w:t>1-</w:t>
      </w:r>
      <w:r w:rsidR="00D51F95">
        <w:rPr>
          <w:b/>
          <w:bCs/>
          <w:spacing w:val="-3"/>
        </w:rPr>
        <w:t>7</w:t>
      </w:r>
      <w:r w:rsidR="00C16E3B">
        <w:rPr>
          <w:b/>
          <w:bCs/>
          <w:spacing w:val="-3"/>
        </w:rPr>
        <w:t>.</w:t>
      </w:r>
      <w:r w:rsidR="00F11683">
        <w:rPr>
          <w:b/>
          <w:bCs/>
          <w:spacing w:val="-3"/>
        </w:rPr>
        <w:tab/>
        <w:t>What are the four parts of the marketing mix?</w:t>
      </w:r>
    </w:p>
    <w:p w14:paraId="36549916" w14:textId="77777777" w:rsidR="00F11683" w:rsidRDefault="00F11683">
      <w:pPr>
        <w:tabs>
          <w:tab w:val="left" w:pos="-720"/>
        </w:tabs>
        <w:suppressAutoHyphens/>
        <w:spacing w:line="240" w:lineRule="atLeast"/>
        <w:jc w:val="both"/>
        <w:rPr>
          <w:b/>
          <w:bCs/>
          <w:spacing w:val="-3"/>
        </w:rPr>
      </w:pPr>
    </w:p>
    <w:p w14:paraId="6681BE20" w14:textId="5D444E61" w:rsidR="00F11683" w:rsidRDefault="00F11683" w:rsidP="00761E54">
      <w:pPr>
        <w:pStyle w:val="BodyTextIndent3"/>
        <w:widowControl/>
        <w:rPr>
          <w:i w:val="0"/>
          <w:iCs w:val="0"/>
        </w:rPr>
      </w:pPr>
      <w:r>
        <w:rPr>
          <w:i w:val="0"/>
          <w:iCs w:val="0"/>
        </w:rPr>
        <w:t xml:space="preserve">The four parts in the marketing mix </w:t>
      </w:r>
      <w:proofErr w:type="gramStart"/>
      <w:r>
        <w:rPr>
          <w:i w:val="0"/>
          <w:iCs w:val="0"/>
        </w:rPr>
        <w:t>are taken</w:t>
      </w:r>
      <w:proofErr w:type="gramEnd"/>
      <w:r>
        <w:rPr>
          <w:i w:val="0"/>
          <w:iCs w:val="0"/>
        </w:rPr>
        <w:t xml:space="preserve"> from</w:t>
      </w:r>
      <w:r w:rsidR="00C16E3B">
        <w:rPr>
          <w:i w:val="0"/>
          <w:iCs w:val="0"/>
        </w:rPr>
        <w:t xml:space="preserve"> </w:t>
      </w:r>
      <w:r>
        <w:rPr>
          <w:i w:val="0"/>
          <w:iCs w:val="0"/>
        </w:rPr>
        <w:t>product, price, promotion, and distribution. This book concentrates on the promotions mix through advertising, personal selling, consumer and business-to-business promotions, publicity, and direct marketing.</w:t>
      </w:r>
    </w:p>
    <w:p w14:paraId="1A67C95D" w14:textId="77777777" w:rsidR="00F11683" w:rsidRDefault="00F11683">
      <w:pPr>
        <w:tabs>
          <w:tab w:val="left" w:pos="-720"/>
        </w:tabs>
        <w:suppressAutoHyphens/>
        <w:spacing w:line="240" w:lineRule="atLeast"/>
        <w:jc w:val="both"/>
        <w:rPr>
          <w:spacing w:val="-3"/>
        </w:rPr>
      </w:pPr>
    </w:p>
    <w:p w14:paraId="1AA4B24E" w14:textId="06272385" w:rsidR="00F11683" w:rsidRDefault="00133CC0">
      <w:pPr>
        <w:tabs>
          <w:tab w:val="left" w:pos="-720"/>
        </w:tabs>
        <w:suppressAutoHyphens/>
        <w:spacing w:line="240" w:lineRule="atLeast"/>
        <w:jc w:val="both"/>
        <w:rPr>
          <w:b/>
          <w:bCs/>
          <w:spacing w:val="-3"/>
        </w:rPr>
      </w:pPr>
      <w:r>
        <w:rPr>
          <w:b/>
          <w:bCs/>
          <w:spacing w:val="-3"/>
        </w:rPr>
        <w:t>1-</w:t>
      </w:r>
      <w:r w:rsidR="00D51F95">
        <w:rPr>
          <w:b/>
          <w:bCs/>
          <w:spacing w:val="-3"/>
        </w:rPr>
        <w:t>8</w:t>
      </w:r>
      <w:r w:rsidR="00C16E3B">
        <w:rPr>
          <w:b/>
          <w:bCs/>
          <w:spacing w:val="-3"/>
        </w:rPr>
        <w:t>.</w:t>
      </w:r>
      <w:r w:rsidR="00F11683">
        <w:rPr>
          <w:b/>
          <w:bCs/>
          <w:spacing w:val="-3"/>
        </w:rPr>
        <w:tab/>
        <w:t>What steps are required to write a marketing plan?</w:t>
      </w:r>
    </w:p>
    <w:p w14:paraId="3B5912AF" w14:textId="77777777" w:rsidR="00F11683" w:rsidRDefault="00F11683">
      <w:pPr>
        <w:tabs>
          <w:tab w:val="left" w:pos="-720"/>
        </w:tabs>
        <w:suppressAutoHyphens/>
        <w:spacing w:line="240" w:lineRule="atLeast"/>
        <w:jc w:val="both"/>
        <w:rPr>
          <w:spacing w:val="-3"/>
        </w:rPr>
      </w:pPr>
    </w:p>
    <w:p w14:paraId="632E8DD4" w14:textId="207FC226" w:rsidR="00F11683" w:rsidRDefault="00F11683">
      <w:pPr>
        <w:tabs>
          <w:tab w:val="left" w:pos="-720"/>
        </w:tabs>
        <w:suppressAutoHyphens/>
        <w:spacing w:line="240" w:lineRule="atLeast"/>
        <w:ind w:left="720"/>
        <w:jc w:val="both"/>
        <w:rPr>
          <w:spacing w:val="-3"/>
        </w:rPr>
      </w:pPr>
      <w:r>
        <w:rPr>
          <w:spacing w:val="-3"/>
        </w:rPr>
        <w:t>The steps in writing a marketing plan are</w:t>
      </w:r>
    </w:p>
    <w:p w14:paraId="0C03D815" w14:textId="58DF33C6" w:rsidR="00F11683" w:rsidRPr="00705A04" w:rsidRDefault="00F11683" w:rsidP="00705A04">
      <w:pPr>
        <w:pStyle w:val="ListParagraph"/>
        <w:numPr>
          <w:ilvl w:val="1"/>
          <w:numId w:val="43"/>
        </w:numPr>
      </w:pPr>
      <w:r w:rsidRPr="00705A04">
        <w:t>Situation analysis</w:t>
      </w:r>
    </w:p>
    <w:p w14:paraId="0A855DD9" w14:textId="137F67C3" w:rsidR="00F11683" w:rsidRPr="00705A04" w:rsidRDefault="00F11683" w:rsidP="00705A04">
      <w:pPr>
        <w:pStyle w:val="ListParagraph"/>
        <w:numPr>
          <w:ilvl w:val="1"/>
          <w:numId w:val="43"/>
        </w:numPr>
      </w:pPr>
      <w:r w:rsidRPr="00705A04">
        <w:t>Marketing objectives</w:t>
      </w:r>
    </w:p>
    <w:p w14:paraId="396DF47F" w14:textId="3880B58E" w:rsidR="00F11683" w:rsidRPr="00705A04" w:rsidRDefault="00F11683" w:rsidP="00705A04">
      <w:pPr>
        <w:pStyle w:val="ListParagraph"/>
        <w:numPr>
          <w:ilvl w:val="1"/>
          <w:numId w:val="43"/>
        </w:numPr>
      </w:pPr>
      <w:r w:rsidRPr="00705A04">
        <w:t>Marketing budget</w:t>
      </w:r>
    </w:p>
    <w:p w14:paraId="4A497B7C" w14:textId="2A20670C" w:rsidR="00F11683" w:rsidRPr="00705A04" w:rsidRDefault="00F11683" w:rsidP="00705A04">
      <w:pPr>
        <w:pStyle w:val="ListParagraph"/>
        <w:numPr>
          <w:ilvl w:val="1"/>
          <w:numId w:val="43"/>
        </w:numPr>
      </w:pPr>
      <w:r w:rsidRPr="00705A04">
        <w:t>Marketing strategy and tactics</w:t>
      </w:r>
    </w:p>
    <w:p w14:paraId="00132B9A" w14:textId="5B737ADA" w:rsidR="00F11683" w:rsidRPr="00705A04" w:rsidRDefault="00F11683" w:rsidP="00705A04">
      <w:pPr>
        <w:pStyle w:val="ListParagraph"/>
        <w:numPr>
          <w:ilvl w:val="1"/>
          <w:numId w:val="43"/>
        </w:numPr>
      </w:pPr>
      <w:r w:rsidRPr="00705A04">
        <w:t>Evaluation</w:t>
      </w:r>
    </w:p>
    <w:p w14:paraId="7A7C6778" w14:textId="77777777" w:rsidR="00D51F95" w:rsidRDefault="00D51F95">
      <w:pPr>
        <w:tabs>
          <w:tab w:val="left" w:pos="-720"/>
        </w:tabs>
        <w:suppressAutoHyphens/>
        <w:spacing w:line="240" w:lineRule="atLeast"/>
        <w:jc w:val="both"/>
        <w:rPr>
          <w:spacing w:val="-3"/>
        </w:rPr>
      </w:pPr>
    </w:p>
    <w:p w14:paraId="119A4D1A" w14:textId="268A4DEE" w:rsidR="0013501F" w:rsidRDefault="00133CC0" w:rsidP="00C16E3B">
      <w:pPr>
        <w:pStyle w:val="CRGENQ"/>
        <w:spacing w:line="240" w:lineRule="auto"/>
        <w:ind w:left="720" w:hanging="720"/>
        <w:jc w:val="left"/>
        <w:rPr>
          <w:rFonts w:ascii="Times New Roman" w:hAnsi="Times New Roman"/>
          <w:b/>
          <w:sz w:val="24"/>
        </w:rPr>
      </w:pPr>
      <w:r>
        <w:rPr>
          <w:rFonts w:ascii="Times New Roman" w:hAnsi="Times New Roman"/>
          <w:b/>
          <w:noProof w:val="0"/>
          <w:sz w:val="24"/>
          <w:lang w:val="en-US"/>
        </w:rPr>
        <w:t>1-</w:t>
      </w:r>
      <w:r w:rsidR="00D51F95" w:rsidRPr="0013501F">
        <w:rPr>
          <w:rFonts w:ascii="Times New Roman" w:hAnsi="Times New Roman"/>
          <w:b/>
          <w:noProof w:val="0"/>
          <w:vanish/>
          <w:sz w:val="24"/>
          <w:lang w:val="en-US"/>
        </w:rPr>
        <w:t>&lt;general-problem id="ch01ps01gen001" label="1" maxpoints="1"&gt;&lt;inst&gt;</w:t>
      </w:r>
      <w:r w:rsidR="00D51F95" w:rsidRPr="0013501F">
        <w:rPr>
          <w:rFonts w:ascii="Times New Roman" w:hAnsi="Times New Roman"/>
          <w:b/>
          <w:noProof w:val="0"/>
          <w:sz w:val="24"/>
          <w:lang w:val="en-US"/>
        </w:rPr>
        <w:t>9</w:t>
      </w:r>
      <w:r w:rsidR="0013501F">
        <w:rPr>
          <w:rFonts w:ascii="Times New Roman" w:hAnsi="Times New Roman"/>
          <w:b/>
          <w:noProof w:val="0"/>
          <w:sz w:val="24"/>
          <w:lang w:val="en-US"/>
        </w:rPr>
        <w:tab/>
      </w:r>
      <w:r w:rsidR="00C16E3B">
        <w:rPr>
          <w:rFonts w:ascii="Times New Roman" w:hAnsi="Times New Roman"/>
          <w:b/>
          <w:noProof w:val="0"/>
          <w:sz w:val="24"/>
          <w:lang w:val="en-US"/>
        </w:rPr>
        <w:t>.</w:t>
      </w:r>
      <w:r w:rsidR="0013501F">
        <w:rPr>
          <w:rFonts w:ascii="Times New Roman" w:hAnsi="Times New Roman"/>
          <w:b/>
          <w:noProof w:val="0"/>
          <w:sz w:val="24"/>
          <w:lang w:val="en-US"/>
        </w:rPr>
        <w:tab/>
      </w:r>
      <w:r w:rsidR="0013501F" w:rsidRPr="0013501F">
        <w:rPr>
          <w:rFonts w:ascii="Times New Roman" w:hAnsi="Times New Roman"/>
          <w:b/>
          <w:sz w:val="24"/>
        </w:rPr>
        <w:t>What trends were given to explain the growth in importance of IMC plans in this chapter?</w:t>
      </w:r>
    </w:p>
    <w:p w14:paraId="678C8BED" w14:textId="77777777" w:rsidR="0013501F" w:rsidRDefault="0013501F" w:rsidP="0013501F">
      <w:pPr>
        <w:pStyle w:val="CRGENQ"/>
        <w:spacing w:line="240" w:lineRule="auto"/>
        <w:ind w:left="578" w:hanging="578"/>
        <w:jc w:val="left"/>
        <w:rPr>
          <w:rFonts w:ascii="Times New Roman" w:hAnsi="Times New Roman"/>
          <w:b/>
          <w:sz w:val="24"/>
        </w:rPr>
      </w:pPr>
    </w:p>
    <w:p w14:paraId="15E0E6C1" w14:textId="77777777" w:rsidR="0013501F" w:rsidRPr="0013501F" w:rsidRDefault="0013501F" w:rsidP="0013501F">
      <w:pPr>
        <w:jc w:val="both"/>
      </w:pPr>
      <w:r>
        <w:tab/>
      </w:r>
      <w:r w:rsidRPr="0013501F">
        <w:t xml:space="preserve">Trends include the </w:t>
      </w:r>
      <w:r>
        <w:t xml:space="preserve">an emphasis on accountability, the </w:t>
      </w:r>
      <w:r w:rsidRPr="0013501F">
        <w:t xml:space="preserve">explosion of digital media, </w:t>
      </w:r>
      <w:r>
        <w:tab/>
      </w:r>
      <w:r>
        <w:tab/>
      </w:r>
      <w:r w:rsidRPr="0013501F">
        <w:t>i</w:t>
      </w:r>
      <w:r w:rsidRPr="0013501F">
        <w:rPr>
          <w:bCs/>
          <w:spacing w:val="0"/>
          <w:szCs w:val="24"/>
        </w:rPr>
        <w:t>ntegration of media platforms,</w:t>
      </w:r>
      <w:r w:rsidRPr="0013501F">
        <w:rPr>
          <w:vanish/>
          <w:szCs w:val="24"/>
        </w:rPr>
        <w:t>&lt;/title&gt;&lt;</w:t>
      </w:r>
      <w:r>
        <w:rPr>
          <w:szCs w:val="24"/>
        </w:rPr>
        <w:t xml:space="preserve"> </w:t>
      </w:r>
      <w:r w:rsidRPr="0013501F">
        <w:t xml:space="preserve">changes in channel power, increases in global </w:t>
      </w:r>
      <w:r>
        <w:tab/>
      </w:r>
      <w:r>
        <w:tab/>
      </w:r>
      <w:r w:rsidRPr="0013501F">
        <w:t xml:space="preserve">competition, increases in perceptions of brand parity, and an emphasis on customer </w:t>
      </w:r>
      <w:r>
        <w:tab/>
      </w:r>
      <w:r w:rsidRPr="0013501F">
        <w:t>engagement.</w:t>
      </w:r>
    </w:p>
    <w:p w14:paraId="700143EA" w14:textId="77777777" w:rsidR="0013501F" w:rsidRDefault="0013501F" w:rsidP="0013501F">
      <w:pPr>
        <w:tabs>
          <w:tab w:val="left" w:pos="-720"/>
        </w:tabs>
        <w:suppressAutoHyphens/>
        <w:spacing w:line="240" w:lineRule="atLeast"/>
        <w:jc w:val="both"/>
        <w:rPr>
          <w:spacing w:val="-3"/>
        </w:rPr>
      </w:pPr>
    </w:p>
    <w:p w14:paraId="7B9764FC" w14:textId="22DC682C" w:rsidR="0013501F" w:rsidRDefault="00133CC0" w:rsidP="0013501F">
      <w:pPr>
        <w:pStyle w:val="BodyText2"/>
      </w:pPr>
      <w:r>
        <w:t>1-</w:t>
      </w:r>
      <w:r w:rsidR="00D51F95">
        <w:rPr>
          <w:vanish/>
        </w:rPr>
        <w:t>&lt;general-problem id="ch01ps01gen012" label="12" maxpoints="1"&gt;&lt;inst&gt;</w:t>
      </w:r>
      <w:r w:rsidR="00D51F95">
        <w:t>1</w:t>
      </w:r>
      <w:r w:rsidR="00AD462A">
        <w:t>0</w:t>
      </w:r>
      <w:r w:rsidR="00C16E3B">
        <w:t>.</w:t>
      </w:r>
      <w:r w:rsidR="00D51F95">
        <w:tab/>
      </w:r>
      <w:r w:rsidR="0013501F" w:rsidRPr="0013501F">
        <w:t xml:space="preserve">How has the explosion of the digital arena </w:t>
      </w:r>
      <w:proofErr w:type="gramStart"/>
      <w:r w:rsidR="0013501F" w:rsidRPr="0013501F">
        <w:t>impacted</w:t>
      </w:r>
      <w:proofErr w:type="gramEnd"/>
      <w:r w:rsidR="0013501F" w:rsidRPr="0013501F">
        <w:t xml:space="preserve"> marketing </w:t>
      </w:r>
      <w:r w:rsidR="0013501F">
        <w:tab/>
      </w:r>
      <w:r w:rsidR="0013501F" w:rsidRPr="0013501F">
        <w:t>communications?</w:t>
      </w:r>
    </w:p>
    <w:p w14:paraId="7A0A16D9" w14:textId="77777777" w:rsidR="0013501F" w:rsidRDefault="0013501F" w:rsidP="0013501F">
      <w:r>
        <w:tab/>
      </w:r>
    </w:p>
    <w:p w14:paraId="701B740C" w14:textId="77777777" w:rsidR="0013501F" w:rsidRPr="0033218C" w:rsidRDefault="0013501F" w:rsidP="0013501F">
      <w:r>
        <w:tab/>
        <w:t>Digital media</w:t>
      </w:r>
      <w:r w:rsidRPr="00DA504B">
        <w:t xml:space="preserve"> ha</w:t>
      </w:r>
      <w:r>
        <w:t>s</w:t>
      </w:r>
      <w:r w:rsidRPr="00DA504B">
        <w:t xml:space="preserve"> </w:t>
      </w:r>
      <w:r>
        <w:t>created a</w:t>
      </w:r>
      <w:r w:rsidRPr="00DA504B">
        <w:t xml:space="preserve"> new landscape and, in some cases, nearly a new </w:t>
      </w:r>
      <w:r w:rsidR="00713785">
        <w:tab/>
      </w:r>
      <w:r w:rsidRPr="00DA504B">
        <w:t>language.</w:t>
      </w:r>
      <w:r w:rsidR="00713785">
        <w:t xml:space="preserve"> </w:t>
      </w:r>
      <w:r>
        <w:t>Digital</w:t>
      </w:r>
      <w:r w:rsidRPr="00DA504B">
        <w:t xml:space="preserve"> </w:t>
      </w:r>
      <w:r w:rsidRPr="00D972EC">
        <w:t xml:space="preserve">marketing techniques seek to create experiences with a brand rather </w:t>
      </w:r>
      <w:r w:rsidR="00713785">
        <w:tab/>
      </w:r>
      <w:r w:rsidRPr="00D972EC">
        <w:t>than mere purchases with little or no emotional attachment</w:t>
      </w:r>
      <w:r>
        <w:t>. It</w:t>
      </w:r>
      <w:r w:rsidRPr="0033218C">
        <w:t xml:space="preserve"> cannot be considered as </w:t>
      </w:r>
      <w:r w:rsidR="00713785">
        <w:tab/>
      </w:r>
      <w:r w:rsidRPr="0033218C">
        <w:t xml:space="preserve">an option for companies, but rather as a mandatory ingredient. Marketers now seek to </w:t>
      </w:r>
      <w:r w:rsidR="00713785">
        <w:tab/>
      </w:r>
      <w:r w:rsidRPr="0033218C">
        <w:t xml:space="preserve">engage a brand with all current and prospective customers in order to achieve </w:t>
      </w:r>
      <w:r w:rsidR="00713785">
        <w:tab/>
      </w:r>
      <w:r w:rsidRPr="0033218C">
        <w:t>success.</w:t>
      </w:r>
    </w:p>
    <w:p w14:paraId="683FDBE1" w14:textId="77777777" w:rsidR="0013501F" w:rsidRPr="0013501F" w:rsidRDefault="0013501F" w:rsidP="0013501F">
      <w:pPr>
        <w:pStyle w:val="BodyText2"/>
      </w:pPr>
    </w:p>
    <w:p w14:paraId="74E339C0" w14:textId="0157222B" w:rsidR="006E02C8" w:rsidRDefault="00133CC0" w:rsidP="006E02C8">
      <w:pPr>
        <w:tabs>
          <w:tab w:val="left" w:pos="-720"/>
        </w:tabs>
        <w:suppressAutoHyphens/>
        <w:spacing w:line="240" w:lineRule="atLeast"/>
        <w:ind w:left="720" w:hanging="720"/>
        <w:rPr>
          <w:b/>
          <w:bCs/>
          <w:spacing w:val="-3"/>
        </w:rPr>
      </w:pPr>
      <w:r>
        <w:rPr>
          <w:b/>
          <w:bCs/>
          <w:spacing w:val="-3"/>
        </w:rPr>
        <w:t>1-</w:t>
      </w:r>
      <w:r w:rsidR="00D51F95">
        <w:rPr>
          <w:b/>
          <w:bCs/>
          <w:spacing w:val="-3"/>
        </w:rPr>
        <w:t>11</w:t>
      </w:r>
      <w:r w:rsidR="00C16E3B">
        <w:rPr>
          <w:b/>
          <w:bCs/>
          <w:spacing w:val="-3"/>
        </w:rPr>
        <w:t>.</w:t>
      </w:r>
      <w:r w:rsidR="00D51F95">
        <w:rPr>
          <w:b/>
          <w:bCs/>
          <w:spacing w:val="-3"/>
        </w:rPr>
        <w:tab/>
      </w:r>
      <w:r w:rsidR="006E02C8" w:rsidRPr="006E02C8">
        <w:rPr>
          <w:b/>
          <w:bCs/>
          <w:spacing w:val="-3"/>
        </w:rPr>
        <w:t xml:space="preserve">Identify and describe the four ways consumers </w:t>
      </w:r>
      <w:r w:rsidR="00C16E3B">
        <w:rPr>
          <w:b/>
          <w:bCs/>
          <w:spacing w:val="-3"/>
        </w:rPr>
        <w:t xml:space="preserve">can </w:t>
      </w:r>
      <w:r w:rsidR="006E02C8" w:rsidRPr="006E02C8">
        <w:rPr>
          <w:b/>
          <w:bCs/>
          <w:spacing w:val="-3"/>
        </w:rPr>
        <w:t>interact with multiple media formats.</w:t>
      </w:r>
    </w:p>
    <w:p w14:paraId="4C2B73FC" w14:textId="77777777" w:rsidR="006E02C8" w:rsidRDefault="006E02C8" w:rsidP="00C16E3B">
      <w:pPr>
        <w:pStyle w:val="H2"/>
        <w:keepNext w:val="0"/>
        <w:spacing w:line="240" w:lineRule="auto"/>
        <w:contextualSpacing/>
        <w:jc w:val="both"/>
        <w:rPr>
          <w:rFonts w:ascii="Times New Roman" w:hAnsi="Times New Roman"/>
          <w:color w:val="auto"/>
          <w:sz w:val="24"/>
          <w:szCs w:val="24"/>
        </w:rPr>
      </w:pPr>
      <w:r w:rsidRPr="006E02C8">
        <w:rPr>
          <w:rFonts w:ascii="Times New Roman" w:hAnsi="Times New Roman"/>
          <w:color w:val="auto"/>
          <w:sz w:val="24"/>
          <w:szCs w:val="24"/>
        </w:rPr>
        <w:tab/>
        <w:t>Content grazing</w:t>
      </w:r>
      <w:r w:rsidRPr="006E02C8">
        <w:rPr>
          <w:rFonts w:ascii="Times New Roman" w:hAnsi="Times New Roman"/>
          <w:b/>
          <w:color w:val="auto"/>
          <w:sz w:val="24"/>
          <w:szCs w:val="24"/>
        </w:rPr>
        <w:t xml:space="preserve"> </w:t>
      </w:r>
      <w:r w:rsidRPr="006E02C8">
        <w:rPr>
          <w:rFonts w:ascii="Times New Roman" w:hAnsi="Times New Roman"/>
          <w:color w:val="auto"/>
          <w:sz w:val="24"/>
          <w:szCs w:val="24"/>
        </w:rPr>
        <w:t xml:space="preserve">involves looking at two or more screens simultaneously to access </w:t>
      </w:r>
      <w:r w:rsidRPr="006E02C8">
        <w:rPr>
          <w:rFonts w:ascii="Times New Roman" w:hAnsi="Times New Roman"/>
          <w:color w:val="auto"/>
          <w:sz w:val="24"/>
          <w:szCs w:val="24"/>
        </w:rPr>
        <w:tab/>
        <w:t>unrelated content, such as watching TV and texting a friend at the same time.</w:t>
      </w:r>
      <w:r w:rsidRPr="006E02C8">
        <w:rPr>
          <w:rFonts w:ascii="Times New Roman" w:hAnsi="Times New Roman"/>
          <w:color w:val="auto"/>
          <w:sz w:val="24"/>
          <w:szCs w:val="24"/>
        </w:rPr>
        <w:tab/>
      </w:r>
    </w:p>
    <w:p w14:paraId="3A0D607E" w14:textId="77777777" w:rsidR="006E02C8" w:rsidRDefault="006E02C8" w:rsidP="00C16E3B">
      <w:pPr>
        <w:pStyle w:val="H2"/>
        <w:keepNext w:val="0"/>
        <w:spacing w:line="240" w:lineRule="auto"/>
        <w:contextualSpacing/>
        <w:jc w:val="both"/>
        <w:rPr>
          <w:rFonts w:ascii="Times New Roman" w:hAnsi="Times New Roman"/>
          <w:color w:val="auto"/>
          <w:sz w:val="24"/>
          <w:szCs w:val="24"/>
        </w:rPr>
      </w:pPr>
    </w:p>
    <w:p w14:paraId="2E3B825D" w14:textId="40AC7A90" w:rsid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Investigative spider-webbing occurs when consumers pursue or investigate </w:t>
      </w:r>
      <w:r w:rsidRPr="006E02C8">
        <w:rPr>
          <w:rFonts w:ascii="Times New Roman" w:hAnsi="Times New Roman"/>
          <w:color w:val="auto"/>
          <w:sz w:val="24"/>
          <w:szCs w:val="24"/>
        </w:rPr>
        <w:tab/>
        <w:t xml:space="preserve">specific content across multiple platforms, such as watching a football game and </w:t>
      </w:r>
      <w:r w:rsidRPr="006E02C8">
        <w:rPr>
          <w:rFonts w:ascii="Times New Roman" w:hAnsi="Times New Roman"/>
          <w:color w:val="auto"/>
          <w:sz w:val="24"/>
          <w:szCs w:val="24"/>
        </w:rPr>
        <w:tab/>
        <w:t xml:space="preserve">accessing stats for various players on </w:t>
      </w:r>
      <w:r w:rsidR="00761E54">
        <w:rPr>
          <w:rFonts w:ascii="Times New Roman" w:hAnsi="Times New Roman"/>
          <w:color w:val="auto"/>
          <w:sz w:val="24"/>
          <w:szCs w:val="24"/>
        </w:rPr>
        <w:t>a</w:t>
      </w:r>
      <w:r w:rsidR="00761E54" w:rsidRPr="006E02C8">
        <w:rPr>
          <w:rFonts w:ascii="Times New Roman" w:hAnsi="Times New Roman"/>
          <w:color w:val="auto"/>
          <w:sz w:val="24"/>
          <w:szCs w:val="24"/>
        </w:rPr>
        <w:t xml:space="preserve"> </w:t>
      </w:r>
      <w:r w:rsidRPr="006E02C8">
        <w:rPr>
          <w:rFonts w:ascii="Times New Roman" w:hAnsi="Times New Roman"/>
          <w:color w:val="auto"/>
          <w:sz w:val="24"/>
          <w:szCs w:val="24"/>
        </w:rPr>
        <w:t xml:space="preserve">PC or mobile phone. </w:t>
      </w:r>
    </w:p>
    <w:p w14:paraId="3C04F34A" w14:textId="77777777" w:rsid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p>
    <w:p w14:paraId="24F63EFE" w14:textId="77777777" w:rsid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lastRenderedPageBreak/>
        <w:tab/>
      </w:r>
      <w:r w:rsidRPr="006E02C8">
        <w:rPr>
          <w:rFonts w:ascii="Times New Roman" w:hAnsi="Times New Roman"/>
          <w:color w:val="auto"/>
          <w:sz w:val="24"/>
          <w:szCs w:val="24"/>
        </w:rPr>
        <w:t xml:space="preserve">Quantam journey focuses on completing a specific task, such as when a consumer </w:t>
      </w:r>
      <w:r>
        <w:rPr>
          <w:rFonts w:ascii="Times New Roman" w:hAnsi="Times New Roman"/>
          <w:color w:val="auto"/>
          <w:sz w:val="24"/>
          <w:szCs w:val="24"/>
        </w:rPr>
        <w:tab/>
      </w:r>
      <w:r w:rsidRPr="006E02C8">
        <w:rPr>
          <w:rFonts w:ascii="Times New Roman" w:hAnsi="Times New Roman"/>
          <w:color w:val="auto"/>
          <w:sz w:val="24"/>
          <w:szCs w:val="24"/>
        </w:rPr>
        <w:t xml:space="preserve">looks for a Chinese restaurant using a PC to locate one in the area, then obtains </w:t>
      </w:r>
      <w:r>
        <w:rPr>
          <w:rFonts w:ascii="Times New Roman" w:hAnsi="Times New Roman"/>
          <w:color w:val="auto"/>
          <w:sz w:val="24"/>
          <w:szCs w:val="24"/>
        </w:rPr>
        <w:tab/>
      </w:r>
      <w:r w:rsidRPr="006E02C8">
        <w:rPr>
          <w:rFonts w:ascii="Times New Roman" w:hAnsi="Times New Roman"/>
          <w:color w:val="auto"/>
          <w:sz w:val="24"/>
          <w:szCs w:val="24"/>
        </w:rPr>
        <w:t xml:space="preserve">consumer reviews of the units close by on a smartphone, and finally employs a </w:t>
      </w:r>
      <w:r>
        <w:rPr>
          <w:rFonts w:ascii="Times New Roman" w:hAnsi="Times New Roman"/>
          <w:color w:val="auto"/>
          <w:sz w:val="24"/>
          <w:szCs w:val="24"/>
        </w:rPr>
        <w:tab/>
      </w:r>
      <w:r>
        <w:rPr>
          <w:rFonts w:ascii="Times New Roman" w:hAnsi="Times New Roman"/>
          <w:color w:val="auto"/>
          <w:sz w:val="24"/>
          <w:szCs w:val="24"/>
        </w:rPr>
        <w:tab/>
      </w:r>
      <w:r w:rsidRPr="006E02C8">
        <w:rPr>
          <w:rFonts w:ascii="Times New Roman" w:hAnsi="Times New Roman"/>
          <w:color w:val="auto"/>
          <w:sz w:val="24"/>
          <w:szCs w:val="24"/>
        </w:rPr>
        <w:t xml:space="preserve">map app to locate the restaurant or to place an order.  </w:t>
      </w:r>
    </w:p>
    <w:p w14:paraId="15DB5956" w14:textId="77777777" w:rsidR="006E02C8" w:rsidRDefault="006E02C8" w:rsidP="00C16E3B">
      <w:pPr>
        <w:pStyle w:val="H2"/>
        <w:keepNext w:val="0"/>
        <w:spacing w:line="240" w:lineRule="auto"/>
        <w:contextualSpacing/>
        <w:jc w:val="both"/>
        <w:rPr>
          <w:rFonts w:ascii="Times New Roman" w:hAnsi="Times New Roman"/>
          <w:color w:val="auto"/>
          <w:sz w:val="24"/>
          <w:szCs w:val="24"/>
        </w:rPr>
      </w:pPr>
    </w:p>
    <w:p w14:paraId="1AFF0186" w14:textId="33E6AACC" w:rsidR="006E02C8" w:rsidRP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Social spider-webbing occurs when </w:t>
      </w:r>
      <w:r w:rsidRPr="006E02C8">
        <w:rPr>
          <w:rFonts w:ascii="Times New Roman" w:hAnsi="Times New Roman"/>
          <w:color w:val="auto"/>
          <w:sz w:val="24"/>
          <w:szCs w:val="24"/>
        </w:rPr>
        <w:tab/>
        <w:t xml:space="preserve">consumers share content or information </w:t>
      </w:r>
      <w:r>
        <w:rPr>
          <w:rFonts w:ascii="Times New Roman" w:hAnsi="Times New Roman"/>
          <w:color w:val="auto"/>
          <w:sz w:val="24"/>
          <w:szCs w:val="24"/>
        </w:rPr>
        <w:tab/>
      </w:r>
      <w:r w:rsidRPr="006E02C8">
        <w:rPr>
          <w:rFonts w:ascii="Times New Roman" w:hAnsi="Times New Roman"/>
          <w:color w:val="auto"/>
          <w:sz w:val="24"/>
          <w:szCs w:val="24"/>
        </w:rPr>
        <w:t xml:space="preserve">across multiple devices, such as by </w:t>
      </w:r>
      <w:r w:rsidRPr="006E02C8">
        <w:rPr>
          <w:rFonts w:ascii="Times New Roman" w:hAnsi="Times New Roman"/>
          <w:color w:val="auto"/>
          <w:sz w:val="24"/>
          <w:szCs w:val="24"/>
        </w:rPr>
        <w:tab/>
        <w:t xml:space="preserve">posting pictures on Facebook from a laptop </w:t>
      </w:r>
      <w:r>
        <w:rPr>
          <w:rFonts w:ascii="Times New Roman" w:hAnsi="Times New Roman"/>
          <w:color w:val="auto"/>
          <w:sz w:val="24"/>
          <w:szCs w:val="24"/>
        </w:rPr>
        <w:tab/>
      </w:r>
      <w:r w:rsidRPr="006E02C8">
        <w:rPr>
          <w:rFonts w:ascii="Times New Roman" w:hAnsi="Times New Roman"/>
          <w:color w:val="auto"/>
          <w:sz w:val="24"/>
          <w:szCs w:val="24"/>
        </w:rPr>
        <w:t>then texting friends to go check out</w:t>
      </w:r>
      <w:r w:rsidR="00761E54">
        <w:rPr>
          <w:rFonts w:ascii="Times New Roman" w:hAnsi="Times New Roman"/>
          <w:color w:val="auto"/>
          <w:sz w:val="24"/>
          <w:szCs w:val="24"/>
        </w:rPr>
        <w:t xml:space="preserve"> the post</w:t>
      </w:r>
      <w:r w:rsidRPr="006E02C8">
        <w:rPr>
          <w:rFonts w:ascii="Times New Roman" w:hAnsi="Times New Roman"/>
          <w:color w:val="auto"/>
          <w:sz w:val="24"/>
          <w:szCs w:val="24"/>
        </w:rPr>
        <w:t>.</w:t>
      </w:r>
    </w:p>
    <w:p w14:paraId="43EA3DE2" w14:textId="77777777" w:rsidR="006E02C8" w:rsidRPr="006E02C8" w:rsidRDefault="006E02C8" w:rsidP="006E02C8">
      <w:pPr>
        <w:tabs>
          <w:tab w:val="left" w:pos="-720"/>
        </w:tabs>
        <w:suppressAutoHyphens/>
        <w:spacing w:line="240" w:lineRule="atLeast"/>
        <w:ind w:left="720" w:hanging="720"/>
        <w:rPr>
          <w:b/>
          <w:bCs/>
          <w:spacing w:val="-3"/>
        </w:rPr>
      </w:pPr>
    </w:p>
    <w:p w14:paraId="0C54D687" w14:textId="43861D72" w:rsidR="00D51F95" w:rsidRDefault="00133CC0" w:rsidP="00D51F95">
      <w:pPr>
        <w:tabs>
          <w:tab w:val="left" w:pos="-720"/>
        </w:tabs>
        <w:suppressAutoHyphens/>
        <w:spacing w:line="240" w:lineRule="atLeast"/>
        <w:jc w:val="both"/>
        <w:rPr>
          <w:b/>
          <w:bCs/>
          <w:spacing w:val="-3"/>
        </w:rPr>
      </w:pPr>
      <w:r>
        <w:rPr>
          <w:b/>
          <w:bCs/>
          <w:spacing w:val="-3"/>
        </w:rPr>
        <w:t>1-</w:t>
      </w:r>
      <w:r w:rsidR="00D51F95">
        <w:rPr>
          <w:b/>
          <w:bCs/>
          <w:spacing w:val="-3"/>
        </w:rPr>
        <w:t>12</w:t>
      </w:r>
      <w:r w:rsidR="00761E54">
        <w:rPr>
          <w:b/>
          <w:bCs/>
          <w:spacing w:val="-3"/>
        </w:rPr>
        <w:t>.</w:t>
      </w:r>
      <w:r w:rsidR="00D51F95">
        <w:rPr>
          <w:b/>
          <w:bCs/>
          <w:spacing w:val="-3"/>
        </w:rPr>
        <w:tab/>
        <w:t>What is channel power? How has it changed in the past few decades?</w:t>
      </w:r>
    </w:p>
    <w:p w14:paraId="2DB6C133" w14:textId="77777777" w:rsidR="00D51F95" w:rsidRDefault="00D51F95" w:rsidP="00D51F95">
      <w:pPr>
        <w:tabs>
          <w:tab w:val="left" w:pos="-720"/>
        </w:tabs>
        <w:suppressAutoHyphens/>
        <w:spacing w:line="240" w:lineRule="atLeast"/>
        <w:jc w:val="both"/>
        <w:rPr>
          <w:b/>
          <w:bCs/>
          <w:spacing w:val="-3"/>
        </w:rPr>
      </w:pPr>
    </w:p>
    <w:p w14:paraId="571E984B" w14:textId="77777777" w:rsidR="00D51F95" w:rsidRDefault="00D51F95" w:rsidP="00D51F95">
      <w:pPr>
        <w:pStyle w:val="BodyTextIndent3"/>
        <w:rPr>
          <w:i w:val="0"/>
          <w:iCs w:val="0"/>
        </w:rPr>
      </w:pPr>
      <w:r>
        <w:rPr>
          <w:i w:val="0"/>
          <w:iCs w:val="0"/>
        </w:rPr>
        <w:t>Channel power is who has the most influence in the marketing channel. It has changed because of technology, which has shifted power from producer to the retailer and the final consumer.</w:t>
      </w:r>
    </w:p>
    <w:p w14:paraId="4BC55C1F" w14:textId="77777777" w:rsidR="00D51F95" w:rsidRDefault="00D51F95" w:rsidP="00D51F95">
      <w:pPr>
        <w:pStyle w:val="CRGENQ"/>
        <w:keepLines w:val="0"/>
        <w:widowControl w:val="0"/>
        <w:spacing w:after="0" w:line="240" w:lineRule="auto"/>
        <w:jc w:val="left"/>
        <w:rPr>
          <w:rFonts w:ascii="Times New Roman" w:hAnsi="Times New Roman"/>
          <w:noProof w:val="0"/>
          <w:sz w:val="24"/>
          <w:lang w:val="en-US"/>
        </w:rPr>
      </w:pPr>
    </w:p>
    <w:p w14:paraId="6D6BFA29" w14:textId="0B24800D" w:rsidR="00D51F95" w:rsidRDefault="00133CC0" w:rsidP="00D51F95">
      <w:pPr>
        <w:pStyle w:val="BodyText2"/>
      </w:pPr>
      <w:r>
        <w:t>1-</w:t>
      </w:r>
      <w:r w:rsidR="00D51F95">
        <w:t>13</w:t>
      </w:r>
      <w:r w:rsidR="00761E54">
        <w:t>.</w:t>
      </w:r>
      <w:r w:rsidR="00D51F95">
        <w:tab/>
        <w:t>What is brand parity? How is it related to successful marketing efforts?</w:t>
      </w:r>
    </w:p>
    <w:p w14:paraId="6268DC1F" w14:textId="77777777" w:rsidR="00D51F95" w:rsidRDefault="00D51F95" w:rsidP="00D51F95">
      <w:pPr>
        <w:tabs>
          <w:tab w:val="left" w:pos="-720"/>
        </w:tabs>
        <w:suppressAutoHyphens/>
        <w:spacing w:line="240" w:lineRule="atLeast"/>
        <w:jc w:val="both"/>
        <w:rPr>
          <w:spacing w:val="-3"/>
        </w:rPr>
      </w:pPr>
    </w:p>
    <w:p w14:paraId="6BD17A62" w14:textId="77777777" w:rsidR="00D51F95" w:rsidRDefault="00D51F95" w:rsidP="00D51F95">
      <w:pPr>
        <w:pStyle w:val="BodyTextIndent3"/>
      </w:pPr>
      <w:r>
        <w:rPr>
          <w:i w:val="0"/>
          <w:iCs w:val="0"/>
        </w:rPr>
        <w:t>Brand parity is a situation in which consumers believe that many brands offer the same set of attributes. The result is that consumers will purchase from a group of accepted brands rather than one specific brand. Successful marketing overcomes this problem by making one brand seem better or more preferable</w:t>
      </w:r>
      <w:r>
        <w:t>.</w:t>
      </w:r>
    </w:p>
    <w:p w14:paraId="70B10D8E" w14:textId="77777777" w:rsidR="00507503" w:rsidRDefault="00507503" w:rsidP="00507503">
      <w:pPr>
        <w:pStyle w:val="BodyTextIndent3"/>
        <w:spacing w:line="240" w:lineRule="auto"/>
      </w:pPr>
    </w:p>
    <w:p w14:paraId="7171BAF4" w14:textId="33332EB3" w:rsidR="00507503" w:rsidRPr="00507503" w:rsidRDefault="00507503" w:rsidP="00761E54">
      <w:pPr>
        <w:pStyle w:val="CRGENQ"/>
        <w:spacing w:line="240" w:lineRule="auto"/>
        <w:ind w:left="720" w:hanging="720"/>
        <w:jc w:val="left"/>
        <w:rPr>
          <w:rStyle w:val="CRGENQNUM"/>
          <w:rFonts w:ascii="Times New Roman" w:hAnsi="Times New Roman"/>
          <w:b/>
          <w:sz w:val="24"/>
        </w:rPr>
      </w:pPr>
      <w:r w:rsidRPr="00507503">
        <w:rPr>
          <w:rStyle w:val="CRGENQNUM"/>
          <w:rFonts w:ascii="Times New Roman" w:hAnsi="Times New Roman"/>
          <w:b/>
          <w:sz w:val="24"/>
        </w:rPr>
        <w:t>1-14</w:t>
      </w:r>
      <w:r w:rsidR="00761E54">
        <w:rPr>
          <w:rStyle w:val="CRGENQNUM"/>
          <w:rFonts w:ascii="Times New Roman" w:hAnsi="Times New Roman"/>
          <w:b/>
          <w:sz w:val="24"/>
        </w:rPr>
        <w:t>.</w:t>
      </w:r>
      <w:r>
        <w:rPr>
          <w:rStyle w:val="CRGENQNUM"/>
          <w:rFonts w:ascii="Times New Roman" w:hAnsi="Times New Roman"/>
          <w:b/>
          <w:sz w:val="24"/>
        </w:rPr>
        <w:tab/>
      </w:r>
      <w:r w:rsidRPr="00507503">
        <w:rPr>
          <w:rStyle w:val="CRGENQNUM"/>
          <w:rFonts w:ascii="Times New Roman" w:hAnsi="Times New Roman"/>
          <w:b/>
          <w:sz w:val="24"/>
        </w:rPr>
        <w:t xml:space="preserve">Identify the role of integrated marketing in relation to new marketing trends. </w:t>
      </w:r>
    </w:p>
    <w:p w14:paraId="7F790D33" w14:textId="77777777" w:rsidR="00507503" w:rsidRDefault="00507503" w:rsidP="00507503">
      <w:pPr>
        <w:pStyle w:val="CHAPBM"/>
        <w:spacing w:line="240" w:lineRule="auto"/>
        <w:ind w:firstLine="0"/>
        <w:jc w:val="left"/>
        <w:rPr>
          <w:rFonts w:ascii="Times New Roman" w:hAnsi="Times New Roman"/>
          <w:sz w:val="24"/>
        </w:rPr>
      </w:pPr>
      <w:r>
        <w:rPr>
          <w:rFonts w:ascii="Times New Roman" w:hAnsi="Times New Roman"/>
          <w:sz w:val="24"/>
        </w:rPr>
        <w:tab/>
      </w:r>
    </w:p>
    <w:p w14:paraId="5FDFEC03" w14:textId="676D42BA" w:rsidR="00507503" w:rsidRDefault="00507503" w:rsidP="00507503">
      <w:pPr>
        <w:pStyle w:val="CHAPBM"/>
        <w:spacing w:line="240" w:lineRule="auto"/>
        <w:ind w:firstLine="0"/>
        <w:jc w:val="left"/>
        <w:rPr>
          <w:rFonts w:ascii="Times New Roman" w:hAnsi="Times New Roman"/>
          <w:sz w:val="24"/>
        </w:rPr>
      </w:pPr>
      <w:r>
        <w:rPr>
          <w:rFonts w:ascii="Times New Roman" w:hAnsi="Times New Roman"/>
          <w:sz w:val="24"/>
        </w:rPr>
        <w:tab/>
        <w:t xml:space="preserve">Effective integrated marketing communications ensures a brand’s target audiences </w:t>
      </w:r>
      <w:r>
        <w:rPr>
          <w:rFonts w:ascii="Times New Roman" w:hAnsi="Times New Roman"/>
          <w:sz w:val="24"/>
        </w:rPr>
        <w:tab/>
        <w:t xml:space="preserve">hear the same message across all traditional and new media channels. </w:t>
      </w:r>
    </w:p>
    <w:p w14:paraId="2C6E0BB4" w14:textId="77777777" w:rsidR="00507503" w:rsidRDefault="00507503" w:rsidP="00507503">
      <w:pPr>
        <w:pStyle w:val="CHAPBM"/>
        <w:spacing w:line="240" w:lineRule="auto"/>
        <w:ind w:firstLine="0"/>
        <w:jc w:val="left"/>
        <w:rPr>
          <w:rFonts w:ascii="Times New Roman" w:hAnsi="Times New Roman"/>
          <w:sz w:val="24"/>
        </w:rPr>
      </w:pPr>
    </w:p>
    <w:p w14:paraId="14C3BF5A" w14:textId="230B5BDC" w:rsidR="00507503" w:rsidRDefault="00507503" w:rsidP="00507503">
      <w:pPr>
        <w:pStyle w:val="CHAPBM"/>
        <w:spacing w:line="240" w:lineRule="auto"/>
        <w:ind w:firstLine="0"/>
        <w:jc w:val="left"/>
        <w:rPr>
          <w:rFonts w:ascii="Times New Roman" w:hAnsi="Times New Roman"/>
          <w:sz w:val="24"/>
        </w:rPr>
      </w:pPr>
      <w:r>
        <w:rPr>
          <w:rFonts w:ascii="Times New Roman" w:hAnsi="Times New Roman"/>
          <w:sz w:val="24"/>
        </w:rPr>
        <w:tab/>
        <w:t xml:space="preserve">Each piece of a campaign should be driven by a single strategy that guides the </w:t>
      </w:r>
      <w:r>
        <w:rPr>
          <w:rFonts w:ascii="Times New Roman" w:hAnsi="Times New Roman"/>
          <w:sz w:val="24"/>
        </w:rPr>
        <w:tab/>
        <w:t>creative development process.</w:t>
      </w:r>
    </w:p>
    <w:p w14:paraId="349093B2" w14:textId="77777777" w:rsidR="00507503" w:rsidRDefault="00507503" w:rsidP="00507503">
      <w:pPr>
        <w:pStyle w:val="CHAPBM"/>
        <w:spacing w:line="240" w:lineRule="auto"/>
        <w:ind w:firstLine="0"/>
        <w:jc w:val="left"/>
        <w:rPr>
          <w:rFonts w:ascii="Times New Roman" w:hAnsi="Times New Roman"/>
          <w:sz w:val="24"/>
        </w:rPr>
      </w:pPr>
    </w:p>
    <w:p w14:paraId="297EEFC1" w14:textId="4D9353A8" w:rsidR="00507503" w:rsidRPr="00E61E75" w:rsidRDefault="00507503" w:rsidP="00507503">
      <w:pPr>
        <w:pStyle w:val="CHAPBM"/>
        <w:spacing w:line="240" w:lineRule="auto"/>
        <w:ind w:firstLine="0"/>
        <w:jc w:val="left"/>
        <w:rPr>
          <w:rFonts w:ascii="Times New Roman" w:hAnsi="Times New Roman"/>
          <w:b/>
          <w:color w:val="FF0000"/>
          <w:sz w:val="24"/>
          <w:szCs w:val="24"/>
        </w:rPr>
      </w:pPr>
      <w:r>
        <w:rPr>
          <w:rFonts w:ascii="Times New Roman" w:hAnsi="Times New Roman"/>
          <w:sz w:val="24"/>
        </w:rPr>
        <w:tab/>
        <w:t xml:space="preserve">An integrated approach times the release of individual campaign components </w:t>
      </w:r>
      <w:r>
        <w:rPr>
          <w:rFonts w:ascii="Times New Roman" w:hAnsi="Times New Roman"/>
          <w:sz w:val="24"/>
        </w:rPr>
        <w:tab/>
        <w:t>in a manner that maximizes a customer’s journey from awareness to purchase.</w:t>
      </w:r>
    </w:p>
    <w:p w14:paraId="5E50FBBC" w14:textId="77777777" w:rsidR="00D51F95" w:rsidRDefault="00D51F95" w:rsidP="00507503">
      <w:pPr>
        <w:pStyle w:val="CRGENQ"/>
        <w:keepLines w:val="0"/>
        <w:widowControl w:val="0"/>
        <w:spacing w:after="0" w:line="240" w:lineRule="auto"/>
        <w:jc w:val="left"/>
        <w:rPr>
          <w:rFonts w:ascii="Times New Roman" w:hAnsi="Times New Roman"/>
          <w:b/>
          <w:noProof w:val="0"/>
          <w:sz w:val="24"/>
          <w:lang w:val="en-US"/>
        </w:rPr>
      </w:pPr>
    </w:p>
    <w:p w14:paraId="73CC9DF0" w14:textId="77777777" w:rsidR="00705A04" w:rsidRDefault="00705A04" w:rsidP="00507503">
      <w:pPr>
        <w:pStyle w:val="CRGENQ"/>
        <w:keepLines w:val="0"/>
        <w:widowControl w:val="0"/>
        <w:spacing w:after="0" w:line="240" w:lineRule="auto"/>
        <w:jc w:val="left"/>
        <w:rPr>
          <w:rFonts w:ascii="Times New Roman" w:hAnsi="Times New Roman"/>
          <w:b/>
          <w:noProof w:val="0"/>
          <w:sz w:val="24"/>
          <w:lang w:val="en-US"/>
        </w:rPr>
      </w:pPr>
    </w:p>
    <w:p w14:paraId="63D63822" w14:textId="4C58F98A" w:rsidR="00D51F95" w:rsidRPr="00385DF7" w:rsidRDefault="00507503" w:rsidP="00507503">
      <w:pPr>
        <w:pStyle w:val="CRGENQ"/>
        <w:keepLines w:val="0"/>
        <w:widowControl w:val="0"/>
        <w:spacing w:after="0" w:line="240" w:lineRule="auto"/>
        <w:jc w:val="left"/>
        <w:rPr>
          <w:rFonts w:ascii="Times New Roman" w:hAnsi="Times New Roman"/>
          <w:b/>
          <w:noProof w:val="0"/>
          <w:sz w:val="24"/>
          <w:lang w:val="en-US"/>
        </w:rPr>
      </w:pPr>
      <w:r>
        <w:rPr>
          <w:rFonts w:ascii="Times New Roman" w:hAnsi="Times New Roman"/>
          <w:b/>
          <w:noProof w:val="0"/>
          <w:sz w:val="24"/>
          <w:lang w:val="en-US"/>
        </w:rPr>
        <w:t>1-15</w:t>
      </w:r>
      <w:r w:rsidR="00761E54">
        <w:rPr>
          <w:rFonts w:ascii="Times New Roman" w:hAnsi="Times New Roman"/>
          <w:b/>
          <w:noProof w:val="0"/>
          <w:sz w:val="24"/>
          <w:lang w:val="en-US"/>
        </w:rPr>
        <w:t>.</w:t>
      </w:r>
      <w:r w:rsidR="00133CC0">
        <w:rPr>
          <w:rFonts w:ascii="Times New Roman" w:hAnsi="Times New Roman"/>
          <w:b/>
          <w:noProof w:val="0"/>
          <w:sz w:val="24"/>
          <w:lang w:val="en-US"/>
        </w:rPr>
        <w:tab/>
      </w:r>
      <w:r w:rsidR="00D51F95" w:rsidRPr="00385DF7">
        <w:rPr>
          <w:rFonts w:ascii="Times New Roman" w:hAnsi="Times New Roman"/>
          <w:b/>
          <w:noProof w:val="0"/>
          <w:sz w:val="24"/>
          <w:lang w:val="en-US"/>
        </w:rPr>
        <w:t xml:space="preserve">What is a contact point? How </w:t>
      </w:r>
      <w:r w:rsidR="006E02C8">
        <w:rPr>
          <w:rFonts w:ascii="Times New Roman" w:hAnsi="Times New Roman"/>
          <w:b/>
          <w:noProof w:val="0"/>
          <w:sz w:val="24"/>
          <w:lang w:val="en-US"/>
        </w:rPr>
        <w:t>do marketers link</w:t>
      </w:r>
      <w:r w:rsidR="00D51F95" w:rsidRPr="00385DF7">
        <w:rPr>
          <w:rFonts w:ascii="Times New Roman" w:hAnsi="Times New Roman"/>
          <w:b/>
          <w:noProof w:val="0"/>
          <w:sz w:val="24"/>
          <w:lang w:val="en-US"/>
        </w:rPr>
        <w:t xml:space="preserve"> contact points to </w:t>
      </w:r>
      <w:r w:rsidR="00133CC0">
        <w:rPr>
          <w:rFonts w:ascii="Times New Roman" w:hAnsi="Times New Roman"/>
          <w:b/>
          <w:noProof w:val="0"/>
          <w:sz w:val="24"/>
          <w:lang w:val="en-US"/>
        </w:rPr>
        <w:tab/>
      </w:r>
      <w:r w:rsidR="00D51F95" w:rsidRPr="00385DF7">
        <w:rPr>
          <w:rFonts w:ascii="Times New Roman" w:hAnsi="Times New Roman"/>
          <w:b/>
          <w:noProof w:val="0"/>
          <w:sz w:val="24"/>
          <w:lang w:val="en-US"/>
        </w:rPr>
        <w:t>customer engagement?</w:t>
      </w:r>
    </w:p>
    <w:p w14:paraId="2C344C37" w14:textId="77777777" w:rsidR="00385DF7" w:rsidRDefault="00385DF7" w:rsidP="00D51F95">
      <w:pPr>
        <w:pStyle w:val="CRGENQ"/>
        <w:keepLines w:val="0"/>
        <w:widowControl w:val="0"/>
        <w:spacing w:after="0" w:line="240" w:lineRule="auto"/>
        <w:jc w:val="left"/>
        <w:rPr>
          <w:rFonts w:ascii="Times New Roman" w:hAnsi="Times New Roman"/>
          <w:b/>
          <w:noProof w:val="0"/>
          <w:sz w:val="24"/>
          <w:lang w:val="en-US"/>
        </w:rPr>
      </w:pPr>
    </w:p>
    <w:p w14:paraId="6D5CA7FA" w14:textId="77777777" w:rsidR="00385DF7" w:rsidRPr="00385DF7" w:rsidRDefault="00385DF7" w:rsidP="00385DF7">
      <w:r>
        <w:tab/>
      </w:r>
      <w:r w:rsidRPr="00385DF7">
        <w:t xml:space="preserve">A contact point is any place where customers interact with or acquire additional </w:t>
      </w:r>
      <w:r>
        <w:tab/>
      </w:r>
      <w:r w:rsidRPr="00385DF7">
        <w:t>information about a firm.</w:t>
      </w:r>
      <w:r>
        <w:t xml:space="preserve"> </w:t>
      </w:r>
      <w:r w:rsidRPr="00385DF7">
        <w:t xml:space="preserve">Customer engagement programs often utilize digital media; </w:t>
      </w:r>
      <w:r>
        <w:tab/>
      </w:r>
      <w:r w:rsidRPr="00385DF7">
        <w:t xml:space="preserve">however, they should also become part of a more integrated marketing approach. </w:t>
      </w:r>
    </w:p>
    <w:p w14:paraId="16A52566" w14:textId="77777777" w:rsidR="00385DF7" w:rsidRDefault="00385DF7" w:rsidP="00D51F95">
      <w:pPr>
        <w:pStyle w:val="CRGENQ"/>
        <w:keepLines w:val="0"/>
        <w:widowControl w:val="0"/>
        <w:spacing w:after="0" w:line="240" w:lineRule="auto"/>
        <w:jc w:val="left"/>
        <w:rPr>
          <w:rFonts w:ascii="Times New Roman" w:hAnsi="Times New Roman"/>
          <w:b/>
          <w:noProof w:val="0"/>
          <w:sz w:val="24"/>
          <w:lang w:val="en-US"/>
        </w:rPr>
      </w:pPr>
    </w:p>
    <w:p w14:paraId="58986C08" w14:textId="0C69F1F6" w:rsidR="00D51F95" w:rsidRPr="00385DF7" w:rsidRDefault="00133CC0" w:rsidP="00D51F95">
      <w:pPr>
        <w:pStyle w:val="CRGENQ"/>
        <w:keepLines w:val="0"/>
        <w:widowControl w:val="0"/>
        <w:spacing w:after="0" w:line="240" w:lineRule="auto"/>
        <w:jc w:val="left"/>
        <w:rPr>
          <w:rFonts w:ascii="Times New Roman" w:hAnsi="Times New Roman"/>
          <w:b/>
          <w:noProof w:val="0"/>
          <w:sz w:val="24"/>
          <w:lang w:val="en-US"/>
        </w:rPr>
      </w:pPr>
      <w:r>
        <w:rPr>
          <w:rFonts w:ascii="Times New Roman" w:hAnsi="Times New Roman"/>
          <w:b/>
          <w:noProof w:val="0"/>
          <w:sz w:val="24"/>
          <w:lang w:val="en-US"/>
        </w:rPr>
        <w:t>1-</w:t>
      </w:r>
      <w:r w:rsidR="00D51F95" w:rsidRPr="00385DF7">
        <w:rPr>
          <w:rFonts w:ascii="Times New Roman" w:hAnsi="Times New Roman"/>
          <w:b/>
          <w:noProof w:val="0"/>
          <w:vanish/>
          <w:sz w:val="24"/>
          <w:lang w:val="en-US"/>
        </w:rPr>
        <w:t>&lt;general-problem id="ch01ps01gen011" label="11" maxpoints="1"&gt;&lt;inst&gt;</w:t>
      </w:r>
      <w:r w:rsidR="00D51F95" w:rsidRPr="00385DF7">
        <w:rPr>
          <w:rStyle w:val="CRGENQNUM"/>
          <w:rFonts w:ascii="Times New Roman" w:hAnsi="Times New Roman"/>
          <w:b/>
          <w:noProof w:val="0"/>
          <w:sz w:val="24"/>
          <w:lang w:val="en-US"/>
        </w:rPr>
        <w:t>1</w:t>
      </w:r>
      <w:r w:rsidR="00507503">
        <w:rPr>
          <w:rStyle w:val="CRGENQNUM"/>
          <w:rFonts w:ascii="Times New Roman" w:hAnsi="Times New Roman"/>
          <w:b/>
          <w:noProof w:val="0"/>
          <w:sz w:val="24"/>
          <w:lang w:val="en-US"/>
        </w:rPr>
        <w:t>6</w:t>
      </w:r>
      <w:r w:rsidR="00761E54">
        <w:rPr>
          <w:rStyle w:val="CRGENQNUM"/>
          <w:rFonts w:ascii="Times New Roman" w:hAnsi="Times New Roman"/>
          <w:b/>
          <w:noProof w:val="0"/>
          <w:sz w:val="24"/>
          <w:lang w:val="en-US"/>
        </w:rPr>
        <w:t>.</w:t>
      </w:r>
      <w:r w:rsidR="00385DF7" w:rsidRPr="00385DF7">
        <w:rPr>
          <w:rStyle w:val="CRGENQNUM"/>
          <w:rFonts w:ascii="Times New Roman" w:hAnsi="Times New Roman"/>
          <w:b/>
          <w:noProof w:val="0"/>
          <w:sz w:val="24"/>
          <w:lang w:val="en-US"/>
        </w:rPr>
        <w:tab/>
      </w:r>
      <w:r w:rsidR="00D51F95" w:rsidRPr="00385DF7">
        <w:rPr>
          <w:rFonts w:ascii="Times New Roman" w:hAnsi="Times New Roman"/>
          <w:b/>
          <w:noProof w:val="0"/>
          <w:vanish/>
          <w:sz w:val="24"/>
          <w:lang w:val="en-US"/>
        </w:rPr>
        <w:t>&lt;/inst&gt;&lt;question id="ch01ps01q011"&gt;&lt;para&gt;</w:t>
      </w:r>
      <w:r w:rsidR="00D51F95" w:rsidRPr="00385DF7">
        <w:rPr>
          <w:rFonts w:ascii="Times New Roman" w:hAnsi="Times New Roman"/>
          <w:b/>
          <w:noProof w:val="0"/>
          <w:sz w:val="24"/>
          <w:lang w:val="en-US"/>
        </w:rPr>
        <w:t xml:space="preserve">What are the components of an integrated marketing communications </w:t>
      </w:r>
      <w:r w:rsidR="00385DF7">
        <w:rPr>
          <w:rFonts w:ascii="Times New Roman" w:hAnsi="Times New Roman"/>
          <w:b/>
          <w:noProof w:val="0"/>
          <w:sz w:val="24"/>
          <w:lang w:val="en-US"/>
        </w:rPr>
        <w:tab/>
      </w:r>
      <w:r w:rsidR="00D51F95" w:rsidRPr="00385DF7">
        <w:rPr>
          <w:rFonts w:ascii="Times New Roman" w:hAnsi="Times New Roman"/>
          <w:b/>
          <w:noProof w:val="0"/>
          <w:sz w:val="24"/>
          <w:lang w:val="en-US"/>
        </w:rPr>
        <w:t>program, as</w:t>
      </w:r>
      <w:r w:rsidR="00385DF7">
        <w:rPr>
          <w:rFonts w:ascii="Times New Roman" w:hAnsi="Times New Roman"/>
          <w:b/>
          <w:noProof w:val="0"/>
          <w:sz w:val="24"/>
          <w:lang w:val="en-US"/>
        </w:rPr>
        <w:t xml:space="preserve"> </w:t>
      </w:r>
      <w:r w:rsidR="00D51F95" w:rsidRPr="00385DF7">
        <w:rPr>
          <w:rFonts w:ascii="Times New Roman" w:hAnsi="Times New Roman"/>
          <w:b/>
          <w:noProof w:val="0"/>
          <w:sz w:val="24"/>
          <w:lang w:val="en-US"/>
        </w:rPr>
        <w:t>outlined in this textbook?</w:t>
      </w:r>
      <w:r w:rsidR="00D51F95" w:rsidRPr="00385DF7">
        <w:rPr>
          <w:rFonts w:ascii="Times New Roman" w:hAnsi="Times New Roman"/>
          <w:b/>
          <w:noProof w:val="0"/>
          <w:vanish/>
          <w:sz w:val="24"/>
          <w:lang w:val="en-US"/>
        </w:rPr>
        <w:t>&lt;/para&gt;&lt;/question&gt;&lt;/general-problem&gt;</w:t>
      </w:r>
    </w:p>
    <w:p w14:paraId="6A754EAA" w14:textId="77777777" w:rsidR="00D51F95" w:rsidRDefault="00D51F95">
      <w:pPr>
        <w:tabs>
          <w:tab w:val="left" w:pos="-720"/>
        </w:tabs>
        <w:suppressAutoHyphens/>
        <w:spacing w:line="240" w:lineRule="atLeast"/>
        <w:jc w:val="both"/>
        <w:rPr>
          <w:spacing w:val="-3"/>
        </w:rPr>
      </w:pPr>
    </w:p>
    <w:p w14:paraId="3157AED8" w14:textId="77777777" w:rsidR="006E02C8" w:rsidRDefault="00385DF7">
      <w:pPr>
        <w:tabs>
          <w:tab w:val="left" w:pos="-720"/>
        </w:tabs>
        <w:suppressAutoHyphens/>
        <w:spacing w:line="240" w:lineRule="atLeast"/>
        <w:jc w:val="both"/>
        <w:rPr>
          <w:spacing w:val="-3"/>
        </w:rPr>
      </w:pPr>
      <w:r>
        <w:rPr>
          <w:spacing w:val="-3"/>
        </w:rPr>
        <w:tab/>
      </w:r>
      <w:r w:rsidR="006E02C8">
        <w:rPr>
          <w:spacing w:val="-3"/>
        </w:rPr>
        <w:t>T</w:t>
      </w:r>
      <w:r>
        <w:rPr>
          <w:spacing w:val="-3"/>
        </w:rPr>
        <w:t xml:space="preserve">he IMC foundation includes </w:t>
      </w:r>
      <w:r w:rsidR="006E02C8">
        <w:rPr>
          <w:spacing w:val="-3"/>
        </w:rPr>
        <w:t xml:space="preserve">corporate </w:t>
      </w:r>
      <w:r>
        <w:rPr>
          <w:spacing w:val="-3"/>
        </w:rPr>
        <w:t xml:space="preserve">and brand management, understanding </w:t>
      </w:r>
      <w:r>
        <w:rPr>
          <w:spacing w:val="-3"/>
        </w:rPr>
        <w:tab/>
        <w:t xml:space="preserve">buyer behaviors, and </w:t>
      </w:r>
      <w:r w:rsidR="006E02C8">
        <w:rPr>
          <w:spacing w:val="-3"/>
        </w:rPr>
        <w:t>communications research</w:t>
      </w:r>
      <w:r>
        <w:rPr>
          <w:spacing w:val="-3"/>
        </w:rPr>
        <w:t>.</w:t>
      </w:r>
    </w:p>
    <w:p w14:paraId="0BDB5B34" w14:textId="77777777" w:rsidR="006E02C8" w:rsidRDefault="006E02C8">
      <w:pPr>
        <w:tabs>
          <w:tab w:val="left" w:pos="-720"/>
        </w:tabs>
        <w:suppressAutoHyphens/>
        <w:spacing w:line="240" w:lineRule="atLeast"/>
        <w:jc w:val="both"/>
        <w:rPr>
          <w:spacing w:val="-3"/>
        </w:rPr>
      </w:pPr>
      <w:r>
        <w:rPr>
          <w:spacing w:val="-3"/>
        </w:rPr>
        <w:tab/>
      </w:r>
    </w:p>
    <w:p w14:paraId="79469F59" w14:textId="77777777" w:rsidR="006E02C8" w:rsidRDefault="006E02C8">
      <w:pPr>
        <w:tabs>
          <w:tab w:val="left" w:pos="-720"/>
        </w:tabs>
        <w:suppressAutoHyphens/>
        <w:spacing w:line="240" w:lineRule="atLeast"/>
        <w:jc w:val="both"/>
        <w:rPr>
          <w:spacing w:val="-3"/>
        </w:rPr>
      </w:pPr>
      <w:r>
        <w:rPr>
          <w:spacing w:val="-3"/>
        </w:rPr>
        <w:tab/>
        <w:t>A</w:t>
      </w:r>
      <w:r w:rsidR="00425D8A">
        <w:rPr>
          <w:spacing w:val="-3"/>
        </w:rPr>
        <w:t>dvertising management programs</w:t>
      </w:r>
      <w:r>
        <w:rPr>
          <w:spacing w:val="-3"/>
        </w:rPr>
        <w:t xml:space="preserve"> include campaign management</w:t>
      </w:r>
      <w:r w:rsidR="00425D8A">
        <w:rPr>
          <w:spacing w:val="-3"/>
        </w:rPr>
        <w:t>,</w:t>
      </w:r>
      <w:r>
        <w:rPr>
          <w:spacing w:val="-3"/>
        </w:rPr>
        <w:t xml:space="preserve"> design issues, </w:t>
      </w:r>
      <w:r>
        <w:rPr>
          <w:spacing w:val="-3"/>
        </w:rPr>
        <w:tab/>
        <w:t>and the selection of traditional media.</w:t>
      </w:r>
    </w:p>
    <w:p w14:paraId="255C01C9" w14:textId="77777777" w:rsidR="006E02C8" w:rsidRDefault="006E02C8">
      <w:pPr>
        <w:tabs>
          <w:tab w:val="left" w:pos="-720"/>
        </w:tabs>
        <w:suppressAutoHyphens/>
        <w:spacing w:line="240" w:lineRule="atLeast"/>
        <w:jc w:val="both"/>
        <w:rPr>
          <w:spacing w:val="-3"/>
        </w:rPr>
      </w:pPr>
    </w:p>
    <w:p w14:paraId="55BD3796" w14:textId="77777777" w:rsidR="006E02C8" w:rsidRDefault="006E02C8" w:rsidP="006E02C8">
      <w:pPr>
        <w:tabs>
          <w:tab w:val="left" w:pos="-720"/>
        </w:tabs>
        <w:suppressAutoHyphens/>
        <w:spacing w:line="240" w:lineRule="atLeast"/>
        <w:jc w:val="both"/>
        <w:rPr>
          <w:szCs w:val="24"/>
        </w:rPr>
      </w:pPr>
      <w:r>
        <w:rPr>
          <w:spacing w:val="-3"/>
        </w:rPr>
        <w:tab/>
        <w:t xml:space="preserve">Digital and alternative programs include </w:t>
      </w:r>
      <w:r w:rsidRPr="00C5463A">
        <w:rPr>
          <w:vanish/>
        </w:rPr>
        <w:t>&lt;OLINK&gt;</w:t>
      </w:r>
      <w:r>
        <w:t>d</w:t>
      </w:r>
      <w:r w:rsidRPr="004D6A16">
        <w:rPr>
          <w:szCs w:val="24"/>
        </w:rPr>
        <w:t>igital marketing</w:t>
      </w:r>
      <w:r>
        <w:rPr>
          <w:szCs w:val="24"/>
        </w:rPr>
        <w:t xml:space="preserve">, social media, and </w:t>
      </w:r>
      <w:r>
        <w:rPr>
          <w:szCs w:val="24"/>
        </w:rPr>
        <w:tab/>
        <w:t>alternative marketing.</w:t>
      </w:r>
    </w:p>
    <w:p w14:paraId="570A5ED7" w14:textId="77777777" w:rsidR="006E02C8" w:rsidRDefault="006E02C8" w:rsidP="006E02C8">
      <w:pPr>
        <w:tabs>
          <w:tab w:val="left" w:pos="-720"/>
        </w:tabs>
        <w:suppressAutoHyphens/>
        <w:spacing w:line="240" w:lineRule="atLeast"/>
        <w:jc w:val="both"/>
        <w:rPr>
          <w:spacing w:val="-3"/>
        </w:rPr>
      </w:pPr>
    </w:p>
    <w:p w14:paraId="43E546C8" w14:textId="27FD2A93" w:rsidR="006E02C8" w:rsidRDefault="006E02C8" w:rsidP="006E02C8">
      <w:pPr>
        <w:tabs>
          <w:tab w:val="left" w:pos="-720"/>
        </w:tabs>
        <w:suppressAutoHyphens/>
        <w:spacing w:line="240" w:lineRule="atLeast"/>
        <w:jc w:val="both"/>
        <w:rPr>
          <w:spacing w:val="-3"/>
        </w:rPr>
      </w:pPr>
      <w:r>
        <w:rPr>
          <w:spacing w:val="-3"/>
        </w:rPr>
        <w:tab/>
        <w:t xml:space="preserve">Selling components include database, direct response programs, and personal </w:t>
      </w:r>
      <w:r>
        <w:rPr>
          <w:spacing w:val="-3"/>
        </w:rPr>
        <w:tab/>
        <w:t>selling, sales promotions, and public relations and sponsorships.</w:t>
      </w:r>
    </w:p>
    <w:p w14:paraId="4DD936FB" w14:textId="77777777" w:rsidR="006E02C8" w:rsidRDefault="006E02C8" w:rsidP="006E02C8">
      <w:pPr>
        <w:tabs>
          <w:tab w:val="left" w:pos="-720"/>
        </w:tabs>
        <w:suppressAutoHyphens/>
        <w:spacing w:line="240" w:lineRule="atLeast"/>
        <w:jc w:val="both"/>
        <w:rPr>
          <w:spacing w:val="-3"/>
        </w:rPr>
      </w:pPr>
      <w:r>
        <w:rPr>
          <w:spacing w:val="-3"/>
        </w:rPr>
        <w:tab/>
      </w:r>
    </w:p>
    <w:p w14:paraId="211F0A3C" w14:textId="77777777" w:rsidR="006E02C8" w:rsidRPr="00904F56" w:rsidRDefault="006E02C8" w:rsidP="006E02C8">
      <w:pPr>
        <w:tabs>
          <w:tab w:val="left" w:pos="-720"/>
        </w:tabs>
        <w:suppressAutoHyphens/>
        <w:spacing w:line="240" w:lineRule="atLeast"/>
        <w:jc w:val="both"/>
        <w:rPr>
          <w:spacing w:val="-3"/>
        </w:rPr>
      </w:pPr>
      <w:r>
        <w:rPr>
          <w:spacing w:val="-3"/>
        </w:rPr>
        <w:tab/>
      </w:r>
      <w:r w:rsidRPr="00680F6A">
        <w:rPr>
          <w:spacing w:val="-3"/>
        </w:rPr>
        <w:t>Integration include</w:t>
      </w:r>
      <w:r>
        <w:rPr>
          <w:spacing w:val="-3"/>
        </w:rPr>
        <w:t>s regulations and ethics</w:t>
      </w:r>
      <w:r w:rsidRPr="00680F6A">
        <w:rPr>
          <w:spacing w:val="-3"/>
        </w:rPr>
        <w:t xml:space="preserve"> </w:t>
      </w:r>
      <w:r>
        <w:rPr>
          <w:spacing w:val="-3"/>
        </w:rPr>
        <w:t>along with I</w:t>
      </w:r>
      <w:r w:rsidRPr="00904F56">
        <w:rPr>
          <w:spacing w:val="-3"/>
        </w:rPr>
        <w:t>MC evaluation</w:t>
      </w:r>
      <w:r>
        <w:rPr>
          <w:spacing w:val="-3"/>
        </w:rPr>
        <w:t>.</w:t>
      </w:r>
    </w:p>
    <w:p w14:paraId="3ED86B7A" w14:textId="77777777" w:rsidR="006E02C8" w:rsidRDefault="006E02C8" w:rsidP="006E02C8">
      <w:pPr>
        <w:tabs>
          <w:tab w:val="left" w:pos="-720"/>
        </w:tabs>
        <w:suppressAutoHyphens/>
        <w:spacing w:line="240" w:lineRule="atLeast"/>
        <w:jc w:val="both"/>
        <w:rPr>
          <w:spacing w:val="-3"/>
        </w:rPr>
      </w:pPr>
    </w:p>
    <w:p w14:paraId="0F9FEC55" w14:textId="36571B60" w:rsidR="00F11683" w:rsidRDefault="00133CC0">
      <w:pPr>
        <w:tabs>
          <w:tab w:val="left" w:pos="-720"/>
        </w:tabs>
        <w:suppressAutoHyphens/>
        <w:spacing w:line="240" w:lineRule="atLeast"/>
        <w:jc w:val="both"/>
        <w:rPr>
          <w:b/>
          <w:bCs/>
          <w:spacing w:val="-3"/>
        </w:rPr>
      </w:pPr>
      <w:r>
        <w:rPr>
          <w:b/>
          <w:bCs/>
          <w:spacing w:val="-3"/>
        </w:rPr>
        <w:t>1-</w:t>
      </w:r>
      <w:r w:rsidR="00AD462A">
        <w:rPr>
          <w:b/>
          <w:bCs/>
          <w:spacing w:val="-3"/>
        </w:rPr>
        <w:t>1</w:t>
      </w:r>
      <w:r w:rsidR="00761E54">
        <w:rPr>
          <w:b/>
          <w:bCs/>
          <w:spacing w:val="-3"/>
        </w:rPr>
        <w:t>.</w:t>
      </w:r>
      <w:r w:rsidR="00F11683">
        <w:rPr>
          <w:b/>
          <w:bCs/>
          <w:spacing w:val="-3"/>
        </w:rPr>
        <w:tab/>
        <w:t>What is a GIMC? Why is it important for multinational firms?</w:t>
      </w:r>
    </w:p>
    <w:p w14:paraId="053A3786" w14:textId="77777777" w:rsidR="00F11683" w:rsidRDefault="00F11683">
      <w:pPr>
        <w:tabs>
          <w:tab w:val="left" w:pos="-720"/>
        </w:tabs>
        <w:suppressAutoHyphens/>
        <w:spacing w:line="240" w:lineRule="atLeast"/>
        <w:jc w:val="both"/>
        <w:rPr>
          <w:b/>
          <w:bCs/>
          <w:spacing w:val="-3"/>
        </w:rPr>
      </w:pPr>
    </w:p>
    <w:p w14:paraId="2570BD76" w14:textId="77777777" w:rsidR="00F11683" w:rsidRDefault="00F11683">
      <w:pPr>
        <w:pStyle w:val="BodyTextIndent3"/>
        <w:rPr>
          <w:i w:val="0"/>
          <w:iCs w:val="0"/>
        </w:rPr>
      </w:pPr>
      <w:r>
        <w:rPr>
          <w:i w:val="0"/>
          <w:iCs w:val="0"/>
        </w:rPr>
        <w:t>GIMC is a globally integrated marketing communications program. A GIMC program has the same goals as IMC except on a larger scale. These programs are important for companies that choose to compete internationally, so that the firm’s unified message is presented effectively in other nations and regions.</w:t>
      </w:r>
    </w:p>
    <w:p w14:paraId="71213107" w14:textId="77777777" w:rsidR="00F11683" w:rsidRDefault="00F11683">
      <w:pPr>
        <w:tabs>
          <w:tab w:val="left" w:pos="-720"/>
        </w:tabs>
        <w:suppressAutoHyphens/>
        <w:spacing w:line="240" w:lineRule="atLeast"/>
        <w:jc w:val="both"/>
        <w:rPr>
          <w:spacing w:val="-3"/>
        </w:rPr>
      </w:pPr>
    </w:p>
    <w:p w14:paraId="2162DF98" w14:textId="1D283374" w:rsidR="00F11683" w:rsidRDefault="00133CC0">
      <w:pPr>
        <w:pStyle w:val="BodyText2"/>
      </w:pPr>
      <w:r>
        <w:t>1-</w:t>
      </w:r>
      <w:r w:rsidR="00507503">
        <w:t>18</w:t>
      </w:r>
      <w:r w:rsidR="00761E54">
        <w:t>.</w:t>
      </w:r>
      <w:r w:rsidR="00F11683">
        <w:tab/>
        <w:t xml:space="preserve">What is the difference between standardization and adaptation in </w:t>
      </w:r>
      <w:proofErr w:type="gramStart"/>
      <w:r w:rsidR="00F11683">
        <w:t>GIMC</w:t>
      </w:r>
      <w:proofErr w:type="gramEnd"/>
      <w:r w:rsidR="00F11683">
        <w:t xml:space="preserve"> </w:t>
      </w:r>
    </w:p>
    <w:p w14:paraId="69287C0B" w14:textId="77777777" w:rsidR="00F11683" w:rsidRDefault="00F11683">
      <w:pPr>
        <w:pStyle w:val="BodyText2"/>
      </w:pPr>
      <w:r>
        <w:t xml:space="preserve">           </w:t>
      </w:r>
      <w:proofErr w:type="gramStart"/>
      <w:r>
        <w:t>programs</w:t>
      </w:r>
      <w:proofErr w:type="gramEnd"/>
      <w:r>
        <w:t>?</w:t>
      </w:r>
    </w:p>
    <w:p w14:paraId="512BAA2E" w14:textId="77777777" w:rsidR="00F11683" w:rsidRDefault="00F11683">
      <w:pPr>
        <w:tabs>
          <w:tab w:val="left" w:pos="-720"/>
        </w:tabs>
        <w:suppressAutoHyphens/>
        <w:spacing w:line="240" w:lineRule="atLeast"/>
        <w:jc w:val="both"/>
        <w:rPr>
          <w:spacing w:val="-3"/>
        </w:rPr>
      </w:pPr>
    </w:p>
    <w:p w14:paraId="132C8E0A" w14:textId="77777777" w:rsidR="00F11683" w:rsidRDefault="00F11683">
      <w:pPr>
        <w:pStyle w:val="BodyTextIndent3"/>
        <w:rPr>
          <w:i w:val="0"/>
          <w:iCs w:val="0"/>
        </w:rPr>
      </w:pPr>
      <w:r>
        <w:rPr>
          <w:i w:val="0"/>
          <w:iCs w:val="0"/>
        </w:rPr>
        <w:t>The difference between standardization and adaptation is how the product is marketed. Standardization means the company sells the same product in different countries and maintains the same basic message. Adaptation means adjusting the message for various individual countries or regions. Both can be a part of a GIMC program.</w:t>
      </w:r>
    </w:p>
    <w:p w14:paraId="6F132424" w14:textId="77777777" w:rsidR="00705A04" w:rsidRDefault="00705A04"/>
    <w:p w14:paraId="4C5E790E" w14:textId="77777777" w:rsidR="00705A04" w:rsidRDefault="00705A04"/>
    <w:p w14:paraId="5C594ADA" w14:textId="77777777" w:rsidR="00F11683" w:rsidRDefault="00F11683">
      <w:pPr>
        <w:pStyle w:val="Heading6"/>
        <w:rPr>
          <w:b/>
          <w:bCs/>
        </w:rPr>
      </w:pPr>
      <w:r>
        <w:rPr>
          <w:b/>
          <w:bCs/>
        </w:rPr>
        <w:t>CRITICAL THINKING EXERCISES</w:t>
      </w:r>
    </w:p>
    <w:p w14:paraId="68996B3A" w14:textId="77777777" w:rsidR="00F11683" w:rsidRDefault="00F11683">
      <w:pPr>
        <w:tabs>
          <w:tab w:val="left" w:pos="-720"/>
        </w:tabs>
        <w:suppressAutoHyphens/>
        <w:spacing w:line="240" w:lineRule="atLeast"/>
        <w:jc w:val="both"/>
        <w:rPr>
          <w:spacing w:val="-3"/>
        </w:rPr>
      </w:pPr>
    </w:p>
    <w:p w14:paraId="60B38EB3" w14:textId="77777777" w:rsidR="00F11683" w:rsidRDefault="00F11683">
      <w:pPr>
        <w:tabs>
          <w:tab w:val="left" w:pos="-720"/>
        </w:tabs>
        <w:suppressAutoHyphens/>
        <w:spacing w:line="240" w:lineRule="atLeast"/>
        <w:ind w:left="720" w:hanging="720"/>
        <w:jc w:val="both"/>
        <w:rPr>
          <w:b/>
          <w:spacing w:val="-3"/>
        </w:rPr>
      </w:pPr>
      <w:r>
        <w:rPr>
          <w:b/>
          <w:spacing w:val="-3"/>
        </w:rPr>
        <w:t>Discussion Questions</w:t>
      </w:r>
    </w:p>
    <w:p w14:paraId="637641D1" w14:textId="77777777" w:rsidR="00F11683" w:rsidRDefault="00F11683">
      <w:pPr>
        <w:tabs>
          <w:tab w:val="left" w:pos="-720"/>
        </w:tabs>
        <w:suppressAutoHyphens/>
        <w:spacing w:line="240" w:lineRule="atLeast"/>
        <w:ind w:left="720" w:hanging="720"/>
        <w:jc w:val="both"/>
        <w:rPr>
          <w:b/>
          <w:spacing w:val="-3"/>
        </w:rPr>
      </w:pPr>
    </w:p>
    <w:p w14:paraId="3F529CB9" w14:textId="18DF71B5" w:rsidR="00507503" w:rsidRPr="00507503" w:rsidRDefault="009A039C" w:rsidP="000171B3">
      <w:pPr>
        <w:pStyle w:val="CRGENQ"/>
        <w:tabs>
          <w:tab w:val="clear" w:pos="180"/>
          <w:tab w:val="clear" w:pos="320"/>
        </w:tabs>
        <w:spacing w:line="240" w:lineRule="auto"/>
        <w:ind w:left="720" w:hanging="720"/>
        <w:rPr>
          <w:b/>
          <w:spacing w:val="-3"/>
          <w:szCs w:val="24"/>
          <w:lang w:val="en-US"/>
        </w:rPr>
      </w:pPr>
      <w:r w:rsidRPr="0011404A">
        <w:rPr>
          <w:rFonts w:ascii="Times New Roman" w:hAnsi="Times New Roman"/>
          <w:b/>
          <w:spacing w:val="-3"/>
          <w:sz w:val="24"/>
          <w:szCs w:val="24"/>
        </w:rPr>
        <w:t>1</w:t>
      </w:r>
      <w:r w:rsidR="00133CC0">
        <w:rPr>
          <w:rFonts w:ascii="Times New Roman" w:hAnsi="Times New Roman"/>
          <w:b/>
          <w:spacing w:val="-3"/>
          <w:sz w:val="24"/>
          <w:szCs w:val="24"/>
        </w:rPr>
        <w:t>-1</w:t>
      </w:r>
      <w:r w:rsidR="00507503">
        <w:rPr>
          <w:rFonts w:ascii="Times New Roman" w:hAnsi="Times New Roman"/>
          <w:b/>
          <w:spacing w:val="-3"/>
          <w:sz w:val="24"/>
          <w:szCs w:val="24"/>
        </w:rPr>
        <w:t>9</w:t>
      </w:r>
      <w:r w:rsidR="00761E54">
        <w:rPr>
          <w:rFonts w:ascii="Times New Roman" w:hAnsi="Times New Roman"/>
          <w:b/>
          <w:spacing w:val="-3"/>
          <w:sz w:val="24"/>
          <w:szCs w:val="24"/>
        </w:rPr>
        <w:t>.</w:t>
      </w:r>
      <w:r w:rsidR="00DD1F51">
        <w:rPr>
          <w:rFonts w:ascii="Times New Roman" w:hAnsi="Times New Roman"/>
          <w:b/>
          <w:spacing w:val="-3"/>
          <w:sz w:val="24"/>
          <w:szCs w:val="24"/>
        </w:rPr>
        <w:t xml:space="preserve"> </w:t>
      </w:r>
      <w:r w:rsidR="00507503">
        <w:rPr>
          <w:rFonts w:ascii="Times New Roman" w:hAnsi="Times New Roman"/>
          <w:b/>
          <w:spacing w:val="-3"/>
          <w:sz w:val="24"/>
          <w:szCs w:val="24"/>
        </w:rPr>
        <w:tab/>
      </w:r>
      <w:r w:rsidR="00507503" w:rsidRPr="00507503">
        <w:rPr>
          <w:b/>
          <w:spacing w:val="-3"/>
          <w:sz w:val="24"/>
          <w:szCs w:val="24"/>
          <w:lang w:val="en-US"/>
        </w:rPr>
        <w:t>The Lean Cuisine effort to shift consumer perceptions of frozen products included a multi-faceted approach. Access the firm’s website and evaluate the marketing messages presented. Do they convince you to reconsider your views of various products? Is the effort working, or do you still perceive Lean Cuisine to just be “diet” food? Explain your answer.</w:t>
      </w:r>
    </w:p>
    <w:p w14:paraId="61529E9D" w14:textId="77777777" w:rsidR="00507503" w:rsidRDefault="00507503">
      <w:pPr>
        <w:tabs>
          <w:tab w:val="left" w:pos="-720"/>
        </w:tabs>
        <w:suppressAutoHyphens/>
        <w:spacing w:line="240" w:lineRule="atLeast"/>
        <w:ind w:left="720" w:hanging="720"/>
        <w:jc w:val="both"/>
        <w:rPr>
          <w:b/>
          <w:bCs/>
          <w:spacing w:val="-3"/>
        </w:rPr>
      </w:pPr>
    </w:p>
    <w:p w14:paraId="0287971A" w14:textId="46C200C6" w:rsidR="0011404A" w:rsidRDefault="0011404A">
      <w:pPr>
        <w:tabs>
          <w:tab w:val="left" w:pos="-720"/>
        </w:tabs>
        <w:suppressAutoHyphens/>
        <w:spacing w:line="240" w:lineRule="atLeast"/>
        <w:ind w:left="720" w:hanging="720"/>
        <w:jc w:val="both"/>
        <w:rPr>
          <w:bCs/>
          <w:spacing w:val="-3"/>
        </w:rPr>
      </w:pPr>
      <w:r>
        <w:rPr>
          <w:b/>
          <w:bCs/>
          <w:spacing w:val="-3"/>
        </w:rPr>
        <w:tab/>
      </w:r>
      <w:r>
        <w:rPr>
          <w:bCs/>
          <w:spacing w:val="-3"/>
        </w:rPr>
        <w:t xml:space="preserve">Student answers will vary. </w:t>
      </w:r>
      <w:r w:rsidR="00507503">
        <w:rPr>
          <w:bCs/>
          <w:spacing w:val="-3"/>
        </w:rPr>
        <w:t>Some will say the approach does work; others will say it does not</w:t>
      </w:r>
      <w:r>
        <w:rPr>
          <w:bCs/>
          <w:spacing w:val="-3"/>
        </w:rPr>
        <w:t>.</w:t>
      </w:r>
      <w:r w:rsidR="00507503">
        <w:rPr>
          <w:bCs/>
          <w:spacing w:val="-3"/>
        </w:rPr>
        <w:t xml:space="preserve"> Ask </w:t>
      </w:r>
      <w:r w:rsidR="00761E54">
        <w:rPr>
          <w:bCs/>
          <w:spacing w:val="-3"/>
        </w:rPr>
        <w:t xml:space="preserve">students </w:t>
      </w:r>
      <w:r w:rsidR="00507503">
        <w:rPr>
          <w:bCs/>
          <w:spacing w:val="-3"/>
        </w:rPr>
        <w:t>to defend their response</w:t>
      </w:r>
      <w:r w:rsidR="00761E54">
        <w:rPr>
          <w:bCs/>
          <w:spacing w:val="-3"/>
        </w:rPr>
        <w:t>s</w:t>
      </w:r>
      <w:r w:rsidR="00507503">
        <w:rPr>
          <w:bCs/>
          <w:spacing w:val="-3"/>
        </w:rPr>
        <w:t>.</w:t>
      </w:r>
    </w:p>
    <w:p w14:paraId="26BC70ED" w14:textId="77777777" w:rsidR="0011404A" w:rsidRDefault="0011404A">
      <w:pPr>
        <w:tabs>
          <w:tab w:val="left" w:pos="-720"/>
        </w:tabs>
        <w:suppressAutoHyphens/>
        <w:spacing w:line="240" w:lineRule="atLeast"/>
        <w:ind w:left="720" w:hanging="720"/>
        <w:jc w:val="both"/>
        <w:rPr>
          <w:bCs/>
          <w:spacing w:val="-3"/>
        </w:rPr>
      </w:pPr>
    </w:p>
    <w:p w14:paraId="1D2ABA21" w14:textId="77777777" w:rsidR="001F33DC" w:rsidRPr="001F33DC" w:rsidRDefault="00507503" w:rsidP="00761E54">
      <w:pPr>
        <w:tabs>
          <w:tab w:val="left" w:pos="-720"/>
        </w:tabs>
        <w:suppressAutoHyphens/>
        <w:ind w:left="720" w:hanging="990"/>
        <w:jc w:val="both"/>
        <w:rPr>
          <w:b/>
          <w:bCs/>
          <w:spacing w:val="-3"/>
        </w:rPr>
      </w:pPr>
      <w:r w:rsidRPr="00507503">
        <w:rPr>
          <w:b/>
          <w:bCs/>
          <w:spacing w:val="-3"/>
        </w:rPr>
        <w:lastRenderedPageBreak/>
        <w:sym w:font="Wingdings" w:char="F0B5"/>
      </w:r>
      <w:r>
        <w:rPr>
          <w:b/>
          <w:bCs/>
          <w:spacing w:val="-3"/>
        </w:rPr>
        <w:t xml:space="preserve"> </w:t>
      </w:r>
      <w:r w:rsidRPr="00507503">
        <w:rPr>
          <w:b/>
          <w:bCs/>
          <w:spacing w:val="-3"/>
        </w:rPr>
        <w:t>1-20.</w:t>
      </w:r>
      <w:r w:rsidRPr="00507503">
        <w:rPr>
          <w:b/>
          <w:bCs/>
          <w:spacing w:val="-3"/>
        </w:rPr>
        <w:tab/>
      </w:r>
      <w:r w:rsidR="001F33DC" w:rsidRPr="001F33DC">
        <w:rPr>
          <w:b/>
          <w:bCs/>
          <w:spacing w:val="-3"/>
        </w:rPr>
        <w:t xml:space="preserve">The marketing director for </w:t>
      </w:r>
      <w:proofErr w:type="spellStart"/>
      <w:r w:rsidR="001F33DC" w:rsidRPr="001F33DC">
        <w:rPr>
          <w:b/>
          <w:bCs/>
          <w:spacing w:val="-3"/>
        </w:rPr>
        <w:t>Tempur-Pedic</w:t>
      </w:r>
      <w:proofErr w:type="spellEnd"/>
      <w:r w:rsidR="001F33DC" w:rsidRPr="001F33DC">
        <w:rPr>
          <w:b/>
          <w:bCs/>
          <w:spacing w:val="-3"/>
        </w:rPr>
        <w:t xml:space="preserve"> mattresses is assigned the task of emphasizing the mattress’s superior sleep quality in the company’s next integrated marketing communications program. Discuss the problems the director might encounter in each step of the communication process since the campaign will emphasize something consumers cannot see or observe. Explain how noise or clutter interferes with the communication process.</w:t>
      </w:r>
    </w:p>
    <w:p w14:paraId="3F74588C" w14:textId="77777777" w:rsidR="00F11683" w:rsidRDefault="00F11683">
      <w:pPr>
        <w:tabs>
          <w:tab w:val="left" w:pos="-720"/>
        </w:tabs>
        <w:suppressAutoHyphens/>
        <w:spacing w:line="240" w:lineRule="atLeast"/>
        <w:jc w:val="both"/>
        <w:rPr>
          <w:spacing w:val="-3"/>
        </w:rPr>
      </w:pPr>
    </w:p>
    <w:p w14:paraId="342B8909" w14:textId="77777777" w:rsidR="000171B3" w:rsidRDefault="000171B3" w:rsidP="00903FA2">
      <w:pPr>
        <w:pStyle w:val="BodyTextIndent3"/>
        <w:rPr>
          <w:bCs/>
          <w:i w:val="0"/>
        </w:rPr>
      </w:pPr>
      <w:r w:rsidRPr="000171B3">
        <w:rPr>
          <w:bCs/>
          <w:i w:val="0"/>
        </w:rPr>
        <w:t xml:space="preserve">Student answers will vary based on their personal response. Refer to the </w:t>
      </w:r>
      <w:proofErr w:type="spellStart"/>
      <w:r w:rsidRPr="000171B3">
        <w:rPr>
          <w:bCs/>
          <w:i w:val="0"/>
        </w:rPr>
        <w:t>MyLab</w:t>
      </w:r>
      <w:proofErr w:type="spellEnd"/>
      <w:r w:rsidRPr="000171B3">
        <w:rPr>
          <w:bCs/>
          <w:i w:val="0"/>
        </w:rPr>
        <w:t xml:space="preserve"> for an opportunity to assign this question, and all starred </w:t>
      </w:r>
      <w:proofErr w:type="spellStart"/>
      <w:r w:rsidRPr="000171B3">
        <w:rPr>
          <w:bCs/>
          <w:i w:val="0"/>
        </w:rPr>
        <w:t>MyLab</w:t>
      </w:r>
      <w:proofErr w:type="spellEnd"/>
      <w:r w:rsidRPr="000171B3">
        <w:rPr>
          <w:bCs/>
          <w:i w:val="0"/>
        </w:rPr>
        <w:t xml:space="preserve"> questions, to a student discussion board.</w:t>
      </w:r>
    </w:p>
    <w:p w14:paraId="5853878E" w14:textId="77777777" w:rsidR="000171B3" w:rsidRDefault="000171B3" w:rsidP="00903FA2">
      <w:pPr>
        <w:pStyle w:val="BodyTextIndent3"/>
        <w:rPr>
          <w:bCs/>
          <w:i w:val="0"/>
        </w:rPr>
      </w:pPr>
    </w:p>
    <w:p w14:paraId="6D75CF65" w14:textId="0534DEC9" w:rsidR="00F11683" w:rsidRDefault="0011404A" w:rsidP="00903FA2">
      <w:pPr>
        <w:pStyle w:val="BodyTextIndent3"/>
        <w:rPr>
          <w:i w:val="0"/>
          <w:iCs w:val="0"/>
        </w:rPr>
      </w:pPr>
      <w:r w:rsidRPr="0011404A">
        <w:rPr>
          <w:bCs/>
          <w:i w:val="0"/>
        </w:rPr>
        <w:t xml:space="preserve">Students </w:t>
      </w:r>
      <w:r w:rsidR="001F33DC">
        <w:rPr>
          <w:bCs/>
          <w:i w:val="0"/>
        </w:rPr>
        <w:t>should</w:t>
      </w:r>
      <w:r w:rsidRPr="0011404A">
        <w:rPr>
          <w:bCs/>
          <w:i w:val="0"/>
        </w:rPr>
        <w:t xml:space="preserve"> </w:t>
      </w:r>
      <w:r w:rsidR="00DD1F51">
        <w:rPr>
          <w:bCs/>
          <w:i w:val="0"/>
        </w:rPr>
        <w:t>refer to</w:t>
      </w:r>
      <w:r w:rsidRPr="0011404A">
        <w:rPr>
          <w:bCs/>
          <w:i w:val="0"/>
        </w:rPr>
        <w:t xml:space="preserve"> the communication process illustrated in Figure 1.1 for ideas. </w:t>
      </w:r>
      <w:r w:rsidR="00F11683" w:rsidRPr="0011404A">
        <w:rPr>
          <w:i w:val="0"/>
          <w:iCs w:val="0"/>
        </w:rPr>
        <w:t>In the discussion, students may note several things. The marketing director may</w:t>
      </w:r>
      <w:r w:rsidR="00F11683">
        <w:rPr>
          <w:i w:val="0"/>
          <w:iCs w:val="0"/>
        </w:rPr>
        <w:t xml:space="preserve"> run into problems if the company is already known in some other way.</w:t>
      </w:r>
      <w:r w:rsidR="00903FA2">
        <w:rPr>
          <w:i w:val="0"/>
          <w:iCs w:val="0"/>
        </w:rPr>
        <w:t xml:space="preserve"> In essence, the sender is being misinterpreted. Encoding problems would include</w:t>
      </w:r>
      <w:r w:rsidR="00F11683">
        <w:rPr>
          <w:i w:val="0"/>
          <w:iCs w:val="0"/>
        </w:rPr>
        <w:t xml:space="preserve"> </w:t>
      </w:r>
      <w:r w:rsidR="00903FA2">
        <w:rPr>
          <w:i w:val="0"/>
          <w:iCs w:val="0"/>
        </w:rPr>
        <w:t>the use of language in commercials. Transmission problems consist of any breakdown in the actual movement of the message (</w:t>
      </w:r>
      <w:r w:rsidR="001F33DC">
        <w:rPr>
          <w:i w:val="0"/>
          <w:iCs w:val="0"/>
        </w:rPr>
        <w:t>website</w:t>
      </w:r>
      <w:r w:rsidR="00903FA2">
        <w:rPr>
          <w:i w:val="0"/>
          <w:iCs w:val="0"/>
        </w:rPr>
        <w:t xml:space="preserve"> crash, radio station off-the air, etc.). Decoding may be an issue if the receiver is impaired. </w:t>
      </w:r>
      <w:r w:rsidR="00F11683">
        <w:rPr>
          <w:i w:val="0"/>
          <w:iCs w:val="0"/>
        </w:rPr>
        <w:t>Also, noise</w:t>
      </w:r>
      <w:r w:rsidR="00903FA2">
        <w:rPr>
          <w:i w:val="0"/>
          <w:iCs w:val="0"/>
        </w:rPr>
        <w:t xml:space="preserve"> </w:t>
      </w:r>
      <w:r w:rsidR="00F11683">
        <w:rPr>
          <w:i w:val="0"/>
          <w:iCs w:val="0"/>
        </w:rPr>
        <w:t xml:space="preserve">in various marketing channels could prevent the </w:t>
      </w:r>
      <w:r w:rsidR="00903FA2">
        <w:rPr>
          <w:i w:val="0"/>
          <w:iCs w:val="0"/>
        </w:rPr>
        <w:tab/>
        <w:t xml:space="preserve">advertiser from being </w:t>
      </w:r>
      <w:r w:rsidR="00F11683">
        <w:rPr>
          <w:i w:val="0"/>
          <w:iCs w:val="0"/>
        </w:rPr>
        <w:t>able</w:t>
      </w:r>
      <w:r w:rsidR="00903FA2">
        <w:rPr>
          <w:i w:val="0"/>
          <w:iCs w:val="0"/>
        </w:rPr>
        <w:t xml:space="preserve"> </w:t>
      </w:r>
      <w:r w:rsidR="00F11683">
        <w:rPr>
          <w:i w:val="0"/>
          <w:iCs w:val="0"/>
        </w:rPr>
        <w:t>to</w:t>
      </w:r>
      <w:r w:rsidR="00903FA2">
        <w:rPr>
          <w:i w:val="0"/>
          <w:iCs w:val="0"/>
        </w:rPr>
        <w:t xml:space="preserve"> </w:t>
      </w:r>
      <w:r w:rsidR="00F11683">
        <w:rPr>
          <w:i w:val="0"/>
          <w:iCs w:val="0"/>
        </w:rPr>
        <w:t>change consumer’s minds.</w:t>
      </w:r>
    </w:p>
    <w:p w14:paraId="5BA23C0B" w14:textId="77777777" w:rsidR="00F11683" w:rsidRDefault="00F11683" w:rsidP="00903FA2">
      <w:pPr>
        <w:tabs>
          <w:tab w:val="left" w:pos="-720"/>
        </w:tabs>
        <w:suppressAutoHyphens/>
        <w:spacing w:line="240" w:lineRule="atLeast"/>
        <w:jc w:val="both"/>
        <w:rPr>
          <w:spacing w:val="-3"/>
        </w:rPr>
      </w:pPr>
    </w:p>
    <w:p w14:paraId="79E650A1" w14:textId="48452CEB" w:rsidR="000D70C7" w:rsidRDefault="00133CC0">
      <w:pPr>
        <w:tabs>
          <w:tab w:val="left" w:pos="-720"/>
        </w:tabs>
        <w:suppressAutoHyphens/>
        <w:spacing w:line="240" w:lineRule="atLeast"/>
        <w:jc w:val="both"/>
        <w:rPr>
          <w:b/>
          <w:spacing w:val="-3"/>
        </w:rPr>
      </w:pPr>
      <w:r>
        <w:rPr>
          <w:b/>
          <w:spacing w:val="-3"/>
        </w:rPr>
        <w:t>1-</w:t>
      </w:r>
      <w:r w:rsidR="009421CF">
        <w:rPr>
          <w:b/>
          <w:spacing w:val="-3"/>
        </w:rPr>
        <w:t>21</w:t>
      </w:r>
      <w:r w:rsidR="00761E54">
        <w:rPr>
          <w:b/>
          <w:spacing w:val="-3"/>
        </w:rPr>
        <w:t>.</w:t>
      </w:r>
      <w:r w:rsidR="00A82447">
        <w:rPr>
          <w:b/>
          <w:spacing w:val="-3"/>
        </w:rPr>
        <w:t xml:space="preserve"> </w:t>
      </w:r>
      <w:r w:rsidR="001F33DC">
        <w:rPr>
          <w:b/>
          <w:spacing w:val="-3"/>
        </w:rPr>
        <w:tab/>
      </w:r>
      <w:r w:rsidR="000D70C7" w:rsidRPr="000D70C7">
        <w:rPr>
          <w:b/>
          <w:spacing w:val="-3"/>
        </w:rPr>
        <w:t xml:space="preserve">What do you typically do during commercials on television? What </w:t>
      </w:r>
      <w:r w:rsidR="00A82447">
        <w:rPr>
          <w:b/>
          <w:spacing w:val="-3"/>
        </w:rPr>
        <w:tab/>
      </w:r>
      <w:r w:rsidR="000D70C7" w:rsidRPr="000D70C7">
        <w:rPr>
          <w:b/>
          <w:spacing w:val="-3"/>
        </w:rPr>
        <w:t>percentage</w:t>
      </w:r>
      <w:r w:rsidR="00A82447">
        <w:rPr>
          <w:b/>
          <w:spacing w:val="-3"/>
        </w:rPr>
        <w:t xml:space="preserve"> </w:t>
      </w:r>
      <w:r w:rsidR="000D70C7" w:rsidRPr="000D70C7">
        <w:rPr>
          <w:b/>
          <w:spacing w:val="-3"/>
        </w:rPr>
        <w:t xml:space="preserve">of the time do you watch commercials? What makes you watch? </w:t>
      </w:r>
      <w:r w:rsidR="00A82447">
        <w:rPr>
          <w:b/>
          <w:spacing w:val="-3"/>
        </w:rPr>
        <w:tab/>
      </w:r>
      <w:r w:rsidR="000D70C7" w:rsidRPr="000D70C7">
        <w:rPr>
          <w:b/>
          <w:spacing w:val="-3"/>
        </w:rPr>
        <w:t xml:space="preserve">Ask these same questions of </w:t>
      </w:r>
      <w:r w:rsidR="00AD7424">
        <w:rPr>
          <w:b/>
          <w:spacing w:val="-3"/>
        </w:rPr>
        <w:t>five</w:t>
      </w:r>
      <w:r w:rsidR="000D70C7" w:rsidRPr="000D70C7">
        <w:rPr>
          <w:b/>
          <w:spacing w:val="-3"/>
        </w:rPr>
        <w:t xml:space="preserve"> other people. What type of activities do people </w:t>
      </w:r>
      <w:r w:rsidR="00A82447">
        <w:rPr>
          <w:b/>
          <w:spacing w:val="-3"/>
        </w:rPr>
        <w:tab/>
      </w:r>
      <w:r w:rsidR="000D70C7" w:rsidRPr="000D70C7">
        <w:rPr>
          <w:b/>
          <w:spacing w:val="-3"/>
        </w:rPr>
        <w:t>engage in during commercials?</w:t>
      </w:r>
    </w:p>
    <w:p w14:paraId="49795CF4" w14:textId="77777777" w:rsidR="009421CF" w:rsidRDefault="009421CF">
      <w:pPr>
        <w:tabs>
          <w:tab w:val="left" w:pos="-720"/>
        </w:tabs>
        <w:suppressAutoHyphens/>
        <w:spacing w:line="240" w:lineRule="atLeast"/>
        <w:jc w:val="both"/>
        <w:rPr>
          <w:b/>
          <w:spacing w:val="-3"/>
        </w:rPr>
      </w:pPr>
    </w:p>
    <w:p w14:paraId="4FEFC5D8" w14:textId="749FF6FC" w:rsidR="009421CF" w:rsidRPr="009421CF" w:rsidRDefault="009421CF">
      <w:pPr>
        <w:tabs>
          <w:tab w:val="left" w:pos="-720"/>
        </w:tabs>
        <w:suppressAutoHyphens/>
        <w:spacing w:line="240" w:lineRule="atLeast"/>
        <w:jc w:val="both"/>
        <w:rPr>
          <w:spacing w:val="-3"/>
        </w:rPr>
      </w:pPr>
      <w:r>
        <w:rPr>
          <w:b/>
          <w:spacing w:val="-3"/>
        </w:rPr>
        <w:tab/>
      </w:r>
      <w:r>
        <w:rPr>
          <w:spacing w:val="-3"/>
        </w:rPr>
        <w:t xml:space="preserve">Student answers will vary. The best in-class part of this question would be about </w:t>
      </w:r>
      <w:r>
        <w:rPr>
          <w:spacing w:val="-3"/>
        </w:rPr>
        <w:tab/>
        <w:t>what makes a person watch or not watch a commercial.</w:t>
      </w:r>
    </w:p>
    <w:p w14:paraId="7F67B37F" w14:textId="792E6273" w:rsidR="00F11683" w:rsidRPr="000D70C7" w:rsidRDefault="00F11683">
      <w:pPr>
        <w:tabs>
          <w:tab w:val="left" w:pos="-720"/>
        </w:tabs>
        <w:suppressAutoHyphens/>
        <w:spacing w:line="240" w:lineRule="atLeast"/>
        <w:jc w:val="both"/>
        <w:rPr>
          <w:b/>
          <w:spacing w:val="-3"/>
        </w:rPr>
      </w:pPr>
    </w:p>
    <w:p w14:paraId="485DFDCE" w14:textId="13367686" w:rsidR="00DD1F51" w:rsidRPr="00DD1F51" w:rsidRDefault="001F33DC" w:rsidP="00761E54">
      <w:pPr>
        <w:tabs>
          <w:tab w:val="left" w:pos="-720"/>
        </w:tabs>
        <w:suppressAutoHyphens/>
        <w:spacing w:line="240" w:lineRule="atLeast"/>
        <w:ind w:left="720" w:hanging="990"/>
        <w:jc w:val="both"/>
        <w:rPr>
          <w:b/>
          <w:spacing w:val="-3"/>
        </w:rPr>
      </w:pPr>
      <w:r w:rsidRPr="00507503">
        <w:rPr>
          <w:b/>
          <w:bCs/>
          <w:spacing w:val="-3"/>
        </w:rPr>
        <w:sym w:font="Wingdings" w:char="F0B5"/>
      </w:r>
      <w:r>
        <w:rPr>
          <w:b/>
          <w:bCs/>
          <w:spacing w:val="-3"/>
        </w:rPr>
        <w:t xml:space="preserve"> </w:t>
      </w:r>
      <w:r w:rsidR="00133CC0">
        <w:rPr>
          <w:b/>
          <w:spacing w:val="-3"/>
        </w:rPr>
        <w:t>1-</w:t>
      </w:r>
      <w:r w:rsidR="00713785">
        <w:rPr>
          <w:b/>
          <w:spacing w:val="-3"/>
        </w:rPr>
        <w:t>2</w:t>
      </w:r>
      <w:r w:rsidR="009421CF">
        <w:rPr>
          <w:b/>
          <w:spacing w:val="-3"/>
        </w:rPr>
        <w:t>2</w:t>
      </w:r>
      <w:r w:rsidR="00761E54">
        <w:rPr>
          <w:b/>
          <w:spacing w:val="-3"/>
        </w:rPr>
        <w:t>.</w:t>
      </w:r>
      <w:r w:rsidR="00761E54">
        <w:rPr>
          <w:b/>
          <w:spacing w:val="-3"/>
        </w:rPr>
        <w:tab/>
      </w:r>
      <w:r w:rsidR="00DD1F51" w:rsidRPr="00DD1F51">
        <w:rPr>
          <w:b/>
          <w:spacing w:val="-3"/>
        </w:rPr>
        <w:t>Examine the four ways consumers interact across multiple media formats. Which best describes you? Explain why.</w:t>
      </w:r>
    </w:p>
    <w:p w14:paraId="0383CC65" w14:textId="2B6DB092" w:rsidR="001F33DC" w:rsidRPr="000D70C7" w:rsidRDefault="001F33DC" w:rsidP="001F33DC">
      <w:pPr>
        <w:tabs>
          <w:tab w:val="left" w:pos="-720"/>
        </w:tabs>
        <w:suppressAutoHyphens/>
        <w:spacing w:line="240" w:lineRule="atLeast"/>
        <w:jc w:val="both"/>
        <w:rPr>
          <w:b/>
          <w:spacing w:val="-3"/>
        </w:rPr>
      </w:pPr>
    </w:p>
    <w:p w14:paraId="7244E07B" w14:textId="086D53B6" w:rsidR="001F33DC" w:rsidRDefault="001F33DC" w:rsidP="000171B3">
      <w:pPr>
        <w:tabs>
          <w:tab w:val="left" w:pos="-720"/>
        </w:tabs>
        <w:suppressAutoHyphens/>
        <w:spacing w:line="240" w:lineRule="atLeast"/>
        <w:ind w:left="720" w:hanging="720"/>
        <w:jc w:val="both"/>
      </w:pPr>
      <w:r>
        <w:rPr>
          <w:b/>
          <w:spacing w:val="-3"/>
        </w:rPr>
        <w:tab/>
      </w:r>
      <w:r w:rsidR="000171B3" w:rsidRPr="000171B3">
        <w:t xml:space="preserve">Student answers will vary based on their personal response. Refer to the </w:t>
      </w:r>
      <w:proofErr w:type="spellStart"/>
      <w:r w:rsidR="000171B3" w:rsidRPr="000171B3">
        <w:t>MyLab</w:t>
      </w:r>
      <w:proofErr w:type="spellEnd"/>
      <w:r w:rsidR="000171B3" w:rsidRPr="000171B3">
        <w:t xml:space="preserve"> for an opportunity to assign this question, and all starred </w:t>
      </w:r>
      <w:proofErr w:type="spellStart"/>
      <w:r w:rsidR="000171B3" w:rsidRPr="000171B3">
        <w:t>MyLab</w:t>
      </w:r>
      <w:proofErr w:type="spellEnd"/>
      <w:r w:rsidR="000171B3" w:rsidRPr="000171B3">
        <w:t xml:space="preserve"> questions, to a student discussion board.</w:t>
      </w:r>
    </w:p>
    <w:p w14:paraId="4B339980" w14:textId="77777777" w:rsidR="001F33DC" w:rsidRDefault="001F33DC">
      <w:pPr>
        <w:tabs>
          <w:tab w:val="left" w:pos="-720"/>
        </w:tabs>
        <w:suppressAutoHyphens/>
        <w:spacing w:line="240" w:lineRule="atLeast"/>
        <w:jc w:val="both"/>
        <w:rPr>
          <w:spacing w:val="-3"/>
        </w:rPr>
      </w:pPr>
      <w:r>
        <w:rPr>
          <w:spacing w:val="-3"/>
        </w:rPr>
        <w:tab/>
      </w:r>
    </w:p>
    <w:p w14:paraId="7190E8A3" w14:textId="5E4E9CEF" w:rsidR="00DD1F51" w:rsidRDefault="001F33DC">
      <w:pPr>
        <w:tabs>
          <w:tab w:val="left" w:pos="-720"/>
        </w:tabs>
        <w:suppressAutoHyphens/>
        <w:spacing w:line="240" w:lineRule="atLeast"/>
        <w:jc w:val="both"/>
        <w:rPr>
          <w:spacing w:val="-3"/>
        </w:rPr>
      </w:pPr>
      <w:r>
        <w:rPr>
          <w:spacing w:val="-3"/>
        </w:rPr>
        <w:tab/>
      </w:r>
      <w:r w:rsidR="00DD1F51">
        <w:rPr>
          <w:spacing w:val="-3"/>
        </w:rPr>
        <w:t>Student answers will vary. The four ways are</w:t>
      </w:r>
      <w:r w:rsidR="00761E54">
        <w:rPr>
          <w:spacing w:val="-3"/>
        </w:rPr>
        <w:t xml:space="preserve"> as follows</w:t>
      </w:r>
      <w:r w:rsidR="00DD1F51">
        <w:rPr>
          <w:spacing w:val="-3"/>
        </w:rPr>
        <w:t xml:space="preserve">: </w:t>
      </w:r>
    </w:p>
    <w:p w14:paraId="5F399ABE" w14:textId="02AB0916" w:rsidR="00DD1F51" w:rsidRDefault="00DD1F51" w:rsidP="000171B3">
      <w:pPr>
        <w:pStyle w:val="H2"/>
        <w:keepNext w:val="0"/>
        <w:numPr>
          <w:ilvl w:val="1"/>
          <w:numId w:val="45"/>
        </w:numPr>
        <w:spacing w:line="240" w:lineRule="auto"/>
        <w:ind w:left="1080"/>
        <w:contextualSpacing/>
        <w:jc w:val="both"/>
        <w:rPr>
          <w:rFonts w:ascii="Times New Roman" w:hAnsi="Times New Roman"/>
          <w:color w:val="auto"/>
          <w:sz w:val="24"/>
          <w:szCs w:val="24"/>
        </w:rPr>
      </w:pPr>
      <w:r w:rsidRPr="006E02C8">
        <w:rPr>
          <w:rFonts w:ascii="Times New Roman" w:hAnsi="Times New Roman"/>
          <w:color w:val="auto"/>
          <w:sz w:val="24"/>
          <w:szCs w:val="24"/>
        </w:rPr>
        <w:t>Content grazing</w:t>
      </w:r>
      <w:r w:rsidRPr="006E02C8">
        <w:rPr>
          <w:rFonts w:ascii="Times New Roman" w:hAnsi="Times New Roman"/>
          <w:b/>
          <w:color w:val="auto"/>
          <w:sz w:val="24"/>
          <w:szCs w:val="24"/>
        </w:rPr>
        <w:t xml:space="preserve"> </w:t>
      </w:r>
      <w:r w:rsidRPr="006E02C8">
        <w:rPr>
          <w:rFonts w:ascii="Times New Roman" w:hAnsi="Times New Roman"/>
          <w:color w:val="auto"/>
          <w:sz w:val="24"/>
          <w:szCs w:val="24"/>
        </w:rPr>
        <w:t>involves looking at two or more screens simultaneously to access unrelated content, such as watching TV and texting a friend at the same time.</w:t>
      </w:r>
      <w:r w:rsidRPr="006E02C8">
        <w:rPr>
          <w:rFonts w:ascii="Times New Roman" w:hAnsi="Times New Roman"/>
          <w:color w:val="auto"/>
          <w:sz w:val="24"/>
          <w:szCs w:val="24"/>
        </w:rPr>
        <w:tab/>
      </w:r>
    </w:p>
    <w:p w14:paraId="3FF249A8" w14:textId="77777777" w:rsidR="00DD1F51" w:rsidRDefault="00DD1F51" w:rsidP="000171B3">
      <w:pPr>
        <w:pStyle w:val="H2"/>
        <w:keepNext w:val="0"/>
        <w:spacing w:line="240" w:lineRule="auto"/>
        <w:ind w:left="1080"/>
        <w:contextualSpacing/>
        <w:jc w:val="both"/>
        <w:rPr>
          <w:rFonts w:ascii="Times New Roman" w:hAnsi="Times New Roman"/>
          <w:color w:val="auto"/>
          <w:sz w:val="24"/>
          <w:szCs w:val="24"/>
        </w:rPr>
      </w:pPr>
    </w:p>
    <w:p w14:paraId="4D009BAE" w14:textId="4DE29D8A" w:rsidR="00DD1F51" w:rsidRDefault="00DD1F51" w:rsidP="000171B3">
      <w:pPr>
        <w:pStyle w:val="H2"/>
        <w:keepNext w:val="0"/>
        <w:numPr>
          <w:ilvl w:val="1"/>
          <w:numId w:val="45"/>
        </w:numPr>
        <w:spacing w:line="240" w:lineRule="auto"/>
        <w:ind w:left="1080"/>
        <w:contextualSpacing/>
        <w:jc w:val="both"/>
        <w:rPr>
          <w:rFonts w:ascii="Times New Roman" w:hAnsi="Times New Roman"/>
          <w:color w:val="auto"/>
          <w:sz w:val="24"/>
          <w:szCs w:val="24"/>
        </w:rPr>
      </w:pPr>
      <w:r w:rsidRPr="006E02C8">
        <w:rPr>
          <w:rFonts w:ascii="Times New Roman" w:hAnsi="Times New Roman"/>
          <w:color w:val="auto"/>
          <w:sz w:val="24"/>
          <w:szCs w:val="24"/>
        </w:rPr>
        <w:t xml:space="preserve">Investigative spider-webbing occurs when consumers pursue or investigate specific content across multiple platforms, such as watching a football game and accessing stats for various players on </w:t>
      </w:r>
      <w:r w:rsidR="00761E54">
        <w:rPr>
          <w:rFonts w:ascii="Times New Roman" w:hAnsi="Times New Roman"/>
          <w:color w:val="auto"/>
          <w:sz w:val="24"/>
          <w:szCs w:val="24"/>
        </w:rPr>
        <w:t>a</w:t>
      </w:r>
      <w:r w:rsidR="00761E54" w:rsidRPr="006E02C8">
        <w:rPr>
          <w:rFonts w:ascii="Times New Roman" w:hAnsi="Times New Roman"/>
          <w:color w:val="auto"/>
          <w:sz w:val="24"/>
          <w:szCs w:val="24"/>
        </w:rPr>
        <w:t xml:space="preserve"> </w:t>
      </w:r>
      <w:r w:rsidRPr="006E02C8">
        <w:rPr>
          <w:rFonts w:ascii="Times New Roman" w:hAnsi="Times New Roman"/>
          <w:color w:val="auto"/>
          <w:sz w:val="24"/>
          <w:szCs w:val="24"/>
        </w:rPr>
        <w:t xml:space="preserve">PC or mobile phone. </w:t>
      </w:r>
    </w:p>
    <w:p w14:paraId="2B614066" w14:textId="09C2A787" w:rsidR="00DD1F51" w:rsidRDefault="00DD1F51" w:rsidP="000171B3">
      <w:pPr>
        <w:pStyle w:val="H2"/>
        <w:keepNext w:val="0"/>
        <w:spacing w:line="240" w:lineRule="auto"/>
        <w:ind w:left="1080" w:firstLine="720"/>
        <w:contextualSpacing/>
        <w:jc w:val="both"/>
        <w:rPr>
          <w:rFonts w:ascii="Times New Roman" w:hAnsi="Times New Roman"/>
          <w:color w:val="auto"/>
          <w:sz w:val="24"/>
          <w:szCs w:val="24"/>
        </w:rPr>
      </w:pPr>
    </w:p>
    <w:p w14:paraId="4CF048E5" w14:textId="1231E580" w:rsidR="00DD1F51" w:rsidRDefault="00DD1F51" w:rsidP="000171B3">
      <w:pPr>
        <w:pStyle w:val="H2"/>
        <w:keepNext w:val="0"/>
        <w:numPr>
          <w:ilvl w:val="1"/>
          <w:numId w:val="45"/>
        </w:numPr>
        <w:spacing w:line="240" w:lineRule="auto"/>
        <w:ind w:left="1080"/>
        <w:contextualSpacing/>
        <w:jc w:val="both"/>
        <w:rPr>
          <w:rFonts w:ascii="Times New Roman" w:hAnsi="Times New Roman"/>
          <w:color w:val="auto"/>
          <w:sz w:val="24"/>
          <w:szCs w:val="24"/>
        </w:rPr>
      </w:pPr>
      <w:r w:rsidRPr="006E02C8">
        <w:rPr>
          <w:rFonts w:ascii="Times New Roman" w:hAnsi="Times New Roman"/>
          <w:color w:val="auto"/>
          <w:sz w:val="24"/>
          <w:szCs w:val="24"/>
        </w:rPr>
        <w:lastRenderedPageBreak/>
        <w:t xml:space="preserve">Quantam journey focuses on completing a specific task, such as when a consumer </w:t>
      </w:r>
      <w:r>
        <w:rPr>
          <w:rFonts w:ascii="Times New Roman" w:hAnsi="Times New Roman"/>
          <w:color w:val="auto"/>
          <w:sz w:val="24"/>
          <w:szCs w:val="24"/>
        </w:rPr>
        <w:tab/>
      </w:r>
      <w:r w:rsidRPr="006E02C8">
        <w:rPr>
          <w:rFonts w:ascii="Times New Roman" w:hAnsi="Times New Roman"/>
          <w:color w:val="auto"/>
          <w:sz w:val="24"/>
          <w:szCs w:val="24"/>
        </w:rPr>
        <w:t xml:space="preserve">looks for a Chinese restaurant using a PC to locate one in the area, then obtains </w:t>
      </w:r>
      <w:r w:rsidR="00761E54">
        <w:rPr>
          <w:rFonts w:ascii="Times New Roman" w:hAnsi="Times New Roman"/>
          <w:color w:val="auto"/>
          <w:sz w:val="24"/>
          <w:szCs w:val="24"/>
        </w:rPr>
        <w:t xml:space="preserve"> </w:t>
      </w:r>
      <w:r w:rsidRPr="006E02C8">
        <w:rPr>
          <w:rFonts w:ascii="Times New Roman" w:hAnsi="Times New Roman"/>
          <w:color w:val="auto"/>
          <w:sz w:val="24"/>
          <w:szCs w:val="24"/>
        </w:rPr>
        <w:t xml:space="preserve">consumer reviews of the units close by on a smartphone, and finally employs a </w:t>
      </w:r>
      <w:r>
        <w:rPr>
          <w:rFonts w:ascii="Times New Roman" w:hAnsi="Times New Roman"/>
          <w:color w:val="auto"/>
          <w:sz w:val="24"/>
          <w:szCs w:val="24"/>
        </w:rPr>
        <w:tab/>
      </w:r>
      <w:r w:rsidR="00761E54">
        <w:rPr>
          <w:rFonts w:ascii="Times New Roman" w:hAnsi="Times New Roman"/>
          <w:color w:val="auto"/>
          <w:sz w:val="24"/>
          <w:szCs w:val="24"/>
        </w:rPr>
        <w:t xml:space="preserve"> </w:t>
      </w:r>
      <w:r w:rsidRPr="006E02C8">
        <w:rPr>
          <w:rFonts w:ascii="Times New Roman" w:hAnsi="Times New Roman"/>
          <w:color w:val="auto"/>
          <w:sz w:val="24"/>
          <w:szCs w:val="24"/>
        </w:rPr>
        <w:t xml:space="preserve">map app to locate the restaurant or to place an order.  </w:t>
      </w:r>
    </w:p>
    <w:p w14:paraId="392949BD" w14:textId="77777777" w:rsidR="00DD1F51" w:rsidRDefault="00DD1F51" w:rsidP="000171B3">
      <w:pPr>
        <w:pStyle w:val="H2"/>
        <w:keepNext w:val="0"/>
        <w:spacing w:line="240" w:lineRule="auto"/>
        <w:ind w:left="1080"/>
        <w:contextualSpacing/>
        <w:jc w:val="both"/>
        <w:rPr>
          <w:rFonts w:ascii="Times New Roman" w:hAnsi="Times New Roman"/>
          <w:color w:val="auto"/>
          <w:sz w:val="24"/>
          <w:szCs w:val="24"/>
        </w:rPr>
      </w:pPr>
    </w:p>
    <w:p w14:paraId="7FFEBB9C" w14:textId="0815615C" w:rsidR="00DD1F51" w:rsidRPr="006E02C8" w:rsidRDefault="00DD1F51" w:rsidP="000171B3">
      <w:pPr>
        <w:pStyle w:val="H2"/>
        <w:keepNext w:val="0"/>
        <w:numPr>
          <w:ilvl w:val="1"/>
          <w:numId w:val="45"/>
        </w:numPr>
        <w:spacing w:line="240" w:lineRule="auto"/>
        <w:ind w:left="1080"/>
        <w:contextualSpacing/>
        <w:jc w:val="both"/>
        <w:rPr>
          <w:rFonts w:ascii="Times New Roman" w:hAnsi="Times New Roman"/>
          <w:color w:val="auto"/>
          <w:sz w:val="24"/>
          <w:szCs w:val="24"/>
        </w:rPr>
      </w:pPr>
      <w:r w:rsidRPr="006E02C8">
        <w:rPr>
          <w:rFonts w:ascii="Times New Roman" w:hAnsi="Times New Roman"/>
          <w:color w:val="auto"/>
          <w:sz w:val="24"/>
          <w:szCs w:val="24"/>
        </w:rPr>
        <w:t xml:space="preserve">Social spider-webbing occurs when </w:t>
      </w:r>
      <w:r w:rsidR="00761E54">
        <w:rPr>
          <w:rFonts w:ascii="Times New Roman" w:hAnsi="Times New Roman"/>
          <w:color w:val="auto"/>
          <w:sz w:val="24"/>
          <w:szCs w:val="24"/>
        </w:rPr>
        <w:t xml:space="preserve"> </w:t>
      </w:r>
      <w:r w:rsidRPr="006E02C8">
        <w:rPr>
          <w:rFonts w:ascii="Times New Roman" w:hAnsi="Times New Roman"/>
          <w:color w:val="auto"/>
          <w:sz w:val="24"/>
          <w:szCs w:val="24"/>
        </w:rPr>
        <w:t xml:space="preserve">consumers share content or information </w:t>
      </w:r>
      <w:r w:rsidR="00761E54">
        <w:rPr>
          <w:rFonts w:ascii="Times New Roman" w:hAnsi="Times New Roman"/>
          <w:color w:val="auto"/>
          <w:sz w:val="24"/>
          <w:szCs w:val="24"/>
        </w:rPr>
        <w:t xml:space="preserve"> </w:t>
      </w:r>
      <w:r w:rsidRPr="006E02C8">
        <w:rPr>
          <w:rFonts w:ascii="Times New Roman" w:hAnsi="Times New Roman"/>
          <w:color w:val="auto"/>
          <w:sz w:val="24"/>
          <w:szCs w:val="24"/>
        </w:rPr>
        <w:t xml:space="preserve">across multiple devices, such as by </w:t>
      </w:r>
      <w:r w:rsidR="00761E54">
        <w:rPr>
          <w:rFonts w:ascii="Times New Roman" w:hAnsi="Times New Roman"/>
          <w:color w:val="auto"/>
          <w:sz w:val="24"/>
          <w:szCs w:val="24"/>
        </w:rPr>
        <w:t xml:space="preserve"> </w:t>
      </w:r>
      <w:r w:rsidRPr="006E02C8">
        <w:rPr>
          <w:rFonts w:ascii="Times New Roman" w:hAnsi="Times New Roman"/>
          <w:color w:val="auto"/>
          <w:sz w:val="24"/>
          <w:szCs w:val="24"/>
        </w:rPr>
        <w:t>posting pictures on Facebook from a laptop then texting friends to go check out</w:t>
      </w:r>
      <w:r w:rsidR="00761E54">
        <w:rPr>
          <w:rFonts w:ascii="Times New Roman" w:hAnsi="Times New Roman"/>
          <w:color w:val="auto"/>
          <w:sz w:val="24"/>
          <w:szCs w:val="24"/>
        </w:rPr>
        <w:t xml:space="preserve"> the post</w:t>
      </w:r>
      <w:r w:rsidRPr="006E02C8">
        <w:rPr>
          <w:rFonts w:ascii="Times New Roman" w:hAnsi="Times New Roman"/>
          <w:color w:val="auto"/>
          <w:sz w:val="24"/>
          <w:szCs w:val="24"/>
        </w:rPr>
        <w:t>.</w:t>
      </w:r>
    </w:p>
    <w:p w14:paraId="6A705BB6" w14:textId="77777777" w:rsidR="000D70C7" w:rsidRPr="00DD1F51" w:rsidRDefault="000D70C7">
      <w:pPr>
        <w:tabs>
          <w:tab w:val="left" w:pos="-720"/>
        </w:tabs>
        <w:suppressAutoHyphens/>
        <w:spacing w:line="240" w:lineRule="atLeast"/>
        <w:jc w:val="both"/>
        <w:rPr>
          <w:b/>
          <w:spacing w:val="-3"/>
        </w:rPr>
      </w:pPr>
    </w:p>
    <w:p w14:paraId="737B41AF" w14:textId="30C453B5" w:rsidR="00DD1F51" w:rsidRPr="00DD1F51" w:rsidRDefault="00DD1F51" w:rsidP="00761E54">
      <w:pPr>
        <w:tabs>
          <w:tab w:val="left" w:pos="-720"/>
        </w:tabs>
        <w:suppressAutoHyphens/>
        <w:spacing w:line="240" w:lineRule="atLeast"/>
        <w:ind w:left="720" w:hanging="900"/>
        <w:jc w:val="both"/>
        <w:rPr>
          <w:b/>
          <w:spacing w:val="-3"/>
        </w:rPr>
      </w:pPr>
      <w:r w:rsidRPr="00DD1F51">
        <w:rPr>
          <w:b/>
          <w:bCs/>
          <w:spacing w:val="-3"/>
        </w:rPr>
        <w:sym w:font="Wingdings" w:char="F0B5"/>
      </w:r>
      <w:r w:rsidR="00761E54">
        <w:rPr>
          <w:b/>
          <w:bCs/>
          <w:spacing w:val="-3"/>
        </w:rPr>
        <w:t xml:space="preserve"> </w:t>
      </w:r>
      <w:r w:rsidR="00713785">
        <w:rPr>
          <w:b/>
          <w:bCs/>
          <w:spacing w:val="-3"/>
        </w:rPr>
        <w:t>1-</w:t>
      </w:r>
      <w:r w:rsidR="00761E54">
        <w:rPr>
          <w:b/>
          <w:bCs/>
          <w:spacing w:val="-3"/>
        </w:rPr>
        <w:t>23.</w:t>
      </w:r>
      <w:r w:rsidR="00761E54">
        <w:rPr>
          <w:b/>
          <w:spacing w:val="-3"/>
        </w:rPr>
        <w:tab/>
      </w:r>
      <w:r w:rsidRPr="00DD1F51">
        <w:rPr>
          <w:b/>
          <w:spacing w:val="-3"/>
        </w:rPr>
        <w:t xml:space="preserve">The use of social media has exploded during the last decade. Discuss </w:t>
      </w:r>
      <w:r w:rsidR="00713785">
        <w:rPr>
          <w:b/>
          <w:spacing w:val="-3"/>
        </w:rPr>
        <w:tab/>
      </w:r>
      <w:r w:rsidRPr="00DD1F51">
        <w:rPr>
          <w:b/>
          <w:spacing w:val="-3"/>
        </w:rPr>
        <w:t>your personal use of social media. Which social media platforms do you use? Why did you select those particular ones? How do you use social media?</w:t>
      </w:r>
    </w:p>
    <w:p w14:paraId="5A93DE58" w14:textId="77777777" w:rsidR="00DD1F51" w:rsidRDefault="00DD1F51">
      <w:pPr>
        <w:tabs>
          <w:tab w:val="left" w:pos="-720"/>
        </w:tabs>
        <w:suppressAutoHyphens/>
        <w:spacing w:line="240" w:lineRule="atLeast"/>
        <w:jc w:val="both"/>
        <w:rPr>
          <w:b/>
          <w:spacing w:val="-3"/>
        </w:rPr>
      </w:pPr>
    </w:p>
    <w:p w14:paraId="4499EA44" w14:textId="77777777" w:rsidR="000171B3" w:rsidRDefault="000171B3" w:rsidP="000171B3">
      <w:pPr>
        <w:pStyle w:val="BodyTextIndent3"/>
        <w:rPr>
          <w:bCs/>
          <w:i w:val="0"/>
        </w:rPr>
      </w:pPr>
      <w:r w:rsidRPr="000171B3">
        <w:rPr>
          <w:bCs/>
          <w:i w:val="0"/>
        </w:rPr>
        <w:t xml:space="preserve">Student answers will vary based on their personal response. Refer to the </w:t>
      </w:r>
      <w:proofErr w:type="spellStart"/>
      <w:r w:rsidRPr="000171B3">
        <w:rPr>
          <w:bCs/>
          <w:i w:val="0"/>
        </w:rPr>
        <w:t>MyLab</w:t>
      </w:r>
      <w:proofErr w:type="spellEnd"/>
      <w:r w:rsidRPr="000171B3">
        <w:rPr>
          <w:bCs/>
          <w:i w:val="0"/>
        </w:rPr>
        <w:t xml:space="preserve"> for an opportunity to assign this question, and all starred </w:t>
      </w:r>
      <w:proofErr w:type="spellStart"/>
      <w:r w:rsidRPr="000171B3">
        <w:rPr>
          <w:bCs/>
          <w:i w:val="0"/>
        </w:rPr>
        <w:t>MyLab</w:t>
      </w:r>
      <w:proofErr w:type="spellEnd"/>
      <w:r w:rsidRPr="000171B3">
        <w:rPr>
          <w:bCs/>
          <w:i w:val="0"/>
        </w:rPr>
        <w:t xml:space="preserve"> questions, to a student discussion board.</w:t>
      </w:r>
    </w:p>
    <w:p w14:paraId="4DAAAFEE" w14:textId="77777777" w:rsidR="001F33DC" w:rsidRDefault="001F33DC">
      <w:pPr>
        <w:tabs>
          <w:tab w:val="left" w:pos="-720"/>
        </w:tabs>
        <w:suppressAutoHyphens/>
        <w:spacing w:line="240" w:lineRule="atLeast"/>
        <w:jc w:val="both"/>
        <w:rPr>
          <w:b/>
          <w:spacing w:val="-3"/>
        </w:rPr>
      </w:pPr>
      <w:bookmarkStart w:id="0" w:name="_GoBack"/>
      <w:bookmarkEnd w:id="0"/>
    </w:p>
    <w:p w14:paraId="282C1401" w14:textId="5CFF7E24" w:rsidR="001F33DC" w:rsidRDefault="001F33DC">
      <w:pPr>
        <w:tabs>
          <w:tab w:val="left" w:pos="-720"/>
        </w:tabs>
        <w:suppressAutoHyphens/>
        <w:spacing w:line="240" w:lineRule="atLeast"/>
        <w:jc w:val="both"/>
        <w:rPr>
          <w:spacing w:val="-3"/>
        </w:rPr>
      </w:pPr>
      <w:r w:rsidRPr="001F33DC">
        <w:rPr>
          <w:spacing w:val="-3"/>
        </w:rPr>
        <w:tab/>
        <w:t>Student answers will vary. This is a good in-class discussion question.</w:t>
      </w:r>
    </w:p>
    <w:p w14:paraId="4DD0B744" w14:textId="77777777" w:rsidR="009421CF" w:rsidRDefault="009421CF">
      <w:pPr>
        <w:tabs>
          <w:tab w:val="left" w:pos="-720"/>
        </w:tabs>
        <w:suppressAutoHyphens/>
        <w:spacing w:line="240" w:lineRule="atLeast"/>
        <w:jc w:val="both"/>
        <w:rPr>
          <w:spacing w:val="-3"/>
        </w:rPr>
      </w:pPr>
    </w:p>
    <w:p w14:paraId="0C8AA9E7" w14:textId="104A760C" w:rsidR="009421CF" w:rsidRPr="009421CF" w:rsidRDefault="009421CF" w:rsidP="00761E54">
      <w:pPr>
        <w:pStyle w:val="CRGENQ"/>
        <w:spacing w:line="240" w:lineRule="auto"/>
        <w:ind w:left="720" w:hanging="900"/>
        <w:jc w:val="left"/>
        <w:rPr>
          <w:rFonts w:ascii="Times New Roman" w:hAnsi="Times New Roman"/>
          <w:b/>
          <w:sz w:val="24"/>
        </w:rPr>
      </w:pPr>
      <w:r w:rsidRPr="009421CF">
        <w:rPr>
          <w:rStyle w:val="CRGENQNUM"/>
          <w:rFonts w:ascii="Times New Roman" w:hAnsi="Times New Roman"/>
          <w:b/>
          <w:sz w:val="24"/>
        </w:rPr>
        <w:sym w:font="Wingdings" w:char="F0B5"/>
      </w:r>
      <w:r w:rsidRPr="009421CF">
        <w:rPr>
          <w:rStyle w:val="CRGENQNUM"/>
          <w:rFonts w:ascii="Times New Roman" w:hAnsi="Times New Roman"/>
          <w:b/>
          <w:sz w:val="24"/>
        </w:rPr>
        <w:tab/>
        <w:t>1-24.</w:t>
      </w:r>
      <w:r w:rsidRPr="009421CF">
        <w:rPr>
          <w:rStyle w:val="CRGENQNUM"/>
          <w:rFonts w:ascii="Times New Roman" w:hAnsi="Times New Roman"/>
          <w:b/>
          <w:sz w:val="24"/>
        </w:rPr>
        <w:tab/>
      </w:r>
      <w:r w:rsidRPr="009421CF">
        <w:rPr>
          <w:rFonts w:ascii="Times New Roman" w:hAnsi="Times New Roman"/>
          <w:b/>
          <w:sz w:val="24"/>
        </w:rPr>
        <w:t xml:space="preserve">Explain </w:t>
      </w:r>
      <w:r w:rsidR="00761E54">
        <w:rPr>
          <w:rFonts w:ascii="Times New Roman" w:hAnsi="Times New Roman"/>
          <w:b/>
          <w:sz w:val="24"/>
        </w:rPr>
        <w:t>how</w:t>
      </w:r>
      <w:r w:rsidR="00761E54" w:rsidRPr="009421CF">
        <w:rPr>
          <w:rFonts w:ascii="Times New Roman" w:hAnsi="Times New Roman"/>
          <w:b/>
          <w:sz w:val="24"/>
        </w:rPr>
        <w:t xml:space="preserve"> </w:t>
      </w:r>
      <w:r w:rsidRPr="009421CF">
        <w:rPr>
          <w:rFonts w:ascii="Times New Roman" w:hAnsi="Times New Roman"/>
          <w:b/>
          <w:sz w:val="24"/>
        </w:rPr>
        <w:t>advances in information technology and communication have increased global competition for goods and services. How has the increased global competition, in turn, impacted brand parity, the need for customer engagement, and changes in channel power? Be specific by identifying examples to illustrate your thoughts.</w:t>
      </w:r>
    </w:p>
    <w:p w14:paraId="12F10240" w14:textId="77777777" w:rsidR="009421CF" w:rsidRDefault="009421CF">
      <w:pPr>
        <w:tabs>
          <w:tab w:val="left" w:pos="-720"/>
        </w:tabs>
        <w:suppressAutoHyphens/>
        <w:spacing w:line="240" w:lineRule="atLeast"/>
        <w:jc w:val="both"/>
        <w:rPr>
          <w:b/>
          <w:spacing w:val="-3"/>
        </w:rPr>
      </w:pPr>
    </w:p>
    <w:p w14:paraId="283C1F99" w14:textId="77777777" w:rsidR="000171B3" w:rsidRDefault="000171B3" w:rsidP="000171B3">
      <w:pPr>
        <w:pStyle w:val="BodyTextIndent3"/>
        <w:rPr>
          <w:bCs/>
          <w:i w:val="0"/>
        </w:rPr>
      </w:pPr>
      <w:r w:rsidRPr="000171B3">
        <w:rPr>
          <w:bCs/>
          <w:i w:val="0"/>
        </w:rPr>
        <w:t xml:space="preserve">Student answers will vary based on their personal response. Refer to the </w:t>
      </w:r>
      <w:proofErr w:type="spellStart"/>
      <w:r w:rsidRPr="000171B3">
        <w:rPr>
          <w:bCs/>
          <w:i w:val="0"/>
        </w:rPr>
        <w:t>MyLab</w:t>
      </w:r>
      <w:proofErr w:type="spellEnd"/>
      <w:r w:rsidRPr="000171B3">
        <w:rPr>
          <w:bCs/>
          <w:i w:val="0"/>
        </w:rPr>
        <w:t xml:space="preserve"> for an opportunity to assign this question, and all starred </w:t>
      </w:r>
      <w:proofErr w:type="spellStart"/>
      <w:r w:rsidRPr="000171B3">
        <w:rPr>
          <w:bCs/>
          <w:i w:val="0"/>
        </w:rPr>
        <w:t>MyLab</w:t>
      </w:r>
      <w:proofErr w:type="spellEnd"/>
      <w:r w:rsidRPr="000171B3">
        <w:rPr>
          <w:bCs/>
          <w:i w:val="0"/>
        </w:rPr>
        <w:t xml:space="preserve"> questions, to a student discussion board.</w:t>
      </w:r>
    </w:p>
    <w:p w14:paraId="4FE53B3E" w14:textId="77777777" w:rsidR="009421CF" w:rsidRDefault="009421CF" w:rsidP="009421CF">
      <w:pPr>
        <w:tabs>
          <w:tab w:val="left" w:pos="-720"/>
        </w:tabs>
        <w:suppressAutoHyphens/>
        <w:spacing w:line="240" w:lineRule="atLeast"/>
        <w:jc w:val="both"/>
        <w:rPr>
          <w:b/>
          <w:spacing w:val="-3"/>
        </w:rPr>
      </w:pPr>
    </w:p>
    <w:p w14:paraId="281E8BB9" w14:textId="0F978394" w:rsidR="009421CF" w:rsidRPr="009421CF" w:rsidRDefault="009421CF" w:rsidP="009421CF">
      <w:pPr>
        <w:tabs>
          <w:tab w:val="left" w:pos="-720"/>
        </w:tabs>
        <w:suppressAutoHyphens/>
        <w:spacing w:line="240" w:lineRule="atLeast"/>
        <w:jc w:val="both"/>
        <w:rPr>
          <w:spacing w:val="-3"/>
        </w:rPr>
      </w:pPr>
      <w:r>
        <w:rPr>
          <w:b/>
          <w:spacing w:val="-3"/>
        </w:rPr>
        <w:tab/>
      </w:r>
      <w:r>
        <w:rPr>
          <w:spacing w:val="-3"/>
        </w:rPr>
        <w:t xml:space="preserve">Global competition makes brand equity more difficult to achieve. At the same time, </w:t>
      </w:r>
      <w:r>
        <w:rPr>
          <w:spacing w:val="-3"/>
        </w:rPr>
        <w:tab/>
        <w:t xml:space="preserve">the fact that something is made in another country will influence perceptions of </w:t>
      </w:r>
      <w:r>
        <w:rPr>
          <w:spacing w:val="-3"/>
        </w:rPr>
        <w:tab/>
        <w:t xml:space="preserve">brand parity. Customer engagement will likely be more difficult when a company </w:t>
      </w:r>
      <w:r>
        <w:rPr>
          <w:spacing w:val="-3"/>
        </w:rPr>
        <w:tab/>
        <w:t xml:space="preserve">operates from another country. Consumer channel power continues to grow with </w:t>
      </w:r>
      <w:r>
        <w:rPr>
          <w:spacing w:val="-3"/>
        </w:rPr>
        <w:tab/>
        <w:t>increasing choices of brands.</w:t>
      </w:r>
    </w:p>
    <w:p w14:paraId="16D198DA" w14:textId="7EB45261" w:rsidR="009421CF" w:rsidRPr="009421CF" w:rsidRDefault="009421CF">
      <w:pPr>
        <w:tabs>
          <w:tab w:val="left" w:pos="-720"/>
        </w:tabs>
        <w:suppressAutoHyphens/>
        <w:spacing w:line="240" w:lineRule="atLeast"/>
        <w:jc w:val="both"/>
        <w:rPr>
          <w:spacing w:val="-3"/>
        </w:rPr>
      </w:pPr>
      <w:r>
        <w:rPr>
          <w:b/>
          <w:spacing w:val="-3"/>
        </w:rPr>
        <w:tab/>
      </w:r>
    </w:p>
    <w:p w14:paraId="3CB9E114" w14:textId="77777777" w:rsidR="00F815B7" w:rsidRDefault="00F815B7">
      <w:pPr>
        <w:tabs>
          <w:tab w:val="left" w:pos="-720"/>
        </w:tabs>
        <w:suppressAutoHyphens/>
        <w:spacing w:line="240" w:lineRule="atLeast"/>
        <w:jc w:val="both"/>
        <w:rPr>
          <w:b/>
          <w:spacing w:val="-3"/>
        </w:rPr>
      </w:pPr>
    </w:p>
    <w:p w14:paraId="104B702D" w14:textId="39F69751" w:rsidR="000D70C7" w:rsidRPr="000D70C7" w:rsidRDefault="00133CC0" w:rsidP="00761E54">
      <w:pPr>
        <w:tabs>
          <w:tab w:val="left" w:pos="-720"/>
        </w:tabs>
        <w:suppressAutoHyphens/>
        <w:spacing w:line="240" w:lineRule="atLeast"/>
        <w:ind w:left="720" w:hanging="720"/>
        <w:jc w:val="both"/>
        <w:rPr>
          <w:b/>
          <w:spacing w:val="-3"/>
        </w:rPr>
      </w:pPr>
      <w:r>
        <w:rPr>
          <w:b/>
          <w:spacing w:val="-3"/>
        </w:rPr>
        <w:t>1-</w:t>
      </w:r>
      <w:r w:rsidR="00713785">
        <w:rPr>
          <w:b/>
          <w:spacing w:val="-3"/>
        </w:rPr>
        <w:t>2</w:t>
      </w:r>
      <w:r w:rsidR="009421CF">
        <w:rPr>
          <w:b/>
          <w:spacing w:val="-3"/>
        </w:rPr>
        <w:t>5</w:t>
      </w:r>
      <w:r w:rsidR="00761E54">
        <w:rPr>
          <w:b/>
          <w:spacing w:val="-3"/>
        </w:rPr>
        <w:t>.</w:t>
      </w:r>
      <w:r w:rsidR="000D70C7" w:rsidRPr="000D70C7">
        <w:rPr>
          <w:b/>
          <w:spacing w:val="-3"/>
        </w:rPr>
        <w:tab/>
        <w:t xml:space="preserve">Brand parity has become a major issue for companies. Identify three product categories </w:t>
      </w:r>
      <w:r w:rsidR="00761E54">
        <w:rPr>
          <w:b/>
          <w:spacing w:val="-3"/>
        </w:rPr>
        <w:t>in which the</w:t>
      </w:r>
      <w:r w:rsidR="000D70C7" w:rsidRPr="000D70C7">
        <w:rPr>
          <w:b/>
          <w:spacing w:val="-3"/>
        </w:rPr>
        <w:t xml:space="preserve"> brand you purchase is not very important. Why is the</w:t>
      </w:r>
      <w:r w:rsidR="00A82447">
        <w:rPr>
          <w:b/>
          <w:spacing w:val="-3"/>
        </w:rPr>
        <w:t xml:space="preserve"> </w:t>
      </w:r>
      <w:r w:rsidR="000D70C7" w:rsidRPr="000D70C7">
        <w:rPr>
          <w:b/>
          <w:spacing w:val="-3"/>
        </w:rPr>
        <w:t xml:space="preserve">brand not important? Identify three product categories </w:t>
      </w:r>
      <w:r w:rsidR="00761E54">
        <w:rPr>
          <w:b/>
          <w:spacing w:val="-3"/>
        </w:rPr>
        <w:t>in which the</w:t>
      </w:r>
      <w:r w:rsidR="000D70C7" w:rsidRPr="000D70C7">
        <w:rPr>
          <w:b/>
          <w:spacing w:val="-3"/>
        </w:rPr>
        <w:t xml:space="preserve"> brand is important.</w:t>
      </w:r>
      <w:r w:rsidR="000D70C7">
        <w:rPr>
          <w:b/>
          <w:spacing w:val="-3"/>
        </w:rPr>
        <w:t xml:space="preserve"> </w:t>
      </w:r>
      <w:r w:rsidR="000D70C7" w:rsidRPr="000D70C7">
        <w:rPr>
          <w:b/>
          <w:spacing w:val="-3"/>
        </w:rPr>
        <w:t>What brand or brands do you typically purchase in each category?</w:t>
      </w:r>
      <w:r w:rsidR="00761E54">
        <w:rPr>
          <w:b/>
          <w:spacing w:val="-3"/>
        </w:rPr>
        <w:t xml:space="preserve"> </w:t>
      </w:r>
      <w:proofErr w:type="gramStart"/>
      <w:r w:rsidR="00761E54">
        <w:rPr>
          <w:b/>
          <w:spacing w:val="-3"/>
        </w:rPr>
        <w:t>Why?</w:t>
      </w:r>
      <w:proofErr w:type="gramEnd"/>
    </w:p>
    <w:p w14:paraId="4AC3ADD6" w14:textId="77777777" w:rsidR="001F33DC" w:rsidRDefault="001F33DC">
      <w:pPr>
        <w:tabs>
          <w:tab w:val="left" w:pos="-720"/>
        </w:tabs>
        <w:suppressAutoHyphens/>
        <w:spacing w:line="240" w:lineRule="atLeast"/>
        <w:jc w:val="both"/>
      </w:pPr>
    </w:p>
    <w:p w14:paraId="4FF0B4D8" w14:textId="796909D2" w:rsidR="001F33DC" w:rsidRDefault="001F33DC">
      <w:pPr>
        <w:tabs>
          <w:tab w:val="left" w:pos="-720"/>
        </w:tabs>
        <w:suppressAutoHyphens/>
        <w:spacing w:line="240" w:lineRule="atLeast"/>
        <w:jc w:val="both"/>
      </w:pPr>
      <w:r>
        <w:tab/>
        <w:t>Student answers will vary based on brands chosen.</w:t>
      </w:r>
    </w:p>
    <w:p w14:paraId="61F021AF" w14:textId="77777777" w:rsidR="00904F56" w:rsidRDefault="00F815B7">
      <w:pPr>
        <w:tabs>
          <w:tab w:val="left" w:pos="-720"/>
        </w:tabs>
        <w:suppressAutoHyphens/>
        <w:spacing w:line="240" w:lineRule="atLeast"/>
        <w:jc w:val="both"/>
        <w:rPr>
          <w:spacing w:val="-3"/>
        </w:rPr>
      </w:pPr>
      <w:r>
        <w:rPr>
          <w:spacing w:val="-3"/>
        </w:rPr>
        <w:t xml:space="preserve"> </w:t>
      </w:r>
    </w:p>
    <w:p w14:paraId="54491CB3" w14:textId="4B5E8ACE" w:rsidR="00903FA2" w:rsidRDefault="009421CF" w:rsidP="00903FA2">
      <w:pPr>
        <w:tabs>
          <w:tab w:val="left" w:pos="-720"/>
        </w:tabs>
        <w:suppressAutoHyphens/>
        <w:spacing w:line="240" w:lineRule="atLeast"/>
        <w:ind w:left="720" w:hanging="720"/>
        <w:jc w:val="both"/>
        <w:rPr>
          <w:b/>
          <w:bCs/>
          <w:spacing w:val="-3"/>
        </w:rPr>
      </w:pPr>
      <w:r>
        <w:rPr>
          <w:b/>
          <w:bCs/>
          <w:spacing w:val="-3"/>
        </w:rPr>
        <w:t>1</w:t>
      </w:r>
      <w:r w:rsidR="00133CC0">
        <w:rPr>
          <w:b/>
          <w:bCs/>
          <w:spacing w:val="-3"/>
        </w:rPr>
        <w:t>-</w:t>
      </w:r>
      <w:r>
        <w:rPr>
          <w:b/>
          <w:bCs/>
          <w:spacing w:val="-3"/>
        </w:rPr>
        <w:t>26</w:t>
      </w:r>
      <w:r w:rsidR="00761E54">
        <w:rPr>
          <w:b/>
          <w:bCs/>
          <w:spacing w:val="-3"/>
        </w:rPr>
        <w:t>.</w:t>
      </w:r>
      <w:r w:rsidR="001F33DC">
        <w:rPr>
          <w:b/>
          <w:bCs/>
          <w:spacing w:val="-3"/>
        </w:rPr>
        <w:tab/>
      </w:r>
      <w:r w:rsidR="00903FA2">
        <w:rPr>
          <w:b/>
          <w:bCs/>
          <w:spacing w:val="-3"/>
        </w:rPr>
        <w:t xml:space="preserve">The marketing director for a manufacturer of automobile tires </w:t>
      </w:r>
      <w:proofErr w:type="gramStart"/>
      <w:r w:rsidR="00903FA2">
        <w:rPr>
          <w:b/>
          <w:bCs/>
          <w:spacing w:val="-3"/>
        </w:rPr>
        <w:t>has been asked</w:t>
      </w:r>
      <w:proofErr w:type="gramEnd"/>
      <w:r w:rsidR="00903FA2">
        <w:rPr>
          <w:b/>
          <w:bCs/>
          <w:spacing w:val="-3"/>
        </w:rPr>
        <w:t xml:space="preserve"> to integrate the company's </w:t>
      </w:r>
      <w:r w:rsidR="00761E54">
        <w:rPr>
          <w:b/>
          <w:bCs/>
          <w:spacing w:val="-3"/>
        </w:rPr>
        <w:t xml:space="preserve">global </w:t>
      </w:r>
      <w:r w:rsidR="00903FA2">
        <w:rPr>
          <w:b/>
          <w:bCs/>
          <w:spacing w:val="-3"/>
        </w:rPr>
        <w:t>marketing program. Should the director use a standardization or adaptation approach? How could the company</w:t>
      </w:r>
      <w:r w:rsidR="00F815B7">
        <w:rPr>
          <w:b/>
          <w:bCs/>
          <w:spacing w:val="-3"/>
        </w:rPr>
        <w:t xml:space="preserve">’s </w:t>
      </w:r>
      <w:r w:rsidR="00F815B7">
        <w:rPr>
          <w:b/>
          <w:bCs/>
          <w:spacing w:val="-3"/>
        </w:rPr>
        <w:lastRenderedPageBreak/>
        <w:t>marketing team</w:t>
      </w:r>
      <w:r w:rsidR="00903FA2">
        <w:rPr>
          <w:b/>
          <w:bCs/>
          <w:spacing w:val="-3"/>
        </w:rPr>
        <w:t xml:space="preserve"> be certain that their marketing program </w:t>
      </w:r>
      <w:proofErr w:type="gramStart"/>
      <w:r w:rsidR="00903FA2">
        <w:rPr>
          <w:b/>
          <w:bCs/>
          <w:spacing w:val="-3"/>
        </w:rPr>
        <w:t>would be effectively integrated</w:t>
      </w:r>
      <w:proofErr w:type="gramEnd"/>
      <w:r w:rsidR="00903FA2">
        <w:rPr>
          <w:b/>
          <w:bCs/>
          <w:spacing w:val="-3"/>
        </w:rPr>
        <w:t xml:space="preserve"> among the different countries </w:t>
      </w:r>
      <w:r w:rsidR="00761E54">
        <w:rPr>
          <w:b/>
          <w:bCs/>
          <w:spacing w:val="-3"/>
        </w:rPr>
        <w:t>in which it</w:t>
      </w:r>
      <w:r w:rsidR="00903FA2">
        <w:rPr>
          <w:b/>
          <w:bCs/>
          <w:spacing w:val="-3"/>
        </w:rPr>
        <w:t xml:space="preserve"> sell</w:t>
      </w:r>
      <w:r w:rsidR="00761E54">
        <w:rPr>
          <w:b/>
          <w:bCs/>
          <w:spacing w:val="-3"/>
        </w:rPr>
        <w:t>s</w:t>
      </w:r>
      <w:r w:rsidR="00903FA2">
        <w:rPr>
          <w:b/>
          <w:bCs/>
          <w:spacing w:val="-3"/>
        </w:rPr>
        <w:t xml:space="preserve"> tires?</w:t>
      </w:r>
    </w:p>
    <w:p w14:paraId="13DEEEF9" w14:textId="77777777" w:rsidR="00903FA2" w:rsidRDefault="00903FA2" w:rsidP="00903FA2">
      <w:pPr>
        <w:tabs>
          <w:tab w:val="left" w:pos="-720"/>
        </w:tabs>
        <w:suppressAutoHyphens/>
        <w:spacing w:line="240" w:lineRule="atLeast"/>
        <w:jc w:val="both"/>
        <w:rPr>
          <w:spacing w:val="-3"/>
        </w:rPr>
      </w:pPr>
    </w:p>
    <w:p w14:paraId="6A82882B" w14:textId="77777777" w:rsidR="00903FA2" w:rsidRDefault="00903FA2" w:rsidP="00903FA2">
      <w:pPr>
        <w:pStyle w:val="BodyTextIndent3"/>
        <w:rPr>
          <w:i w:val="0"/>
          <w:iCs w:val="0"/>
        </w:rPr>
      </w:pPr>
      <w:r>
        <w:rPr>
          <w:i w:val="0"/>
          <w:iCs w:val="0"/>
        </w:rPr>
        <w:t>The marketing director, in choosing whether to use a standardization or adaptation approach, should look at the type of product being sold as well as regional differences. If the tires are exactly the same, this would suggest a standardization approach. If the tires are adapted to regional conditions, then the message may need to be adapted. Also, marketing managers should always be aware of communication and cultural differences in various countries, suggesting at least a degree of adaptation for a standardized message.</w:t>
      </w:r>
    </w:p>
    <w:p w14:paraId="2CAEBEED" w14:textId="77777777" w:rsidR="00F815B7" w:rsidRDefault="00F815B7">
      <w:pPr>
        <w:pStyle w:val="Heading6"/>
        <w:rPr>
          <w:b/>
          <w:bCs/>
        </w:rPr>
      </w:pPr>
    </w:p>
    <w:p w14:paraId="4400066D" w14:textId="77777777" w:rsidR="009421CF" w:rsidRPr="009421CF" w:rsidRDefault="009421CF" w:rsidP="009421CF"/>
    <w:p w14:paraId="46DF53C1" w14:textId="77777777" w:rsidR="00F11683" w:rsidRDefault="00F11683" w:rsidP="00761E54">
      <w:pPr>
        <w:pStyle w:val="Heading6"/>
        <w:rPr>
          <w:b/>
          <w:bCs/>
        </w:rPr>
      </w:pPr>
      <w:r>
        <w:rPr>
          <w:b/>
          <w:bCs/>
        </w:rPr>
        <w:t>INTEGRATED LEARNING EXERCISES</w:t>
      </w:r>
    </w:p>
    <w:p w14:paraId="009CDBCC" w14:textId="77777777" w:rsidR="004F7C6F" w:rsidRDefault="004F7C6F" w:rsidP="00761E54">
      <w:pPr>
        <w:keepNext/>
        <w:tabs>
          <w:tab w:val="left" w:pos="-720"/>
        </w:tabs>
        <w:suppressAutoHyphens/>
        <w:spacing w:line="240" w:lineRule="atLeast"/>
        <w:ind w:left="720" w:hanging="720"/>
        <w:jc w:val="both"/>
        <w:rPr>
          <w:b/>
          <w:spacing w:val="-3"/>
        </w:rPr>
      </w:pPr>
    </w:p>
    <w:p w14:paraId="70112FC6" w14:textId="68BF5623" w:rsidR="001939B4" w:rsidRPr="001939B4" w:rsidRDefault="001939B4" w:rsidP="00761E54">
      <w:pPr>
        <w:widowControl/>
        <w:tabs>
          <w:tab w:val="left" w:pos="-720"/>
        </w:tabs>
        <w:suppressAutoHyphens/>
        <w:spacing w:line="240" w:lineRule="atLeast"/>
        <w:ind w:left="720" w:hanging="720"/>
        <w:jc w:val="both"/>
        <w:rPr>
          <w:b/>
          <w:spacing w:val="-3"/>
        </w:rPr>
      </w:pPr>
      <w:r>
        <w:rPr>
          <w:b/>
          <w:spacing w:val="-3"/>
        </w:rPr>
        <w:t>1-</w:t>
      </w:r>
      <w:r w:rsidRPr="00B93249">
        <w:rPr>
          <w:b/>
          <w:vanish/>
          <w:spacing w:val="-3"/>
        </w:rPr>
        <w:t>&lt;general-problem id="ch01ps03gen001" label="1" maxpoints="1"&gt;&lt;inst&gt;</w:t>
      </w:r>
      <w:r>
        <w:rPr>
          <w:b/>
          <w:spacing w:val="-3"/>
        </w:rPr>
        <w:t>27</w:t>
      </w:r>
      <w:r w:rsidR="00761E54">
        <w:rPr>
          <w:b/>
          <w:spacing w:val="-3"/>
        </w:rPr>
        <w:t>.</w:t>
      </w:r>
      <w:r w:rsidRPr="00B93249">
        <w:rPr>
          <w:b/>
          <w:spacing w:val="-3"/>
        </w:rPr>
        <w:tab/>
      </w:r>
      <w:r w:rsidRPr="00B93249">
        <w:rPr>
          <w:b/>
          <w:vanish/>
          <w:spacing w:val="-3"/>
        </w:rPr>
        <w:t>&lt;/inst&gt;&lt;question id="ch01ps03q001"&gt;&lt;para&gt;</w:t>
      </w:r>
      <w:r w:rsidRPr="001939B4">
        <w:rPr>
          <w:b/>
          <w:spacing w:val="-3"/>
        </w:rPr>
        <w:t xml:space="preserve">Examine the advertisement for JD Bank in the section </w:t>
      </w:r>
      <w:r w:rsidR="00761E54">
        <w:rPr>
          <w:b/>
          <w:spacing w:val="-3"/>
        </w:rPr>
        <w:t>entitled</w:t>
      </w:r>
      <w:r w:rsidR="00761E54" w:rsidRPr="001939B4">
        <w:rPr>
          <w:b/>
          <w:spacing w:val="-3"/>
        </w:rPr>
        <w:t xml:space="preserve"> </w:t>
      </w:r>
      <w:r w:rsidR="00761E54">
        <w:rPr>
          <w:b/>
          <w:spacing w:val="-3"/>
        </w:rPr>
        <w:t>“</w:t>
      </w:r>
      <w:r w:rsidRPr="00761E54">
        <w:rPr>
          <w:b/>
          <w:spacing w:val="-3"/>
        </w:rPr>
        <w:t>The Nature of Communication.</w:t>
      </w:r>
      <w:r w:rsidR="00761E54">
        <w:rPr>
          <w:b/>
          <w:spacing w:val="-3"/>
        </w:rPr>
        <w:t>”</w:t>
      </w:r>
      <w:r w:rsidRPr="001939B4">
        <w:rPr>
          <w:b/>
          <w:spacing w:val="-3"/>
        </w:rPr>
        <w:t xml:space="preserve"> Explain each of the steps in the communication process (Figure 1.1) in terms of the JD Bank print ad. Go to the authors’ website at </w:t>
      </w:r>
      <w:hyperlink r:id="rId12" w:history="1">
        <w:r w:rsidRPr="001939B4">
          <w:rPr>
            <w:rStyle w:val="Hyperlink"/>
            <w:b/>
            <w:spacing w:val="-3"/>
          </w:rPr>
          <w:t>clowbaack.net/video/ads.html</w:t>
        </w:r>
      </w:hyperlink>
      <w:r w:rsidRPr="001939B4">
        <w:rPr>
          <w:b/>
          <w:spacing w:val="-3"/>
        </w:rPr>
        <w:t>. Watch the ad for JD Bank entitled “JD Gets Me.” Explain each of the steps in the communication model in relation to this television ad.</w:t>
      </w:r>
    </w:p>
    <w:p w14:paraId="35D0CAA3" w14:textId="54566211" w:rsidR="001939B4" w:rsidRDefault="001939B4" w:rsidP="00B93249">
      <w:pPr>
        <w:tabs>
          <w:tab w:val="left" w:pos="-720"/>
        </w:tabs>
        <w:suppressAutoHyphens/>
        <w:spacing w:line="240" w:lineRule="atLeast"/>
        <w:ind w:left="720" w:hanging="720"/>
        <w:jc w:val="both"/>
        <w:rPr>
          <w:b/>
          <w:spacing w:val="-3"/>
        </w:rPr>
      </w:pPr>
    </w:p>
    <w:p w14:paraId="25FA9A38" w14:textId="543BE9AC" w:rsidR="001939B4" w:rsidRDefault="00F468B1" w:rsidP="00B93249">
      <w:pPr>
        <w:tabs>
          <w:tab w:val="left" w:pos="-720"/>
        </w:tabs>
        <w:suppressAutoHyphens/>
        <w:spacing w:line="240" w:lineRule="atLeast"/>
        <w:ind w:left="720" w:hanging="720"/>
        <w:jc w:val="both"/>
        <w:rPr>
          <w:spacing w:val="-3"/>
        </w:rPr>
      </w:pPr>
      <w:r>
        <w:rPr>
          <w:b/>
          <w:spacing w:val="-3"/>
        </w:rPr>
        <w:tab/>
      </w:r>
      <w:r>
        <w:rPr>
          <w:spacing w:val="-3"/>
        </w:rPr>
        <w:t>JD Bank is the sender. The message is the ad itself. The transmission device is whichever format carriers the ad. Decoding occurs as the consumer encounters the message. Consumers are receivers. Feedback includes any responses, such as inquiries or visits to the bank. Noise is any clutter that would prevent the consumer from encountering the message.</w:t>
      </w:r>
    </w:p>
    <w:p w14:paraId="1E08D764" w14:textId="77777777" w:rsidR="00F468B1" w:rsidRPr="00F468B1" w:rsidRDefault="00F468B1" w:rsidP="00B93249">
      <w:pPr>
        <w:tabs>
          <w:tab w:val="left" w:pos="-720"/>
        </w:tabs>
        <w:suppressAutoHyphens/>
        <w:spacing w:line="240" w:lineRule="atLeast"/>
        <w:ind w:left="720" w:hanging="720"/>
        <w:jc w:val="both"/>
        <w:rPr>
          <w:spacing w:val="-3"/>
        </w:rPr>
      </w:pPr>
    </w:p>
    <w:p w14:paraId="1CA8DBEE" w14:textId="22E3C415" w:rsidR="00B93249" w:rsidRPr="00B93249" w:rsidRDefault="00133CC0" w:rsidP="00B93249">
      <w:pPr>
        <w:tabs>
          <w:tab w:val="left" w:pos="-720"/>
        </w:tabs>
        <w:suppressAutoHyphens/>
        <w:spacing w:line="240" w:lineRule="atLeast"/>
        <w:ind w:left="720" w:hanging="720"/>
        <w:jc w:val="both"/>
        <w:rPr>
          <w:b/>
          <w:spacing w:val="-3"/>
        </w:rPr>
      </w:pPr>
      <w:r>
        <w:rPr>
          <w:b/>
          <w:spacing w:val="-3"/>
        </w:rPr>
        <w:t>1-</w:t>
      </w:r>
      <w:r w:rsidR="00B93249" w:rsidRPr="00B93249">
        <w:rPr>
          <w:b/>
          <w:vanish/>
          <w:spacing w:val="-3"/>
        </w:rPr>
        <w:t>&lt;general-problem id="ch01ps03gen001" label="1" maxpoints="1"&gt;&lt;inst&gt;</w:t>
      </w:r>
      <w:r w:rsidR="00713785">
        <w:rPr>
          <w:b/>
          <w:spacing w:val="-3"/>
        </w:rPr>
        <w:t>2</w:t>
      </w:r>
      <w:r w:rsidR="001939B4">
        <w:rPr>
          <w:b/>
          <w:spacing w:val="-3"/>
        </w:rPr>
        <w:t>8</w:t>
      </w:r>
      <w:r w:rsidR="00761E54">
        <w:rPr>
          <w:b/>
          <w:spacing w:val="-3"/>
        </w:rPr>
        <w:t>.</w:t>
      </w:r>
      <w:r w:rsidR="00B93249" w:rsidRPr="00B93249">
        <w:rPr>
          <w:b/>
          <w:spacing w:val="-3"/>
        </w:rPr>
        <w:tab/>
      </w:r>
      <w:r w:rsidR="00B93249" w:rsidRPr="00B93249">
        <w:rPr>
          <w:b/>
          <w:vanish/>
          <w:spacing w:val="-3"/>
        </w:rPr>
        <w:t>&lt;/inst&gt;&lt;question id="ch01ps03q001"&gt;&lt;para&gt;</w:t>
      </w:r>
      <w:r w:rsidR="00B93249" w:rsidRPr="00B93249">
        <w:rPr>
          <w:b/>
          <w:spacing w:val="-3"/>
        </w:rPr>
        <w:t xml:space="preserve">Access the </w:t>
      </w:r>
      <w:r w:rsidR="00713785">
        <w:rPr>
          <w:b/>
          <w:spacing w:val="-3"/>
        </w:rPr>
        <w:t>w</w:t>
      </w:r>
      <w:r w:rsidR="00B93249" w:rsidRPr="00B93249">
        <w:rPr>
          <w:b/>
          <w:spacing w:val="-3"/>
        </w:rPr>
        <w:t xml:space="preserve">ebsite of Chick-fil-A at </w:t>
      </w:r>
      <w:hyperlink r:id="rId13" w:history="1">
        <w:r w:rsidR="00B93249" w:rsidRPr="00B93249">
          <w:rPr>
            <w:rStyle w:val="Hyperlink"/>
            <w:b/>
            <w:spacing w:val="-3"/>
          </w:rPr>
          <w:t>www.chickfila.com</w:t>
        </w:r>
      </w:hyperlink>
      <w:r w:rsidR="00B93249" w:rsidRPr="00B93249">
        <w:rPr>
          <w:b/>
          <w:spacing w:val="-3"/>
        </w:rPr>
        <w:t xml:space="preserve">. Access </w:t>
      </w:r>
      <w:r w:rsidR="00761E54">
        <w:rPr>
          <w:b/>
          <w:spacing w:val="-3"/>
        </w:rPr>
        <w:t xml:space="preserve">the websites of </w:t>
      </w:r>
      <w:r w:rsidR="00B93249" w:rsidRPr="00B93249">
        <w:rPr>
          <w:b/>
          <w:spacing w:val="-3"/>
        </w:rPr>
        <w:t>Chick-</w:t>
      </w:r>
      <w:proofErr w:type="spellStart"/>
      <w:r w:rsidR="00B93249" w:rsidRPr="00B93249">
        <w:rPr>
          <w:b/>
          <w:spacing w:val="-3"/>
        </w:rPr>
        <w:t>fil</w:t>
      </w:r>
      <w:proofErr w:type="spellEnd"/>
      <w:r w:rsidR="00B93249" w:rsidRPr="00B93249">
        <w:rPr>
          <w:b/>
          <w:spacing w:val="-3"/>
        </w:rPr>
        <w:t>-A’s competitors</w:t>
      </w:r>
      <w:r w:rsidR="00761E54">
        <w:rPr>
          <w:b/>
          <w:spacing w:val="-3"/>
        </w:rPr>
        <w:t>:</w:t>
      </w:r>
      <w:r w:rsidR="00B93249" w:rsidRPr="00B93249">
        <w:rPr>
          <w:b/>
          <w:spacing w:val="-3"/>
        </w:rPr>
        <w:t xml:space="preserve"> KFC (</w:t>
      </w:r>
      <w:hyperlink r:id="rId14" w:history="1">
        <w:r w:rsidR="00B93249" w:rsidRPr="00B93249">
          <w:rPr>
            <w:rStyle w:val="Hyperlink"/>
            <w:b/>
            <w:spacing w:val="-3"/>
          </w:rPr>
          <w:t>www.kfc.com</w:t>
        </w:r>
      </w:hyperlink>
      <w:r w:rsidR="00B93249" w:rsidRPr="00B93249">
        <w:rPr>
          <w:b/>
          <w:spacing w:val="-3"/>
        </w:rPr>
        <w:t>)</w:t>
      </w:r>
      <w:proofErr w:type="gramStart"/>
      <w:r w:rsidR="00B93249" w:rsidRPr="00B93249">
        <w:rPr>
          <w:b/>
          <w:spacing w:val="-3"/>
        </w:rPr>
        <w:t>,</w:t>
      </w:r>
      <w:r w:rsidR="00761E54">
        <w:rPr>
          <w:b/>
          <w:spacing w:val="-3"/>
        </w:rPr>
        <w:t xml:space="preserve"> </w:t>
      </w:r>
      <w:r w:rsidR="00B93249" w:rsidRPr="00B93249">
        <w:rPr>
          <w:b/>
          <w:spacing w:val="-3"/>
        </w:rPr>
        <w:t xml:space="preserve"> Popeye's</w:t>
      </w:r>
      <w:proofErr w:type="gramEnd"/>
      <w:r w:rsidR="00B93249" w:rsidRPr="00B93249">
        <w:rPr>
          <w:b/>
          <w:spacing w:val="-3"/>
        </w:rPr>
        <w:t xml:space="preserve"> (</w:t>
      </w:r>
      <w:hyperlink r:id="rId15" w:history="1">
        <w:r w:rsidR="00B93249" w:rsidRPr="00B93249">
          <w:rPr>
            <w:rStyle w:val="Hyperlink"/>
            <w:b/>
            <w:spacing w:val="-3"/>
          </w:rPr>
          <w:t>www.popeyes.com</w:t>
        </w:r>
      </w:hyperlink>
      <w:r w:rsidR="00B93249" w:rsidRPr="00B93249">
        <w:rPr>
          <w:b/>
          <w:spacing w:val="-3"/>
        </w:rPr>
        <w:t>), Church’s Chicken (</w:t>
      </w:r>
      <w:hyperlink r:id="rId16" w:history="1">
        <w:r w:rsidR="00B93249" w:rsidRPr="00B93249">
          <w:rPr>
            <w:rStyle w:val="Hyperlink"/>
            <w:b/>
            <w:spacing w:val="-3"/>
          </w:rPr>
          <w:t>www.churchschiken.com</w:t>
        </w:r>
      </w:hyperlink>
      <w:r w:rsidR="00B93249" w:rsidRPr="00B93249">
        <w:rPr>
          <w:b/>
          <w:spacing w:val="-3"/>
        </w:rPr>
        <w:t xml:space="preserve">), and </w:t>
      </w:r>
      <w:proofErr w:type="spellStart"/>
      <w:r w:rsidR="00B93249" w:rsidRPr="00B93249">
        <w:rPr>
          <w:b/>
          <w:spacing w:val="-3"/>
        </w:rPr>
        <w:t>Bojangles</w:t>
      </w:r>
      <w:proofErr w:type="spellEnd"/>
      <w:r w:rsidR="00B93249" w:rsidRPr="00B93249">
        <w:rPr>
          <w:b/>
          <w:spacing w:val="-3"/>
        </w:rPr>
        <w:t xml:space="preserve"> (</w:t>
      </w:r>
      <w:hyperlink r:id="rId17" w:history="1">
        <w:r w:rsidR="00B93249" w:rsidRPr="00B93249">
          <w:rPr>
            <w:rStyle w:val="Hyperlink"/>
            <w:b/>
            <w:spacing w:val="-3"/>
          </w:rPr>
          <w:t>www.bojangles.com</w:t>
        </w:r>
      </w:hyperlink>
      <w:r w:rsidR="00B93249" w:rsidRPr="00B93249">
        <w:rPr>
          <w:b/>
          <w:spacing w:val="-3"/>
        </w:rPr>
        <w:t xml:space="preserve">). </w:t>
      </w:r>
      <w:r w:rsidR="00761E54">
        <w:rPr>
          <w:b/>
          <w:spacing w:val="-3"/>
        </w:rPr>
        <w:t>Identify the</w:t>
      </w:r>
      <w:r w:rsidR="00B93249" w:rsidRPr="00B93249">
        <w:rPr>
          <w:b/>
          <w:spacing w:val="-3"/>
        </w:rPr>
        <w:t xml:space="preserve"> social media </w:t>
      </w:r>
      <w:r w:rsidR="00761E54">
        <w:rPr>
          <w:b/>
          <w:spacing w:val="-3"/>
        </w:rPr>
        <w:t>used by each brand.</w:t>
      </w:r>
      <w:r w:rsidR="00B93249" w:rsidRPr="00B93249">
        <w:rPr>
          <w:b/>
          <w:spacing w:val="-3"/>
        </w:rPr>
        <w:t xml:space="preserve"> Compare and contrast the information available an</w:t>
      </w:r>
      <w:r w:rsidR="00713785">
        <w:rPr>
          <w:b/>
          <w:spacing w:val="-3"/>
        </w:rPr>
        <w:t>d the design of each company’s w</w:t>
      </w:r>
      <w:r w:rsidR="00B93249" w:rsidRPr="00B93249">
        <w:rPr>
          <w:b/>
          <w:spacing w:val="-3"/>
        </w:rPr>
        <w:t xml:space="preserve">ebsite. Which </w:t>
      </w:r>
      <w:r w:rsidR="00713785">
        <w:rPr>
          <w:b/>
          <w:spacing w:val="-3"/>
        </w:rPr>
        <w:t>w</w:t>
      </w:r>
      <w:r w:rsidR="00B93249" w:rsidRPr="00B93249">
        <w:rPr>
          <w:b/>
          <w:spacing w:val="-3"/>
        </w:rPr>
        <w:t>ebsite did you like the best? Why? Which one did you like the least? Why?</w:t>
      </w:r>
    </w:p>
    <w:p w14:paraId="150A037F" w14:textId="77777777" w:rsidR="00B93249" w:rsidRDefault="00B93249">
      <w:pPr>
        <w:tabs>
          <w:tab w:val="left" w:pos="-720"/>
        </w:tabs>
        <w:suppressAutoHyphens/>
        <w:spacing w:line="240" w:lineRule="atLeast"/>
        <w:ind w:left="720" w:hanging="720"/>
        <w:jc w:val="both"/>
        <w:rPr>
          <w:b/>
          <w:spacing w:val="-3"/>
        </w:rPr>
      </w:pPr>
    </w:p>
    <w:p w14:paraId="26DCD90D" w14:textId="13664CEA" w:rsidR="00A502A1" w:rsidRDefault="00B93249" w:rsidP="00362E22">
      <w:r w:rsidRPr="00B93249">
        <w:rPr>
          <w:spacing w:val="-3"/>
        </w:rPr>
        <w:tab/>
        <w:t>Student answers will vary by site chosen at the time.</w:t>
      </w:r>
    </w:p>
    <w:p w14:paraId="017FA17E" w14:textId="77777777" w:rsidR="00A502A1" w:rsidRDefault="00A502A1" w:rsidP="00362E22"/>
    <w:p w14:paraId="33B6CFBF" w14:textId="5B8E8AB5" w:rsidR="00A502A1" w:rsidRPr="00A502A1" w:rsidRDefault="00133CC0" w:rsidP="00A502A1">
      <w:pPr>
        <w:jc w:val="both"/>
        <w:rPr>
          <w:b/>
        </w:rPr>
      </w:pPr>
      <w:r>
        <w:rPr>
          <w:b/>
        </w:rPr>
        <w:t>1-</w:t>
      </w:r>
      <w:r w:rsidR="00AD7424" w:rsidRPr="00362E22">
        <w:rPr>
          <w:b/>
        </w:rPr>
        <w:t>2</w:t>
      </w:r>
      <w:r w:rsidR="00F468B1">
        <w:rPr>
          <w:b/>
        </w:rPr>
        <w:t>9</w:t>
      </w:r>
      <w:r w:rsidR="00761E54">
        <w:rPr>
          <w:b/>
        </w:rPr>
        <w:t>.</w:t>
      </w:r>
      <w:r w:rsidR="00AD7424" w:rsidRPr="00362E22">
        <w:rPr>
          <w:b/>
        </w:rPr>
        <w:tab/>
      </w:r>
      <w:r w:rsidR="00A502A1" w:rsidRPr="00A502A1">
        <w:rPr>
          <w:b/>
        </w:rPr>
        <w:t xml:space="preserve">Pick one of the brands listed. Access the brand’s website. Identify the social </w:t>
      </w:r>
      <w:r w:rsidR="00A502A1">
        <w:rPr>
          <w:b/>
        </w:rPr>
        <w:tab/>
      </w:r>
      <w:r w:rsidR="00A502A1" w:rsidRPr="00A502A1">
        <w:rPr>
          <w:b/>
        </w:rPr>
        <w:t xml:space="preserve">media that is listed on the brand’s website, then access each of the social media </w:t>
      </w:r>
      <w:r w:rsidR="00A502A1">
        <w:rPr>
          <w:b/>
        </w:rPr>
        <w:tab/>
      </w:r>
      <w:r w:rsidR="00A502A1" w:rsidRPr="00A502A1">
        <w:rPr>
          <w:b/>
        </w:rPr>
        <w:t xml:space="preserve">pages. Go to YouTube and locate a TV ad of the brand. Discuss how well the </w:t>
      </w:r>
      <w:r w:rsidR="00A502A1">
        <w:rPr>
          <w:b/>
        </w:rPr>
        <w:tab/>
      </w:r>
      <w:r w:rsidR="00A502A1" w:rsidRPr="00A502A1">
        <w:rPr>
          <w:b/>
        </w:rPr>
        <w:t xml:space="preserve">website, social media sites, and ad you located on YouTube are integrated. </w:t>
      </w:r>
      <w:r w:rsidR="00A502A1">
        <w:rPr>
          <w:b/>
        </w:rPr>
        <w:tab/>
      </w:r>
      <w:r w:rsidR="00A502A1" w:rsidRPr="00A502A1">
        <w:rPr>
          <w:b/>
        </w:rPr>
        <w:t>(Provide the URLs for the website, social media sites, and TV ad).</w:t>
      </w:r>
    </w:p>
    <w:p w14:paraId="074C8EDC" w14:textId="77777777" w:rsidR="00A502A1" w:rsidRPr="00A502A1" w:rsidRDefault="00A502A1" w:rsidP="00A502A1">
      <w:pPr>
        <w:numPr>
          <w:ilvl w:val="0"/>
          <w:numId w:val="41"/>
        </w:numPr>
        <w:jc w:val="both"/>
        <w:rPr>
          <w:b/>
        </w:rPr>
      </w:pPr>
      <w:r w:rsidRPr="00761E54">
        <w:rPr>
          <w:b/>
          <w:i/>
        </w:rPr>
        <w:lastRenderedPageBreak/>
        <w:t>JD Bank</w:t>
      </w:r>
      <w:r w:rsidRPr="00A502A1">
        <w:rPr>
          <w:b/>
        </w:rPr>
        <w:t xml:space="preserve"> (</w:t>
      </w:r>
      <w:hyperlink r:id="rId18" w:history="1">
        <w:r w:rsidRPr="00A502A1">
          <w:rPr>
            <w:rStyle w:val="Hyperlink"/>
            <w:b/>
          </w:rPr>
          <w:t>www.jdbank.com</w:t>
        </w:r>
      </w:hyperlink>
      <w:r w:rsidRPr="00A502A1">
        <w:rPr>
          <w:b/>
        </w:rPr>
        <w:t>)</w:t>
      </w:r>
    </w:p>
    <w:p w14:paraId="1F113171" w14:textId="77777777" w:rsidR="00A502A1" w:rsidRPr="00A502A1" w:rsidRDefault="00A502A1" w:rsidP="00A502A1">
      <w:pPr>
        <w:numPr>
          <w:ilvl w:val="0"/>
          <w:numId w:val="41"/>
        </w:numPr>
        <w:jc w:val="both"/>
        <w:rPr>
          <w:b/>
        </w:rPr>
      </w:pPr>
      <w:r w:rsidRPr="00761E54">
        <w:rPr>
          <w:b/>
          <w:i/>
        </w:rPr>
        <w:t>Red Lobster</w:t>
      </w:r>
      <w:r w:rsidRPr="00A502A1">
        <w:rPr>
          <w:b/>
        </w:rPr>
        <w:t xml:space="preserve"> (</w:t>
      </w:r>
      <w:hyperlink r:id="rId19" w:history="1">
        <w:r w:rsidRPr="00A502A1">
          <w:rPr>
            <w:rStyle w:val="Hyperlink"/>
            <w:b/>
          </w:rPr>
          <w:t>https://redlobster.com</w:t>
        </w:r>
      </w:hyperlink>
      <w:r w:rsidRPr="00A502A1">
        <w:rPr>
          <w:b/>
        </w:rPr>
        <w:t>)</w:t>
      </w:r>
    </w:p>
    <w:p w14:paraId="71A27345" w14:textId="77777777" w:rsidR="00A502A1" w:rsidRPr="00A502A1" w:rsidRDefault="00A502A1" w:rsidP="00A502A1">
      <w:pPr>
        <w:numPr>
          <w:ilvl w:val="0"/>
          <w:numId w:val="41"/>
        </w:numPr>
        <w:jc w:val="both"/>
        <w:rPr>
          <w:b/>
        </w:rPr>
      </w:pPr>
      <w:r w:rsidRPr="00761E54">
        <w:rPr>
          <w:b/>
          <w:i/>
        </w:rPr>
        <w:t>Salvation Army</w:t>
      </w:r>
      <w:r w:rsidRPr="00A502A1">
        <w:rPr>
          <w:b/>
        </w:rPr>
        <w:t xml:space="preserve"> (</w:t>
      </w:r>
      <w:hyperlink r:id="rId20" w:history="1">
        <w:r w:rsidRPr="00A502A1">
          <w:rPr>
            <w:rStyle w:val="Hyperlink"/>
            <w:b/>
          </w:rPr>
          <w:t>http://www.salvationarmy.org</w:t>
        </w:r>
      </w:hyperlink>
      <w:r w:rsidRPr="00A502A1">
        <w:rPr>
          <w:b/>
        </w:rPr>
        <w:t>)</w:t>
      </w:r>
    </w:p>
    <w:p w14:paraId="002D1941" w14:textId="562356BC" w:rsidR="00A502A1" w:rsidRPr="00A502A1" w:rsidRDefault="00A502A1" w:rsidP="00A502A1">
      <w:pPr>
        <w:numPr>
          <w:ilvl w:val="0"/>
          <w:numId w:val="41"/>
        </w:numPr>
        <w:jc w:val="both"/>
        <w:rPr>
          <w:b/>
        </w:rPr>
      </w:pPr>
      <w:r w:rsidRPr="00761E54">
        <w:rPr>
          <w:b/>
          <w:i/>
        </w:rPr>
        <w:t>Visit South Walton</w:t>
      </w:r>
      <w:r w:rsidRPr="00A502A1">
        <w:rPr>
          <w:b/>
        </w:rPr>
        <w:t xml:space="preserve"> </w:t>
      </w:r>
      <w:r w:rsidR="00761E54">
        <w:rPr>
          <w:b/>
        </w:rPr>
        <w:t>(</w:t>
      </w:r>
      <w:hyperlink r:id="rId21" w:history="1">
        <w:r w:rsidRPr="00A502A1">
          <w:rPr>
            <w:rStyle w:val="Hyperlink"/>
            <w:b/>
          </w:rPr>
          <w:t>www.visitsouthwalton.com</w:t>
        </w:r>
      </w:hyperlink>
      <w:r w:rsidRPr="00A502A1">
        <w:rPr>
          <w:b/>
        </w:rPr>
        <w:t xml:space="preserve">) </w:t>
      </w:r>
    </w:p>
    <w:p w14:paraId="569A9665" w14:textId="77777777" w:rsidR="00A502A1" w:rsidRDefault="00A502A1" w:rsidP="00362E22">
      <w:pPr>
        <w:jc w:val="both"/>
        <w:rPr>
          <w:b/>
        </w:rPr>
      </w:pPr>
    </w:p>
    <w:p w14:paraId="7F372839" w14:textId="77777777" w:rsidR="00AD7424" w:rsidRPr="00AD7424" w:rsidRDefault="00AD7424">
      <w:pPr>
        <w:tabs>
          <w:tab w:val="left" w:pos="-720"/>
        </w:tabs>
        <w:suppressAutoHyphens/>
        <w:spacing w:line="240" w:lineRule="atLeast"/>
        <w:ind w:left="720" w:hanging="720"/>
        <w:jc w:val="both"/>
        <w:rPr>
          <w:spacing w:val="-3"/>
        </w:rPr>
      </w:pPr>
      <w:r>
        <w:rPr>
          <w:b/>
          <w:spacing w:val="-3"/>
        </w:rPr>
        <w:tab/>
      </w:r>
      <w:r>
        <w:rPr>
          <w:spacing w:val="-3"/>
        </w:rPr>
        <w:t>Student answers will vary based on the site and its current information.</w:t>
      </w:r>
    </w:p>
    <w:p w14:paraId="020F1037" w14:textId="77777777" w:rsidR="00F11683" w:rsidRDefault="00F11683">
      <w:pPr>
        <w:tabs>
          <w:tab w:val="left" w:pos="-720"/>
        </w:tabs>
        <w:suppressAutoHyphens/>
        <w:spacing w:line="240" w:lineRule="atLeast"/>
        <w:jc w:val="both"/>
        <w:rPr>
          <w:spacing w:val="-3"/>
        </w:rPr>
      </w:pPr>
    </w:p>
    <w:p w14:paraId="16EDCB0D" w14:textId="4BE291EE" w:rsidR="00F11683" w:rsidRDefault="00133CC0">
      <w:pPr>
        <w:tabs>
          <w:tab w:val="left" w:pos="-720"/>
        </w:tabs>
        <w:suppressAutoHyphens/>
        <w:spacing w:line="240" w:lineRule="atLeast"/>
        <w:ind w:left="720" w:hanging="720"/>
        <w:jc w:val="both"/>
        <w:rPr>
          <w:b/>
          <w:spacing w:val="-3"/>
        </w:rPr>
      </w:pPr>
      <w:r>
        <w:rPr>
          <w:b/>
          <w:spacing w:val="-3"/>
        </w:rPr>
        <w:t>1-</w:t>
      </w:r>
      <w:r w:rsidR="00A502A1">
        <w:rPr>
          <w:b/>
          <w:spacing w:val="-3"/>
        </w:rPr>
        <w:t>30</w:t>
      </w:r>
      <w:r w:rsidR="00761E54">
        <w:rPr>
          <w:b/>
          <w:spacing w:val="-3"/>
        </w:rPr>
        <w:t>.</w:t>
      </w:r>
      <w:r w:rsidR="00F11683">
        <w:rPr>
          <w:b/>
          <w:spacing w:val="-3"/>
        </w:rPr>
        <w:tab/>
        <w:t xml:space="preserve">Information is one key to developing a successful integrated marketing communications program. Access each of the following </w:t>
      </w:r>
      <w:r w:rsidR="00761E54">
        <w:rPr>
          <w:b/>
          <w:spacing w:val="-3"/>
        </w:rPr>
        <w:t>w</w:t>
      </w:r>
      <w:r w:rsidR="00F11683">
        <w:rPr>
          <w:b/>
          <w:spacing w:val="-3"/>
        </w:rPr>
        <w:t>ebsites</w:t>
      </w:r>
      <w:r w:rsidR="00761E54">
        <w:rPr>
          <w:b/>
          <w:spacing w:val="-3"/>
        </w:rPr>
        <w:t>.</w:t>
      </w:r>
      <w:r w:rsidR="00F11683">
        <w:rPr>
          <w:b/>
          <w:spacing w:val="-3"/>
        </w:rPr>
        <w:t xml:space="preserve"> </w:t>
      </w:r>
      <w:r w:rsidR="00761E54">
        <w:rPr>
          <w:b/>
          <w:spacing w:val="-3"/>
        </w:rPr>
        <w:t>Describe</w:t>
      </w:r>
      <w:r w:rsidR="00F11683">
        <w:rPr>
          <w:b/>
          <w:spacing w:val="-3"/>
        </w:rPr>
        <w:t xml:space="preserve"> the type of information and news available on each site. How would this information help in developing an integrated marketing campaign?</w:t>
      </w:r>
    </w:p>
    <w:p w14:paraId="3B9366A0" w14:textId="77777777" w:rsidR="00F11683" w:rsidRDefault="00F11683">
      <w:pPr>
        <w:tabs>
          <w:tab w:val="left" w:pos="-720"/>
        </w:tabs>
        <w:suppressAutoHyphens/>
        <w:spacing w:line="240" w:lineRule="atLeast"/>
        <w:ind w:left="1440" w:hanging="720"/>
        <w:jc w:val="both"/>
        <w:rPr>
          <w:b/>
          <w:bCs/>
          <w:spacing w:val="-3"/>
        </w:rPr>
      </w:pPr>
      <w:r>
        <w:rPr>
          <w:b/>
          <w:bCs/>
          <w:spacing w:val="-3"/>
        </w:rPr>
        <w:t>a.</w:t>
      </w:r>
      <w:r>
        <w:rPr>
          <w:b/>
          <w:bCs/>
          <w:spacing w:val="-3"/>
        </w:rPr>
        <w:tab/>
      </w:r>
      <w:proofErr w:type="spellStart"/>
      <w:r w:rsidRPr="00761E54">
        <w:rPr>
          <w:b/>
          <w:bCs/>
          <w:i/>
          <w:spacing w:val="-3"/>
        </w:rPr>
        <w:t>Brandweek</w:t>
      </w:r>
      <w:proofErr w:type="spellEnd"/>
      <w:r>
        <w:rPr>
          <w:b/>
          <w:bCs/>
          <w:spacing w:val="-3"/>
        </w:rPr>
        <w:t xml:space="preserve"> (</w:t>
      </w:r>
      <w:r>
        <w:rPr>
          <w:b/>
          <w:bCs/>
          <w:color w:val="0000FF"/>
          <w:spacing w:val="-3"/>
          <w:u w:val="single"/>
        </w:rPr>
        <w:t>www.brandweek.com</w:t>
      </w:r>
      <w:r>
        <w:rPr>
          <w:b/>
          <w:bCs/>
          <w:spacing w:val="-3"/>
        </w:rPr>
        <w:t>)</w:t>
      </w:r>
    </w:p>
    <w:p w14:paraId="20D4DBBF" w14:textId="77777777" w:rsidR="00F11683" w:rsidRDefault="00F11683">
      <w:pPr>
        <w:tabs>
          <w:tab w:val="left" w:pos="-720"/>
        </w:tabs>
        <w:suppressAutoHyphens/>
        <w:spacing w:line="240" w:lineRule="atLeast"/>
        <w:ind w:left="1440" w:hanging="720"/>
        <w:jc w:val="both"/>
        <w:rPr>
          <w:b/>
          <w:bCs/>
          <w:spacing w:val="-3"/>
        </w:rPr>
      </w:pPr>
      <w:r>
        <w:rPr>
          <w:b/>
          <w:bCs/>
          <w:spacing w:val="-3"/>
        </w:rPr>
        <w:t>b.</w:t>
      </w:r>
      <w:r>
        <w:rPr>
          <w:b/>
          <w:bCs/>
          <w:spacing w:val="-3"/>
        </w:rPr>
        <w:tab/>
      </w:r>
      <w:proofErr w:type="spellStart"/>
      <w:r w:rsidRPr="00761E54">
        <w:rPr>
          <w:b/>
          <w:bCs/>
          <w:i/>
          <w:spacing w:val="-3"/>
        </w:rPr>
        <w:t>Adweek</w:t>
      </w:r>
      <w:proofErr w:type="spellEnd"/>
      <w:r>
        <w:rPr>
          <w:b/>
          <w:bCs/>
          <w:spacing w:val="-3"/>
        </w:rPr>
        <w:t xml:space="preserve"> (</w:t>
      </w:r>
      <w:r>
        <w:rPr>
          <w:b/>
          <w:bCs/>
          <w:color w:val="0000FF"/>
          <w:spacing w:val="-3"/>
          <w:u w:val="single"/>
        </w:rPr>
        <w:t>www.adweek.com</w:t>
      </w:r>
      <w:r>
        <w:rPr>
          <w:b/>
          <w:bCs/>
          <w:spacing w:val="-3"/>
        </w:rPr>
        <w:t>)</w:t>
      </w:r>
    </w:p>
    <w:p w14:paraId="20FEFD23" w14:textId="77777777" w:rsidR="00F11683" w:rsidRDefault="00F11683" w:rsidP="00761E54">
      <w:pPr>
        <w:keepNext/>
        <w:tabs>
          <w:tab w:val="left" w:pos="-720"/>
        </w:tabs>
        <w:suppressAutoHyphens/>
        <w:spacing w:line="240" w:lineRule="atLeast"/>
        <w:ind w:left="1440" w:hanging="720"/>
        <w:jc w:val="both"/>
        <w:rPr>
          <w:b/>
          <w:bCs/>
          <w:spacing w:val="-3"/>
        </w:rPr>
      </w:pPr>
      <w:r>
        <w:rPr>
          <w:b/>
          <w:bCs/>
          <w:spacing w:val="-3"/>
        </w:rPr>
        <w:t>c.</w:t>
      </w:r>
      <w:r>
        <w:rPr>
          <w:b/>
          <w:bCs/>
          <w:spacing w:val="-3"/>
        </w:rPr>
        <w:tab/>
      </w:r>
      <w:proofErr w:type="spellStart"/>
      <w:r w:rsidRPr="00761E54">
        <w:rPr>
          <w:b/>
          <w:bCs/>
          <w:i/>
          <w:spacing w:val="-3"/>
        </w:rPr>
        <w:t>Mediaweek</w:t>
      </w:r>
      <w:proofErr w:type="spellEnd"/>
      <w:r>
        <w:rPr>
          <w:b/>
          <w:bCs/>
          <w:spacing w:val="-3"/>
        </w:rPr>
        <w:t xml:space="preserve"> (</w:t>
      </w:r>
      <w:r>
        <w:rPr>
          <w:b/>
          <w:bCs/>
          <w:color w:val="0000FF"/>
          <w:spacing w:val="-3"/>
          <w:u w:val="single"/>
        </w:rPr>
        <w:t>www.mediaweek.com</w:t>
      </w:r>
      <w:r>
        <w:rPr>
          <w:b/>
          <w:bCs/>
          <w:spacing w:val="-3"/>
        </w:rPr>
        <w:t>)</w:t>
      </w:r>
    </w:p>
    <w:p w14:paraId="7141FDE1" w14:textId="77777777" w:rsidR="00F11683" w:rsidRDefault="00F11683" w:rsidP="00761E54">
      <w:pPr>
        <w:keepNext/>
        <w:tabs>
          <w:tab w:val="left" w:pos="-720"/>
        </w:tabs>
        <w:suppressAutoHyphens/>
        <w:spacing w:line="240" w:lineRule="atLeast"/>
        <w:ind w:left="1440" w:hanging="720"/>
        <w:jc w:val="both"/>
        <w:rPr>
          <w:b/>
          <w:bCs/>
          <w:spacing w:val="-3"/>
        </w:rPr>
      </w:pPr>
      <w:r>
        <w:rPr>
          <w:b/>
          <w:bCs/>
          <w:spacing w:val="-3"/>
        </w:rPr>
        <w:t>d.</w:t>
      </w:r>
      <w:r>
        <w:rPr>
          <w:b/>
          <w:bCs/>
          <w:spacing w:val="-3"/>
        </w:rPr>
        <w:tab/>
      </w:r>
      <w:r w:rsidRPr="00761E54">
        <w:rPr>
          <w:b/>
          <w:bCs/>
          <w:i/>
          <w:spacing w:val="-3"/>
        </w:rPr>
        <w:t xml:space="preserve">Branding Asia </w:t>
      </w:r>
      <w:r>
        <w:rPr>
          <w:b/>
          <w:bCs/>
          <w:spacing w:val="-3"/>
        </w:rPr>
        <w:t>(</w:t>
      </w:r>
      <w:r>
        <w:rPr>
          <w:b/>
          <w:bCs/>
          <w:color w:val="0000FF"/>
          <w:spacing w:val="-3"/>
          <w:u w:val="single"/>
        </w:rPr>
        <w:t>www.brandingasia.com</w:t>
      </w:r>
      <w:r>
        <w:rPr>
          <w:b/>
          <w:bCs/>
          <w:spacing w:val="-3"/>
        </w:rPr>
        <w:t>)</w:t>
      </w:r>
    </w:p>
    <w:p w14:paraId="0BB59C99" w14:textId="77777777" w:rsidR="00F11683" w:rsidRDefault="00F11683">
      <w:pPr>
        <w:tabs>
          <w:tab w:val="left" w:pos="-720"/>
        </w:tabs>
        <w:suppressAutoHyphens/>
        <w:spacing w:line="240" w:lineRule="atLeast"/>
        <w:jc w:val="both"/>
        <w:rPr>
          <w:b/>
          <w:spacing w:val="-3"/>
        </w:rPr>
      </w:pPr>
    </w:p>
    <w:p w14:paraId="514556CC" w14:textId="77777777" w:rsidR="00F11683" w:rsidRDefault="00F11683">
      <w:pPr>
        <w:tabs>
          <w:tab w:val="left" w:pos="-720"/>
        </w:tabs>
        <w:suppressAutoHyphens/>
        <w:spacing w:line="240" w:lineRule="atLeast"/>
        <w:jc w:val="both"/>
        <w:rPr>
          <w:spacing w:val="-3"/>
        </w:rPr>
      </w:pPr>
      <w:r>
        <w:rPr>
          <w:spacing w:val="-3"/>
        </w:rPr>
        <w:tab/>
        <w:t>Student answers will vary based on the site and its current information.</w:t>
      </w:r>
    </w:p>
    <w:p w14:paraId="6C1FB94E" w14:textId="77777777" w:rsidR="00B93249" w:rsidRDefault="00B93249">
      <w:pPr>
        <w:tabs>
          <w:tab w:val="left" w:pos="-720"/>
        </w:tabs>
        <w:suppressAutoHyphens/>
        <w:spacing w:line="240" w:lineRule="atLeast"/>
        <w:jc w:val="both"/>
        <w:rPr>
          <w:spacing w:val="-3"/>
        </w:rPr>
      </w:pPr>
    </w:p>
    <w:p w14:paraId="31DC82AB" w14:textId="77777777" w:rsidR="00A502A1" w:rsidRDefault="00A502A1">
      <w:pPr>
        <w:tabs>
          <w:tab w:val="left" w:pos="-720"/>
        </w:tabs>
        <w:suppressAutoHyphens/>
        <w:spacing w:line="240" w:lineRule="atLeast"/>
        <w:jc w:val="both"/>
        <w:rPr>
          <w:spacing w:val="-3"/>
        </w:rPr>
      </w:pPr>
    </w:p>
    <w:p w14:paraId="1814E671" w14:textId="77777777" w:rsidR="00362E22" w:rsidRPr="00362E22" w:rsidRDefault="00362E22" w:rsidP="00761E54">
      <w:pPr>
        <w:pStyle w:val="CRPROBSETTTL"/>
        <w:keepNext/>
        <w:spacing w:before="0" w:after="0" w:line="240" w:lineRule="auto"/>
        <w:jc w:val="both"/>
        <w:rPr>
          <w:rFonts w:ascii="Times New Roman" w:hAnsi="Times New Roman" w:cs="Times New Roman"/>
          <w:b/>
          <w:color w:val="auto"/>
          <w:sz w:val="24"/>
        </w:rPr>
      </w:pPr>
      <w:r w:rsidRPr="00362E22">
        <w:rPr>
          <w:rFonts w:ascii="Times New Roman" w:hAnsi="Times New Roman" w:cs="Times New Roman"/>
          <w:b/>
          <w:color w:val="auto"/>
          <w:sz w:val="24"/>
        </w:rPr>
        <w:t>blog exercises</w:t>
      </w:r>
    </w:p>
    <w:p w14:paraId="74D92F53" w14:textId="77777777" w:rsidR="00362E22" w:rsidRDefault="00362E22" w:rsidP="00761E54">
      <w:pPr>
        <w:pStyle w:val="CRGLOSSETSUPTTL"/>
        <w:keepNext/>
        <w:pBdr>
          <w:top w:val="none" w:sz="0" w:space="0" w:color="auto"/>
          <w:bottom w:val="none" w:sz="0" w:space="0" w:color="auto"/>
        </w:pBdr>
        <w:spacing w:before="0" w:after="0" w:line="240" w:lineRule="auto"/>
        <w:ind w:left="0"/>
        <w:rPr>
          <w:rFonts w:ascii="Times New Roman" w:hAnsi="Times New Roman" w:cs="Times New Roman"/>
          <w:color w:val="auto"/>
          <w:sz w:val="24"/>
        </w:rPr>
      </w:pPr>
    </w:p>
    <w:p w14:paraId="4AF97EC9" w14:textId="4E053772" w:rsidR="00362E22" w:rsidRPr="003B4A83" w:rsidRDefault="00362E22" w:rsidP="00761E54">
      <w:pPr>
        <w:pStyle w:val="CRGLOSSETSUPTTL"/>
        <w:keepNext/>
        <w:keepLines/>
        <w:pBdr>
          <w:top w:val="none" w:sz="0" w:space="0" w:color="auto"/>
          <w:bottom w:val="none" w:sz="0" w:space="0" w:color="auto"/>
        </w:pBdr>
        <w:spacing w:before="0" w:after="0" w:line="240" w:lineRule="auto"/>
        <w:ind w:left="0"/>
        <w:rPr>
          <w:rFonts w:ascii="Times New Roman" w:hAnsi="Times New Roman" w:cs="Times New Roman"/>
          <w:b w:val="0"/>
          <w:color w:val="auto"/>
          <w:sz w:val="24"/>
        </w:rPr>
      </w:pPr>
      <w:r w:rsidRPr="003B4A83">
        <w:rPr>
          <w:rFonts w:ascii="Times New Roman" w:hAnsi="Times New Roman" w:cs="Times New Roman"/>
          <w:b w:val="0"/>
          <w:color w:val="auto"/>
          <w:sz w:val="24"/>
        </w:rPr>
        <w:t>Access the authors’ blog for this textbook at the URLs provided to complete these exercises. Answer the questions posed on the blog.</w:t>
      </w:r>
    </w:p>
    <w:p w14:paraId="280000CC" w14:textId="77777777" w:rsidR="00A502A1" w:rsidRPr="00A502A1" w:rsidRDefault="00A502A1" w:rsidP="00761E54">
      <w:pPr>
        <w:pStyle w:val="CRGENQ"/>
        <w:tabs>
          <w:tab w:val="right" w:pos="856"/>
          <w:tab w:val="left" w:pos="981"/>
        </w:tabs>
        <w:spacing w:after="0" w:line="240" w:lineRule="auto"/>
        <w:ind w:left="981" w:hanging="981"/>
        <w:jc w:val="left"/>
        <w:rPr>
          <w:rStyle w:val="CRGENQNUM"/>
          <w:rFonts w:ascii="Times New Roman" w:hAnsi="Times New Roman"/>
          <w:b/>
          <w:sz w:val="24"/>
        </w:rPr>
      </w:pPr>
    </w:p>
    <w:p w14:paraId="378DC46C" w14:textId="5798D395" w:rsidR="00A502A1" w:rsidRPr="00A502A1" w:rsidRDefault="00A502A1" w:rsidP="00761E54">
      <w:pPr>
        <w:pStyle w:val="CRGENQ"/>
        <w:tabs>
          <w:tab w:val="right" w:pos="856"/>
          <w:tab w:val="left" w:pos="981"/>
        </w:tabs>
        <w:spacing w:after="240" w:line="240" w:lineRule="auto"/>
        <w:ind w:left="981" w:hanging="981"/>
        <w:jc w:val="left"/>
        <w:rPr>
          <w:rFonts w:ascii="Times New Roman" w:hAnsi="Times New Roman"/>
          <w:b/>
          <w:sz w:val="24"/>
        </w:rPr>
      </w:pPr>
      <w:r w:rsidRPr="00A502A1">
        <w:rPr>
          <w:rStyle w:val="CRGENQNUM"/>
          <w:rFonts w:ascii="Times New Roman" w:hAnsi="Times New Roman"/>
          <w:b/>
          <w:sz w:val="24"/>
        </w:rPr>
        <w:tab/>
        <w:t>1-31</w:t>
      </w:r>
      <w:r w:rsidR="00761E54">
        <w:rPr>
          <w:rStyle w:val="CRGENQNUM"/>
          <w:rFonts w:ascii="Times New Roman" w:hAnsi="Times New Roman"/>
          <w:b/>
          <w:sz w:val="24"/>
        </w:rPr>
        <w:t>.</w:t>
      </w:r>
      <w:r>
        <w:rPr>
          <w:rStyle w:val="CRGENQNUM"/>
          <w:rFonts w:ascii="Times New Roman" w:hAnsi="Times New Roman"/>
          <w:b/>
          <w:sz w:val="24"/>
        </w:rPr>
        <w:tab/>
      </w:r>
      <w:r w:rsidRPr="00A502A1">
        <w:rPr>
          <w:rStyle w:val="CRGENQNUM"/>
          <w:rFonts w:ascii="Times New Roman" w:hAnsi="Times New Roman"/>
          <w:b/>
          <w:sz w:val="24"/>
        </w:rPr>
        <w:tab/>
      </w:r>
      <w:r w:rsidRPr="00A502A1">
        <w:rPr>
          <w:rFonts w:ascii="Times New Roman" w:hAnsi="Times New Roman"/>
          <w:b/>
          <w:sz w:val="24"/>
        </w:rPr>
        <w:t xml:space="preserve">American Eagle, </w:t>
      </w:r>
      <w:hyperlink r:id="rId22" w:history="1">
        <w:r w:rsidRPr="00A502A1">
          <w:rPr>
            <w:rStyle w:val="Hyperlink"/>
            <w:rFonts w:ascii="Times New Roman" w:hAnsi="Times New Roman"/>
            <w:b/>
            <w:sz w:val="24"/>
          </w:rPr>
          <w:t>http://blogclowbaack.net/2015/12/03/american-eagle-chapter-1</w:t>
        </w:r>
      </w:hyperlink>
      <w:r w:rsidRPr="00A502A1">
        <w:rPr>
          <w:rFonts w:ascii="Times New Roman" w:hAnsi="Times New Roman"/>
          <w:b/>
          <w:sz w:val="24"/>
        </w:rPr>
        <w:t xml:space="preserve"> </w:t>
      </w:r>
    </w:p>
    <w:p w14:paraId="54B541DE" w14:textId="1CF9ECB9" w:rsidR="00A502A1" w:rsidRPr="00A502A1" w:rsidRDefault="00A502A1" w:rsidP="00761E54">
      <w:pPr>
        <w:pStyle w:val="CRGENQ"/>
        <w:tabs>
          <w:tab w:val="right" w:pos="856"/>
          <w:tab w:val="left" w:pos="981"/>
        </w:tabs>
        <w:spacing w:after="240" w:line="240" w:lineRule="auto"/>
        <w:ind w:left="981" w:hanging="981"/>
        <w:jc w:val="left"/>
        <w:rPr>
          <w:rFonts w:ascii="Times New Roman" w:hAnsi="Times New Roman"/>
          <w:b/>
          <w:sz w:val="24"/>
        </w:rPr>
      </w:pPr>
      <w:r w:rsidRPr="00A502A1">
        <w:rPr>
          <w:rStyle w:val="CRGENQNUM"/>
          <w:rFonts w:ascii="Times New Roman" w:hAnsi="Times New Roman"/>
          <w:b/>
          <w:sz w:val="24"/>
        </w:rPr>
        <w:tab/>
        <w:t>1-32</w:t>
      </w:r>
      <w:r w:rsidR="00761E54">
        <w:rPr>
          <w:rStyle w:val="CRGENQNUM"/>
          <w:rFonts w:ascii="Times New Roman" w:hAnsi="Times New Roman"/>
          <w:b/>
          <w:sz w:val="24"/>
        </w:rPr>
        <w:t>.</w:t>
      </w:r>
      <w:r>
        <w:rPr>
          <w:rStyle w:val="CRGENQNUM"/>
          <w:rFonts w:ascii="Times New Roman" w:hAnsi="Times New Roman"/>
          <w:b/>
          <w:sz w:val="24"/>
        </w:rPr>
        <w:tab/>
      </w:r>
      <w:r>
        <w:rPr>
          <w:rStyle w:val="CRGENQNUM"/>
          <w:rFonts w:ascii="Times New Roman" w:hAnsi="Times New Roman"/>
          <w:b/>
          <w:sz w:val="24"/>
        </w:rPr>
        <w:tab/>
      </w:r>
      <w:r w:rsidRPr="00A502A1">
        <w:rPr>
          <w:rFonts w:ascii="Times New Roman" w:hAnsi="Times New Roman"/>
          <w:b/>
          <w:sz w:val="24"/>
        </w:rPr>
        <w:t xml:space="preserve">Chick-fil-A, </w:t>
      </w:r>
      <w:hyperlink r:id="rId23" w:history="1">
        <w:r w:rsidRPr="00A502A1">
          <w:rPr>
            <w:rStyle w:val="Hyperlink"/>
            <w:rFonts w:ascii="Times New Roman" w:hAnsi="Times New Roman"/>
            <w:b/>
            <w:bCs/>
            <w:sz w:val="24"/>
          </w:rPr>
          <w:t>http://blogclowbaack.net/2014/04/24/chick-fil-a-chapter-1</w:t>
        </w:r>
      </w:hyperlink>
      <w:r w:rsidRPr="00A502A1">
        <w:rPr>
          <w:rFonts w:ascii="Times New Roman" w:hAnsi="Times New Roman"/>
          <w:b/>
          <w:bCs/>
          <w:sz w:val="24"/>
        </w:rPr>
        <w:t xml:space="preserve"> </w:t>
      </w:r>
    </w:p>
    <w:p w14:paraId="48ACCB4C" w14:textId="3AFB36C5" w:rsidR="00A502A1" w:rsidRPr="00A502A1" w:rsidRDefault="00A502A1" w:rsidP="00761E54">
      <w:pPr>
        <w:pStyle w:val="CRGENQ"/>
        <w:tabs>
          <w:tab w:val="right" w:pos="856"/>
          <w:tab w:val="left" w:pos="981"/>
        </w:tabs>
        <w:spacing w:after="240" w:line="240" w:lineRule="auto"/>
        <w:ind w:left="981" w:hanging="981"/>
        <w:jc w:val="left"/>
        <w:rPr>
          <w:rFonts w:ascii="Times New Roman" w:hAnsi="Times New Roman"/>
          <w:b/>
          <w:bCs/>
          <w:sz w:val="24"/>
        </w:rPr>
      </w:pPr>
      <w:r w:rsidRPr="00A502A1">
        <w:rPr>
          <w:rStyle w:val="CRGENQNUM"/>
          <w:rFonts w:ascii="Times New Roman" w:hAnsi="Times New Roman"/>
          <w:b/>
          <w:sz w:val="24"/>
        </w:rPr>
        <w:tab/>
        <w:t>1-33</w:t>
      </w:r>
      <w:r w:rsidR="00761E54">
        <w:rPr>
          <w:rStyle w:val="CRGENQNUM"/>
          <w:rFonts w:ascii="Times New Roman" w:hAnsi="Times New Roman"/>
          <w:b/>
          <w:sz w:val="24"/>
        </w:rPr>
        <w:t>.</w:t>
      </w:r>
      <w:r>
        <w:rPr>
          <w:rStyle w:val="CRGENQNUM"/>
          <w:rFonts w:ascii="Times New Roman" w:hAnsi="Times New Roman"/>
          <w:b/>
          <w:sz w:val="24"/>
        </w:rPr>
        <w:tab/>
      </w:r>
      <w:r w:rsidRPr="00A502A1">
        <w:rPr>
          <w:rStyle w:val="CRGENQNUM"/>
          <w:rFonts w:ascii="Times New Roman" w:hAnsi="Times New Roman"/>
          <w:b/>
          <w:sz w:val="24"/>
        </w:rPr>
        <w:tab/>
      </w:r>
      <w:r w:rsidRPr="00A502A1">
        <w:rPr>
          <w:rFonts w:ascii="Times New Roman" w:hAnsi="Times New Roman"/>
          <w:b/>
          <w:sz w:val="24"/>
        </w:rPr>
        <w:t xml:space="preserve">Integrated marketing, </w:t>
      </w:r>
      <w:hyperlink r:id="rId24" w:history="1">
        <w:r w:rsidRPr="00A502A1">
          <w:rPr>
            <w:rStyle w:val="Hyperlink"/>
            <w:rFonts w:ascii="Times New Roman" w:hAnsi="Times New Roman"/>
            <w:b/>
            <w:bCs/>
            <w:sz w:val="24"/>
          </w:rPr>
          <w:t>http://blogclowbaack.net/2014/04/24/imc-chapter-1</w:t>
        </w:r>
      </w:hyperlink>
      <w:r w:rsidRPr="00A502A1">
        <w:rPr>
          <w:rFonts w:ascii="Times New Roman" w:hAnsi="Times New Roman"/>
          <w:b/>
          <w:bCs/>
          <w:sz w:val="24"/>
        </w:rPr>
        <w:t xml:space="preserve"> </w:t>
      </w:r>
    </w:p>
    <w:p w14:paraId="19C88962" w14:textId="37B40ABB" w:rsidR="00A502A1" w:rsidRDefault="00362E22" w:rsidP="00761E54">
      <w:pPr>
        <w:tabs>
          <w:tab w:val="left" w:pos="-720"/>
        </w:tabs>
        <w:suppressAutoHyphens/>
        <w:spacing w:line="276" w:lineRule="auto"/>
        <w:jc w:val="both"/>
        <w:rPr>
          <w:spacing w:val="-3"/>
        </w:rPr>
      </w:pPr>
      <w:r>
        <w:rPr>
          <w:spacing w:val="-3"/>
        </w:rPr>
        <w:t>These exercises provide you with an additional tool to engage your students.</w:t>
      </w:r>
    </w:p>
    <w:p w14:paraId="3D4B4081" w14:textId="77777777" w:rsidR="00A502A1" w:rsidRDefault="00A502A1">
      <w:pPr>
        <w:tabs>
          <w:tab w:val="left" w:pos="-720"/>
        </w:tabs>
        <w:suppressAutoHyphens/>
        <w:spacing w:line="240" w:lineRule="atLeast"/>
        <w:jc w:val="both"/>
        <w:rPr>
          <w:spacing w:val="-3"/>
        </w:rPr>
      </w:pPr>
    </w:p>
    <w:p w14:paraId="1A0B9834" w14:textId="77777777" w:rsidR="000D70C7" w:rsidRDefault="000D70C7" w:rsidP="000D70C7">
      <w:pPr>
        <w:pStyle w:val="Heading8"/>
        <w:rPr>
          <w:b/>
          <w:bCs/>
        </w:rPr>
      </w:pPr>
      <w:r>
        <w:rPr>
          <w:b/>
          <w:bCs/>
        </w:rPr>
        <w:t>Student Project: Creative Corner</w:t>
      </w:r>
    </w:p>
    <w:p w14:paraId="49DAD59C" w14:textId="77777777" w:rsidR="000D70C7" w:rsidRDefault="000D70C7" w:rsidP="000D70C7"/>
    <w:p w14:paraId="6B41AFE4" w14:textId="301B824E" w:rsidR="000D70C7" w:rsidRDefault="000D70C7" w:rsidP="000D70C7">
      <w:r>
        <w:t xml:space="preserve">This is an analysis </w:t>
      </w:r>
      <w:r w:rsidR="00362E22">
        <w:t>of</w:t>
      </w:r>
      <w:r>
        <w:t xml:space="preserve"> advertising</w:t>
      </w:r>
      <w:r w:rsidR="00362E22">
        <w:t xml:space="preserve"> for</w:t>
      </w:r>
      <w:r>
        <w:t xml:space="preserve"> </w:t>
      </w:r>
      <w:r w:rsidR="00362E22">
        <w:t>Red Robin restaurant</w:t>
      </w:r>
      <w:r w:rsidR="00761E54">
        <w:t>,</w:t>
      </w:r>
      <w:r w:rsidR="00362E22">
        <w:t xml:space="preserve"> including social media components.</w:t>
      </w:r>
    </w:p>
    <w:p w14:paraId="52059F16" w14:textId="77777777" w:rsidR="001D762A" w:rsidRDefault="001D762A" w:rsidP="001D762A"/>
    <w:p w14:paraId="3CB4E024" w14:textId="77777777" w:rsidR="00577FF9" w:rsidRPr="001D762A" w:rsidRDefault="00577FF9" w:rsidP="001D762A"/>
    <w:p w14:paraId="0207940F" w14:textId="77777777" w:rsidR="00F11683" w:rsidRDefault="00F11683">
      <w:pPr>
        <w:pStyle w:val="Heading8"/>
        <w:rPr>
          <w:b/>
          <w:bCs/>
        </w:rPr>
      </w:pPr>
      <w:r>
        <w:rPr>
          <w:b/>
          <w:bCs/>
        </w:rPr>
        <w:t>CASES</w:t>
      </w:r>
    </w:p>
    <w:p w14:paraId="77C7A1CB" w14:textId="77777777" w:rsidR="004429B5" w:rsidRDefault="004429B5">
      <w:pPr>
        <w:rPr>
          <w:b/>
        </w:rPr>
      </w:pPr>
    </w:p>
    <w:p w14:paraId="7AA5D0B3" w14:textId="685FC814" w:rsidR="00761E54" w:rsidRPr="00761E54" w:rsidRDefault="00761E54" w:rsidP="00761E54">
      <w:pPr>
        <w:jc w:val="both"/>
        <w:rPr>
          <w:b/>
        </w:rPr>
      </w:pPr>
      <w:r w:rsidRPr="00761E54">
        <w:rPr>
          <w:b/>
        </w:rPr>
        <w:t xml:space="preserve">Case </w:t>
      </w:r>
      <w:proofErr w:type="gramStart"/>
      <w:r>
        <w:rPr>
          <w:b/>
        </w:rPr>
        <w:t>1</w:t>
      </w:r>
      <w:proofErr w:type="gramEnd"/>
      <w:r w:rsidRPr="00761E54">
        <w:rPr>
          <w:b/>
        </w:rPr>
        <w:tab/>
      </w:r>
      <w:r w:rsidRPr="00761E54">
        <w:rPr>
          <w:b/>
        </w:rPr>
        <w:tab/>
      </w:r>
      <w:r>
        <w:rPr>
          <w:b/>
        </w:rPr>
        <w:t>Mike’s Old-Time Ice Cream and Chocolate Shop</w:t>
      </w:r>
    </w:p>
    <w:p w14:paraId="08506359" w14:textId="77777777" w:rsidR="00A502A1" w:rsidRDefault="00A502A1" w:rsidP="00A502A1">
      <w:pPr>
        <w:jc w:val="both"/>
        <w:rPr>
          <w:b/>
        </w:rPr>
      </w:pPr>
    </w:p>
    <w:p w14:paraId="5C150BA8" w14:textId="2A62C47A" w:rsidR="00A502A1" w:rsidRDefault="00A502A1" w:rsidP="00761E54">
      <w:pPr>
        <w:pStyle w:val="CRCS1GENQ"/>
        <w:tabs>
          <w:tab w:val="clear" w:pos="250"/>
          <w:tab w:val="clear" w:pos="360"/>
          <w:tab w:val="left" w:pos="28"/>
          <w:tab w:val="left" w:pos="720"/>
        </w:tabs>
        <w:spacing w:before="0" w:line="240" w:lineRule="auto"/>
        <w:ind w:left="720" w:hanging="720"/>
        <w:jc w:val="both"/>
        <w:rPr>
          <w:rStyle w:val="CRGENQNUM"/>
          <w:rFonts w:ascii="Times New Roman" w:hAnsi="Times New Roman"/>
          <w:b/>
          <w:sz w:val="24"/>
        </w:rPr>
      </w:pPr>
      <w:r w:rsidRPr="00A502A1">
        <w:rPr>
          <w:rStyle w:val="CRGENQNUM"/>
          <w:rFonts w:ascii="Times New Roman" w:hAnsi="Times New Roman"/>
          <w:b/>
          <w:sz w:val="24"/>
        </w:rPr>
        <w:lastRenderedPageBreak/>
        <w:t>1-34</w:t>
      </w:r>
      <w:r w:rsidR="00761E54">
        <w:rPr>
          <w:rStyle w:val="CRGENQNUM"/>
          <w:rFonts w:ascii="Times New Roman" w:hAnsi="Times New Roman"/>
          <w:b/>
          <w:sz w:val="24"/>
        </w:rPr>
        <w:t>.</w:t>
      </w:r>
      <w:r w:rsidRPr="00A502A1">
        <w:rPr>
          <w:rStyle w:val="CRGENQNUM"/>
          <w:rFonts w:ascii="Times New Roman" w:hAnsi="Times New Roman"/>
          <w:b/>
          <w:sz w:val="24"/>
        </w:rPr>
        <w:tab/>
        <w:t>Mike’s store will be a local business that competes with large national companies. What communication challenges does that present? What opportunities does it offer?</w:t>
      </w:r>
    </w:p>
    <w:p w14:paraId="2EB5332C" w14:textId="77777777" w:rsidR="00A502A1" w:rsidRDefault="00A502A1" w:rsidP="00A502A1"/>
    <w:p w14:paraId="7878F586" w14:textId="038464DF" w:rsidR="00A502A1" w:rsidRDefault="00A502A1" w:rsidP="00A502A1">
      <w:pPr>
        <w:jc w:val="both"/>
      </w:pPr>
      <w:r>
        <w:tab/>
        <w:t xml:space="preserve">Communication challenges would include trying to compete with more established </w:t>
      </w:r>
      <w:r>
        <w:tab/>
        <w:t xml:space="preserve">brands and companies that may be able to spend more on advertising and marketing </w:t>
      </w:r>
      <w:r>
        <w:tab/>
        <w:t>programs.</w:t>
      </w:r>
    </w:p>
    <w:p w14:paraId="091E6CCC" w14:textId="77777777" w:rsidR="00A502A1" w:rsidRDefault="00A502A1" w:rsidP="00A502A1">
      <w:pPr>
        <w:jc w:val="both"/>
      </w:pPr>
    </w:p>
    <w:p w14:paraId="6F4080E8" w14:textId="5CE60AEA" w:rsidR="00A502A1" w:rsidRPr="00A502A1" w:rsidRDefault="00A502A1" w:rsidP="00A502A1">
      <w:pPr>
        <w:jc w:val="both"/>
      </w:pPr>
      <w:r>
        <w:tab/>
        <w:t xml:space="preserve">Communication opportunities include the ability to tailor products and messages to </w:t>
      </w:r>
      <w:r>
        <w:tab/>
        <w:t>the local audience and emphasize that the company is local.</w:t>
      </w:r>
    </w:p>
    <w:p w14:paraId="003DA5E1" w14:textId="77777777" w:rsidR="00A502A1" w:rsidRDefault="00A502A1" w:rsidP="00A502A1">
      <w:pPr>
        <w:pStyle w:val="CRCS1GENQ"/>
        <w:tabs>
          <w:tab w:val="clear" w:pos="250"/>
          <w:tab w:val="clear" w:pos="360"/>
          <w:tab w:val="left" w:pos="28"/>
          <w:tab w:val="left" w:pos="630"/>
        </w:tabs>
        <w:spacing w:before="0" w:line="240" w:lineRule="auto"/>
        <w:ind w:left="629" w:hanging="629"/>
        <w:rPr>
          <w:rStyle w:val="CRGENQNUM"/>
          <w:rFonts w:ascii="Times New Roman" w:hAnsi="Times New Roman"/>
          <w:b/>
          <w:sz w:val="24"/>
        </w:rPr>
      </w:pPr>
      <w:r w:rsidRPr="00A502A1">
        <w:rPr>
          <w:rStyle w:val="CRGENQNUM"/>
          <w:rFonts w:ascii="Times New Roman" w:hAnsi="Times New Roman"/>
          <w:b/>
          <w:sz w:val="24"/>
        </w:rPr>
        <w:tab/>
      </w:r>
    </w:p>
    <w:p w14:paraId="2E6D21D2" w14:textId="2A184381" w:rsidR="00A502A1" w:rsidRPr="00A502A1" w:rsidRDefault="00A502A1" w:rsidP="00761E54">
      <w:pPr>
        <w:pStyle w:val="CRCS1GENQ"/>
        <w:keepNext/>
        <w:tabs>
          <w:tab w:val="clear" w:pos="250"/>
          <w:tab w:val="clear" w:pos="360"/>
          <w:tab w:val="left" w:pos="28"/>
          <w:tab w:val="left" w:pos="720"/>
        </w:tabs>
        <w:spacing w:before="0" w:line="240" w:lineRule="auto"/>
        <w:ind w:left="720" w:hanging="720"/>
        <w:rPr>
          <w:rFonts w:ascii="Times New Roman" w:hAnsi="Times New Roman"/>
          <w:b/>
          <w:sz w:val="24"/>
        </w:rPr>
      </w:pPr>
      <w:r w:rsidRPr="00A502A1">
        <w:rPr>
          <w:rStyle w:val="CRGENQNUM"/>
          <w:rFonts w:ascii="Times New Roman" w:hAnsi="Times New Roman"/>
          <w:b/>
          <w:sz w:val="24"/>
        </w:rPr>
        <w:t>1-35</w:t>
      </w:r>
      <w:r w:rsidR="00761E54">
        <w:rPr>
          <w:rStyle w:val="CRGENQNUM"/>
          <w:rFonts w:ascii="Times New Roman" w:hAnsi="Times New Roman"/>
          <w:b/>
          <w:sz w:val="24"/>
        </w:rPr>
        <w:t>.</w:t>
      </w:r>
      <w:r w:rsidRPr="00A502A1">
        <w:rPr>
          <w:rStyle w:val="CRGENQNUM"/>
          <w:rFonts w:ascii="Times New Roman" w:hAnsi="Times New Roman"/>
          <w:b/>
          <w:sz w:val="24"/>
        </w:rPr>
        <w:tab/>
      </w:r>
      <w:r w:rsidRPr="00A502A1">
        <w:rPr>
          <w:rFonts w:ascii="Times New Roman" w:hAnsi="Times New Roman"/>
          <w:b/>
          <w:sz w:val="24"/>
        </w:rPr>
        <w:t>Which of the emerging trends in marketing communications can Mike use to promote his new business? Explain how it can be used.</w:t>
      </w:r>
    </w:p>
    <w:p w14:paraId="29E97FBD" w14:textId="77777777" w:rsidR="00A502A1" w:rsidRPr="005B3810" w:rsidRDefault="00A502A1" w:rsidP="00761E54">
      <w:pPr>
        <w:pStyle w:val="CRCS1GENQ"/>
        <w:keepNext/>
        <w:tabs>
          <w:tab w:val="clear" w:pos="250"/>
          <w:tab w:val="clear" w:pos="360"/>
          <w:tab w:val="left" w:pos="28"/>
          <w:tab w:val="left" w:pos="630"/>
        </w:tabs>
        <w:spacing w:before="0" w:line="240" w:lineRule="auto"/>
        <w:ind w:left="629" w:hanging="629"/>
        <w:rPr>
          <w:rStyle w:val="CRGENQNUM"/>
          <w:rFonts w:ascii="Times New Roman" w:hAnsi="Times New Roman"/>
          <w:sz w:val="24"/>
        </w:rPr>
      </w:pPr>
    </w:p>
    <w:p w14:paraId="148727D1" w14:textId="110C85D2" w:rsidR="005B3810" w:rsidRPr="005B3810" w:rsidRDefault="00A502A1" w:rsidP="00761E54">
      <w:pPr>
        <w:widowControl/>
        <w:jc w:val="both"/>
      </w:pPr>
      <w:r w:rsidRPr="005B3810">
        <w:tab/>
      </w:r>
      <w:r w:rsidR="005B3810">
        <w:t>The i</w:t>
      </w:r>
      <w:r w:rsidRPr="005B3810">
        <w:t xml:space="preserve">ntegration of </w:t>
      </w:r>
      <w:r w:rsidR="005B3810">
        <w:t>d</w:t>
      </w:r>
      <w:r w:rsidRPr="005B3810">
        <w:t>igital</w:t>
      </w:r>
      <w:r w:rsidR="005B3810">
        <w:t xml:space="preserve"> m</w:t>
      </w:r>
      <w:r w:rsidRPr="005B3810">
        <w:t>edia and digital platforms</w:t>
      </w:r>
      <w:r w:rsidR="005B3810">
        <w:t xml:space="preserve"> offers many opportunities for </w:t>
      </w:r>
      <w:r w:rsidR="005B3810">
        <w:tab/>
        <w:t xml:space="preserve">Mike to go beyond a website and add other methods for reaching customers. </w:t>
      </w:r>
      <w:r w:rsidRPr="005B3810">
        <w:t xml:space="preserve">Changes </w:t>
      </w:r>
      <w:r w:rsidR="005B3810">
        <w:tab/>
      </w:r>
      <w:r w:rsidRPr="005B3810">
        <w:t>in channel power</w:t>
      </w:r>
      <w:r w:rsidR="005B3810">
        <w:t xml:space="preserve"> reflect the role consumers play in making choices, which could also </w:t>
      </w:r>
      <w:r w:rsidR="005B3810">
        <w:tab/>
        <w:t>work to his advantage. I</w:t>
      </w:r>
      <w:r w:rsidR="005B3810" w:rsidRPr="005B3810">
        <w:t>ncreases</w:t>
      </w:r>
      <w:r w:rsidR="005B3810">
        <w:t xml:space="preserve"> in b</w:t>
      </w:r>
      <w:r w:rsidR="005B3810" w:rsidRPr="005B3810">
        <w:t xml:space="preserve">rand </w:t>
      </w:r>
      <w:r w:rsidR="005B3810">
        <w:t>p</w:t>
      </w:r>
      <w:r w:rsidR="005B3810" w:rsidRPr="005B3810">
        <w:t xml:space="preserve">arity emphasis </w:t>
      </w:r>
      <w:r w:rsidR="005B3810">
        <w:t xml:space="preserve">may mean that people view </w:t>
      </w:r>
      <w:r w:rsidR="005B3810">
        <w:tab/>
        <w:t xml:space="preserve">national chains as being essentially similar or close to the same; Mike could try to </w:t>
      </w:r>
      <w:r w:rsidR="005B3810">
        <w:tab/>
        <w:t>differentiate from that. Cu</w:t>
      </w:r>
      <w:r w:rsidR="005B3810" w:rsidRPr="005B3810">
        <w:t>stomer engagement</w:t>
      </w:r>
      <w:r w:rsidR="005B3810">
        <w:t xml:space="preserve"> provides the best opportunity for a </w:t>
      </w:r>
      <w:r w:rsidR="005B3810">
        <w:tab/>
        <w:t>local company. Without it, Mike will soon be out of business.</w:t>
      </w:r>
    </w:p>
    <w:p w14:paraId="487F6BBC" w14:textId="77777777" w:rsidR="00A502A1" w:rsidRPr="00A502A1" w:rsidRDefault="00A502A1" w:rsidP="00A502A1"/>
    <w:p w14:paraId="2BB73D72" w14:textId="7FE274C4" w:rsidR="00A502A1" w:rsidRPr="00A502A1" w:rsidRDefault="00A502A1" w:rsidP="00761E54">
      <w:pPr>
        <w:pStyle w:val="CRCS1GENQ"/>
        <w:tabs>
          <w:tab w:val="clear" w:pos="250"/>
          <w:tab w:val="clear" w:pos="360"/>
          <w:tab w:val="left" w:pos="28"/>
          <w:tab w:val="left" w:pos="720"/>
        </w:tabs>
        <w:spacing w:before="0" w:line="240" w:lineRule="auto"/>
        <w:ind w:left="720" w:hanging="720"/>
        <w:rPr>
          <w:rFonts w:ascii="Times New Roman" w:hAnsi="Times New Roman"/>
          <w:b/>
          <w:sz w:val="24"/>
        </w:rPr>
      </w:pPr>
      <w:r w:rsidRPr="00A502A1">
        <w:rPr>
          <w:rStyle w:val="CRGENQNUM"/>
          <w:rFonts w:ascii="Times New Roman" w:hAnsi="Times New Roman"/>
          <w:b/>
          <w:sz w:val="24"/>
        </w:rPr>
        <w:tab/>
        <w:t>1-36</w:t>
      </w:r>
      <w:r w:rsidR="00761E54">
        <w:rPr>
          <w:rStyle w:val="CRGENQNUM"/>
          <w:rFonts w:ascii="Times New Roman" w:hAnsi="Times New Roman"/>
          <w:b/>
          <w:sz w:val="24"/>
        </w:rPr>
        <w:t>.</w:t>
      </w:r>
      <w:r w:rsidRPr="00A502A1">
        <w:rPr>
          <w:rStyle w:val="CRGENQNUM"/>
          <w:rFonts w:ascii="Times New Roman" w:hAnsi="Times New Roman"/>
          <w:b/>
          <w:sz w:val="24"/>
        </w:rPr>
        <w:tab/>
      </w:r>
      <w:r w:rsidRPr="00A502A1">
        <w:rPr>
          <w:rFonts w:ascii="Times New Roman" w:hAnsi="Times New Roman"/>
          <w:b/>
          <w:sz w:val="24"/>
        </w:rPr>
        <w:t>What should be the first message that Mike should try to communicate to all potential customers? Should he emphasize price, value, or some other element of his business?</w:t>
      </w:r>
    </w:p>
    <w:p w14:paraId="7DD635F2" w14:textId="77777777" w:rsidR="00A502A1" w:rsidRDefault="00A502A1" w:rsidP="00A502A1">
      <w:pPr>
        <w:pStyle w:val="CRCS1GENQ"/>
        <w:tabs>
          <w:tab w:val="clear" w:pos="250"/>
          <w:tab w:val="clear" w:pos="360"/>
          <w:tab w:val="left" w:pos="28"/>
          <w:tab w:val="left" w:pos="630"/>
        </w:tabs>
        <w:spacing w:before="0" w:line="240" w:lineRule="auto"/>
        <w:ind w:left="629" w:hanging="629"/>
        <w:rPr>
          <w:rStyle w:val="CRGENQNUM"/>
          <w:rFonts w:ascii="Times New Roman" w:hAnsi="Times New Roman"/>
          <w:b/>
          <w:sz w:val="24"/>
        </w:rPr>
      </w:pPr>
    </w:p>
    <w:p w14:paraId="05A34459" w14:textId="46F75976" w:rsidR="005B3810" w:rsidRPr="005B3810" w:rsidRDefault="005B3810" w:rsidP="005B3810">
      <w:r>
        <w:tab/>
        <w:t xml:space="preserve">Student answers will vary. They should emphasize value and a unique experience not </w:t>
      </w:r>
      <w:r>
        <w:tab/>
        <w:t>like national ice cream stores.</w:t>
      </w:r>
    </w:p>
    <w:p w14:paraId="1DE07F46" w14:textId="77777777" w:rsidR="00A502A1" w:rsidRDefault="00A502A1" w:rsidP="00A502A1">
      <w:pPr>
        <w:pStyle w:val="CRCS1GENQ"/>
        <w:tabs>
          <w:tab w:val="clear" w:pos="250"/>
          <w:tab w:val="clear" w:pos="360"/>
          <w:tab w:val="left" w:pos="28"/>
          <w:tab w:val="left" w:pos="630"/>
        </w:tabs>
        <w:spacing w:before="0" w:line="240" w:lineRule="auto"/>
        <w:ind w:left="629" w:hanging="629"/>
        <w:rPr>
          <w:rStyle w:val="CRGENQNUM"/>
          <w:rFonts w:ascii="Times New Roman" w:hAnsi="Times New Roman"/>
          <w:b/>
          <w:sz w:val="24"/>
        </w:rPr>
      </w:pPr>
    </w:p>
    <w:p w14:paraId="2FBD152F" w14:textId="2DA6794B" w:rsidR="00A502A1" w:rsidRPr="00A502A1" w:rsidRDefault="00A502A1" w:rsidP="00761E54">
      <w:pPr>
        <w:pStyle w:val="CRCS1GENQ"/>
        <w:tabs>
          <w:tab w:val="clear" w:pos="250"/>
          <w:tab w:val="clear" w:pos="360"/>
          <w:tab w:val="left" w:pos="28"/>
          <w:tab w:val="left" w:pos="720"/>
        </w:tabs>
        <w:spacing w:before="0" w:line="240" w:lineRule="auto"/>
        <w:ind w:left="720" w:hanging="720"/>
        <w:rPr>
          <w:rFonts w:ascii="Times New Roman" w:hAnsi="Times New Roman"/>
          <w:b/>
          <w:sz w:val="24"/>
        </w:rPr>
      </w:pPr>
      <w:r w:rsidRPr="00A502A1">
        <w:rPr>
          <w:rStyle w:val="CRGENQNUM"/>
          <w:rFonts w:ascii="Times New Roman" w:hAnsi="Times New Roman"/>
          <w:b/>
          <w:sz w:val="24"/>
        </w:rPr>
        <w:tab/>
        <w:t>1-37</w:t>
      </w:r>
      <w:r w:rsidR="00761E54">
        <w:rPr>
          <w:rStyle w:val="CRGENQNUM"/>
          <w:rFonts w:ascii="Times New Roman" w:hAnsi="Times New Roman"/>
          <w:b/>
          <w:sz w:val="24"/>
        </w:rPr>
        <w:t>.</w:t>
      </w:r>
      <w:r w:rsidRPr="00A502A1">
        <w:rPr>
          <w:rStyle w:val="CRGENQNUM"/>
          <w:rFonts w:ascii="Times New Roman" w:hAnsi="Times New Roman"/>
          <w:b/>
          <w:sz w:val="24"/>
        </w:rPr>
        <w:tab/>
      </w:r>
      <w:r w:rsidRPr="00A502A1">
        <w:rPr>
          <w:rFonts w:ascii="Times New Roman" w:hAnsi="Times New Roman"/>
          <w:b/>
          <w:sz w:val="24"/>
        </w:rPr>
        <w:t>Will Mike be able to use social media in his marketing communications efforts? If so, how? If not, why not?</w:t>
      </w:r>
    </w:p>
    <w:p w14:paraId="0F001065" w14:textId="77777777" w:rsidR="00A502A1" w:rsidRPr="005B3810" w:rsidRDefault="00A502A1" w:rsidP="005B3810">
      <w:pPr>
        <w:jc w:val="both"/>
      </w:pPr>
    </w:p>
    <w:p w14:paraId="1A2FD5FE" w14:textId="56E89E71" w:rsidR="005B3810" w:rsidRPr="005B3810" w:rsidRDefault="005B3810" w:rsidP="005B3810">
      <w:pPr>
        <w:jc w:val="both"/>
      </w:pPr>
      <w:r w:rsidRPr="005B3810">
        <w:tab/>
        <w:t xml:space="preserve">Students should agree that social media can be an important element of the </w:t>
      </w:r>
      <w:r>
        <w:tab/>
      </w:r>
      <w:r w:rsidRPr="005B3810">
        <w:t xml:space="preserve">company’s marketing plan. The secret will be finding venues to reach new customers </w:t>
      </w:r>
      <w:r>
        <w:tab/>
      </w:r>
      <w:r w:rsidRPr="005B3810">
        <w:t xml:space="preserve">and maintain contact with ongoing customers in positive ways to build relationships </w:t>
      </w:r>
      <w:r>
        <w:tab/>
      </w:r>
      <w:r w:rsidRPr="005B3810">
        <w:t>with them. This would include special loyalty deals and other enticements.</w:t>
      </w:r>
    </w:p>
    <w:p w14:paraId="6687EFE9" w14:textId="77777777" w:rsidR="00761E54" w:rsidRDefault="00761E54">
      <w:pPr>
        <w:rPr>
          <w:b/>
        </w:rPr>
      </w:pPr>
    </w:p>
    <w:p w14:paraId="4096D83E" w14:textId="204A2ADB" w:rsidR="00067691" w:rsidRDefault="00067691">
      <w:pPr>
        <w:rPr>
          <w:b/>
        </w:rPr>
      </w:pPr>
      <w:r>
        <w:rPr>
          <w:b/>
        </w:rPr>
        <w:t xml:space="preserve">Case </w:t>
      </w:r>
      <w:proofErr w:type="gramStart"/>
      <w:r w:rsidR="00A502A1">
        <w:rPr>
          <w:b/>
        </w:rPr>
        <w:t>2</w:t>
      </w:r>
      <w:proofErr w:type="gramEnd"/>
      <w:r>
        <w:rPr>
          <w:b/>
        </w:rPr>
        <w:tab/>
      </w:r>
      <w:r>
        <w:rPr>
          <w:b/>
        </w:rPr>
        <w:tab/>
      </w:r>
      <w:r w:rsidR="00362E22">
        <w:rPr>
          <w:b/>
        </w:rPr>
        <w:t>Wake Up Call for 8:00</w:t>
      </w:r>
    </w:p>
    <w:p w14:paraId="75F297DD" w14:textId="77777777" w:rsidR="00713785" w:rsidRDefault="00713785">
      <w:pPr>
        <w:rPr>
          <w:b/>
        </w:rPr>
      </w:pPr>
    </w:p>
    <w:p w14:paraId="76B8F537" w14:textId="3D8B903E" w:rsidR="00362E22" w:rsidRDefault="00713785" w:rsidP="00362E22">
      <w:pPr>
        <w:pStyle w:val="CRCS1GENQ"/>
        <w:spacing w:before="0" w:line="240" w:lineRule="auto"/>
        <w:rPr>
          <w:rFonts w:ascii="Times New Roman" w:hAnsi="Times New Roman"/>
          <w:b/>
          <w:sz w:val="24"/>
        </w:rPr>
      </w:pPr>
      <w:r>
        <w:rPr>
          <w:rFonts w:ascii="Times New Roman" w:hAnsi="Times New Roman"/>
          <w:b/>
          <w:noProof w:val="0"/>
          <w:spacing w:val="-4"/>
          <w:sz w:val="24"/>
          <w:szCs w:val="36"/>
        </w:rPr>
        <w:t>1-3</w:t>
      </w:r>
      <w:r w:rsidR="00A502A1">
        <w:rPr>
          <w:rFonts w:ascii="Times New Roman" w:hAnsi="Times New Roman"/>
          <w:b/>
          <w:noProof w:val="0"/>
          <w:spacing w:val="-4"/>
          <w:sz w:val="24"/>
          <w:szCs w:val="36"/>
        </w:rPr>
        <w:t>8</w:t>
      </w:r>
      <w:r w:rsidR="00761E54">
        <w:rPr>
          <w:rFonts w:ascii="Times New Roman" w:hAnsi="Times New Roman"/>
          <w:b/>
          <w:noProof w:val="0"/>
          <w:spacing w:val="-4"/>
          <w:sz w:val="24"/>
          <w:szCs w:val="36"/>
        </w:rPr>
        <w:t>.</w:t>
      </w:r>
      <w:r w:rsidR="00362E22" w:rsidRPr="00362E22">
        <w:rPr>
          <w:rStyle w:val="CRGENQNUM"/>
          <w:rFonts w:ascii="Times New Roman" w:hAnsi="Times New Roman"/>
          <w:b/>
          <w:sz w:val="24"/>
        </w:rPr>
        <w:tab/>
      </w:r>
      <w:r w:rsidR="00362E22" w:rsidRPr="00362E22">
        <w:rPr>
          <w:rFonts w:ascii="Times New Roman" w:hAnsi="Times New Roman"/>
          <w:b/>
          <w:sz w:val="24"/>
        </w:rPr>
        <w:t xml:space="preserve">What coffee brands would constitute Eight O’Clock Coffee’s primary </w:t>
      </w:r>
      <w:r>
        <w:rPr>
          <w:rFonts w:ascii="Times New Roman" w:hAnsi="Times New Roman"/>
          <w:b/>
          <w:sz w:val="24"/>
        </w:rPr>
        <w:tab/>
      </w:r>
      <w:r w:rsidR="00362E22" w:rsidRPr="00362E22">
        <w:rPr>
          <w:rFonts w:ascii="Times New Roman" w:hAnsi="Times New Roman"/>
          <w:b/>
          <w:sz w:val="24"/>
        </w:rPr>
        <w:t>competition?</w:t>
      </w:r>
    </w:p>
    <w:p w14:paraId="30A4299B" w14:textId="77777777" w:rsidR="00362E22" w:rsidRPr="00362E22" w:rsidRDefault="00362E22" w:rsidP="00362E22"/>
    <w:p w14:paraId="24DCE512" w14:textId="698A487D" w:rsidR="00362E22" w:rsidRDefault="00A502A1" w:rsidP="00362E22">
      <w:r>
        <w:tab/>
      </w:r>
      <w:r w:rsidR="00362E22">
        <w:t>Most students will probably note Starbucks.</w:t>
      </w:r>
    </w:p>
    <w:p w14:paraId="494C9B23" w14:textId="77777777" w:rsidR="00362E22" w:rsidRPr="00362E22" w:rsidRDefault="00362E22" w:rsidP="00362E22">
      <w:pPr>
        <w:rPr>
          <w:b/>
        </w:rPr>
      </w:pPr>
    </w:p>
    <w:p w14:paraId="1AE85F04" w14:textId="2876939F" w:rsidR="00362E22" w:rsidRDefault="00A502A1" w:rsidP="00362E22">
      <w:pPr>
        <w:pStyle w:val="CRCS1GENQ"/>
        <w:spacing w:before="0" w:line="240" w:lineRule="auto"/>
        <w:rPr>
          <w:rFonts w:ascii="Times New Roman" w:hAnsi="Times New Roman"/>
          <w:b/>
          <w:sz w:val="24"/>
        </w:rPr>
      </w:pPr>
      <w:r>
        <w:rPr>
          <w:rStyle w:val="CRGENQNUM"/>
          <w:rFonts w:ascii="Times New Roman" w:hAnsi="Times New Roman"/>
          <w:b/>
          <w:sz w:val="24"/>
        </w:rPr>
        <w:t>1-39</w:t>
      </w:r>
      <w:r w:rsidR="00761E54">
        <w:rPr>
          <w:rStyle w:val="CRGENQNUM"/>
          <w:rFonts w:ascii="Times New Roman" w:hAnsi="Times New Roman"/>
          <w:b/>
          <w:sz w:val="24"/>
        </w:rPr>
        <w:t>.</w:t>
      </w:r>
      <w:r w:rsidR="00362E22" w:rsidRPr="00362E22">
        <w:rPr>
          <w:rStyle w:val="CRGENQNUM"/>
          <w:rFonts w:ascii="Times New Roman" w:hAnsi="Times New Roman"/>
          <w:b/>
          <w:sz w:val="24"/>
        </w:rPr>
        <w:tab/>
      </w:r>
      <w:r w:rsidR="00362E22" w:rsidRPr="00362E22">
        <w:rPr>
          <w:rFonts w:ascii="Times New Roman" w:hAnsi="Times New Roman"/>
          <w:b/>
          <w:sz w:val="24"/>
        </w:rPr>
        <w:t xml:space="preserve">Would you characterize coffee consumption as a situation in which brand </w:t>
      </w:r>
      <w:r w:rsidR="00713785">
        <w:rPr>
          <w:rFonts w:ascii="Times New Roman" w:hAnsi="Times New Roman"/>
          <w:b/>
          <w:sz w:val="24"/>
        </w:rPr>
        <w:tab/>
      </w:r>
      <w:r w:rsidR="00362E22" w:rsidRPr="00362E22">
        <w:rPr>
          <w:rFonts w:ascii="Times New Roman" w:hAnsi="Times New Roman"/>
          <w:b/>
          <w:sz w:val="24"/>
        </w:rPr>
        <w:t>parity exists? Why</w:t>
      </w:r>
      <w:r w:rsidR="00761E54">
        <w:rPr>
          <w:rFonts w:ascii="Times New Roman" w:hAnsi="Times New Roman"/>
          <w:b/>
          <w:sz w:val="24"/>
        </w:rPr>
        <w:t xml:space="preserve"> or why not</w:t>
      </w:r>
      <w:r w:rsidR="00362E22" w:rsidRPr="00362E22">
        <w:rPr>
          <w:rFonts w:ascii="Times New Roman" w:hAnsi="Times New Roman"/>
          <w:b/>
          <w:sz w:val="24"/>
        </w:rPr>
        <w:t>?</w:t>
      </w:r>
    </w:p>
    <w:p w14:paraId="5F91D300" w14:textId="77777777" w:rsidR="00362E22" w:rsidRDefault="00362E22" w:rsidP="00362E22"/>
    <w:p w14:paraId="785889D4" w14:textId="54311D5C" w:rsidR="00362E22" w:rsidRDefault="00A502A1" w:rsidP="00362E22">
      <w:r>
        <w:tab/>
      </w:r>
      <w:r w:rsidR="00362E22">
        <w:t xml:space="preserve">Student answers will vary, depending in part on whether the individual drinks coffee </w:t>
      </w:r>
      <w:r>
        <w:tab/>
      </w:r>
      <w:r w:rsidR="00362E22">
        <w:t xml:space="preserve">or is a coffee snob. Those who are will likely be more </w:t>
      </w:r>
      <w:proofErr w:type="gramStart"/>
      <w:r w:rsidR="00362E22">
        <w:t>brand</w:t>
      </w:r>
      <w:proofErr w:type="gramEnd"/>
      <w:r w:rsidR="00362E22">
        <w:t xml:space="preserve"> loyal.</w:t>
      </w:r>
    </w:p>
    <w:p w14:paraId="77AC7A41" w14:textId="77777777" w:rsidR="00362E22" w:rsidRPr="00362E22" w:rsidRDefault="00362E22" w:rsidP="00362E22">
      <w:pPr>
        <w:contextualSpacing/>
      </w:pPr>
    </w:p>
    <w:p w14:paraId="2EDB13B7" w14:textId="0A516680" w:rsidR="00362E22" w:rsidRPr="00362E22" w:rsidRDefault="00A502A1" w:rsidP="00761E54">
      <w:pPr>
        <w:pStyle w:val="CRCS1GENQ"/>
        <w:tabs>
          <w:tab w:val="clear" w:pos="360"/>
          <w:tab w:val="left" w:pos="720"/>
        </w:tabs>
        <w:spacing w:before="0" w:line="240" w:lineRule="auto"/>
        <w:ind w:left="720" w:hanging="720"/>
        <w:contextualSpacing/>
        <w:rPr>
          <w:rFonts w:ascii="Times New Roman" w:hAnsi="Times New Roman"/>
          <w:b/>
          <w:sz w:val="24"/>
        </w:rPr>
      </w:pPr>
      <w:r>
        <w:rPr>
          <w:rStyle w:val="CRGENQNUM"/>
          <w:rFonts w:ascii="Times New Roman" w:hAnsi="Times New Roman"/>
          <w:b/>
          <w:sz w:val="24"/>
        </w:rPr>
        <w:t>1-40</w:t>
      </w:r>
      <w:r w:rsidR="00761E54">
        <w:rPr>
          <w:rStyle w:val="CRGENQNUM"/>
          <w:rFonts w:ascii="Times New Roman" w:hAnsi="Times New Roman"/>
          <w:b/>
          <w:sz w:val="24"/>
        </w:rPr>
        <w:t>.</w:t>
      </w:r>
      <w:r w:rsidR="00362E22" w:rsidRPr="00362E22">
        <w:rPr>
          <w:rStyle w:val="CRGENQNUM"/>
          <w:rFonts w:ascii="Times New Roman" w:hAnsi="Times New Roman"/>
          <w:b/>
          <w:sz w:val="24"/>
        </w:rPr>
        <w:tab/>
      </w:r>
      <w:r w:rsidR="00761E54">
        <w:rPr>
          <w:rFonts w:ascii="Times New Roman" w:hAnsi="Times New Roman"/>
          <w:b/>
          <w:sz w:val="24"/>
        </w:rPr>
        <w:t>Examine the emerging trends in marketing communications presented in the chapter. Which trends can Eight O’Clock coffee use to their advantage? Explain how.</w:t>
      </w:r>
    </w:p>
    <w:p w14:paraId="25900FF3" w14:textId="77777777" w:rsidR="00362E22" w:rsidRDefault="00362E22" w:rsidP="00362E22">
      <w:pPr>
        <w:pStyle w:val="CRCS1GENQ"/>
        <w:spacing w:before="0" w:line="240" w:lineRule="auto"/>
        <w:contextualSpacing/>
        <w:rPr>
          <w:rStyle w:val="CRGENQNUM"/>
          <w:rFonts w:ascii="Times New Roman" w:hAnsi="Times New Roman"/>
          <w:sz w:val="24"/>
        </w:rPr>
      </w:pPr>
    </w:p>
    <w:p w14:paraId="76A3E533" w14:textId="77777777" w:rsidR="000171B3" w:rsidRDefault="00A502A1" w:rsidP="00362E22">
      <w:pPr>
        <w:contextualSpacing/>
      </w:pPr>
      <w:r>
        <w:tab/>
      </w:r>
      <w:r w:rsidR="000171B3" w:rsidRPr="000171B3">
        <w:t>The emerging trends are</w:t>
      </w:r>
    </w:p>
    <w:p w14:paraId="040AF552" w14:textId="77777777" w:rsidR="000171B3" w:rsidRDefault="000171B3" w:rsidP="000171B3">
      <w:pPr>
        <w:ind w:left="720"/>
        <w:contextualSpacing/>
        <w:rPr>
          <w:rFonts w:ascii="MS Mincho" w:eastAsia="MS Mincho" w:hAnsi="MS Mincho" w:cs="MS Mincho"/>
        </w:rPr>
      </w:pPr>
      <w:r w:rsidRPr="000171B3">
        <w:rPr>
          <w:rFonts w:ascii="MS Mincho" w:eastAsia="MS Mincho" w:hAnsi="MS Mincho" w:cs="MS Mincho" w:hint="eastAsia"/>
        </w:rPr>
        <w:t> </w:t>
      </w:r>
      <w:r w:rsidRPr="000171B3">
        <w:t>• Emphasis on accountability and measurable results</w:t>
      </w:r>
      <w:r w:rsidRPr="000171B3">
        <w:rPr>
          <w:rFonts w:ascii="MS Mincho" w:eastAsia="MS Mincho" w:hAnsi="MS Mincho" w:cs="MS Mincho" w:hint="eastAsia"/>
        </w:rPr>
        <w:t> </w:t>
      </w:r>
    </w:p>
    <w:p w14:paraId="395F0F6A" w14:textId="77777777" w:rsidR="000171B3" w:rsidRDefault="000171B3" w:rsidP="000171B3">
      <w:pPr>
        <w:ind w:left="720"/>
        <w:contextualSpacing/>
        <w:rPr>
          <w:rFonts w:ascii="MS Mincho" w:eastAsia="MS Mincho" w:hAnsi="MS Mincho" w:cs="MS Mincho"/>
        </w:rPr>
      </w:pPr>
      <w:r w:rsidRPr="000171B3">
        <w:t>• Explosion of the digital arena</w:t>
      </w:r>
      <w:r w:rsidRPr="000171B3">
        <w:rPr>
          <w:rFonts w:ascii="MS Mincho" w:eastAsia="MS Mincho" w:hAnsi="MS Mincho" w:cs="MS Mincho" w:hint="eastAsia"/>
        </w:rPr>
        <w:t> </w:t>
      </w:r>
    </w:p>
    <w:p w14:paraId="24A0CA10" w14:textId="77777777" w:rsidR="000171B3" w:rsidRDefault="000171B3" w:rsidP="000171B3">
      <w:pPr>
        <w:ind w:left="720"/>
        <w:contextualSpacing/>
        <w:rPr>
          <w:rFonts w:ascii="MS Mincho" w:eastAsia="MS Mincho" w:hAnsi="MS Mincho" w:cs="MS Mincho"/>
        </w:rPr>
      </w:pPr>
      <w:r w:rsidRPr="000171B3">
        <w:t>• Integration of media platforms</w:t>
      </w:r>
      <w:r w:rsidRPr="000171B3">
        <w:rPr>
          <w:rFonts w:ascii="MS Mincho" w:eastAsia="MS Mincho" w:hAnsi="MS Mincho" w:cs="MS Mincho" w:hint="eastAsia"/>
        </w:rPr>
        <w:t> </w:t>
      </w:r>
    </w:p>
    <w:p w14:paraId="5FEEBAE6" w14:textId="77777777" w:rsidR="000171B3" w:rsidRDefault="000171B3" w:rsidP="000171B3">
      <w:pPr>
        <w:ind w:left="720"/>
        <w:contextualSpacing/>
        <w:rPr>
          <w:rFonts w:ascii="MS Mincho" w:eastAsia="MS Mincho" w:hAnsi="MS Mincho" w:cs="MS Mincho"/>
        </w:rPr>
      </w:pPr>
      <w:r w:rsidRPr="000171B3">
        <w:t>• Shift in channel power</w:t>
      </w:r>
      <w:r w:rsidRPr="000171B3">
        <w:rPr>
          <w:rFonts w:ascii="MS Mincho" w:eastAsia="MS Mincho" w:hAnsi="MS Mincho" w:cs="MS Mincho" w:hint="eastAsia"/>
        </w:rPr>
        <w:t> </w:t>
      </w:r>
    </w:p>
    <w:p w14:paraId="5C926324" w14:textId="77777777" w:rsidR="000171B3" w:rsidRDefault="000171B3" w:rsidP="000171B3">
      <w:pPr>
        <w:ind w:left="720"/>
        <w:contextualSpacing/>
        <w:rPr>
          <w:rFonts w:ascii="MS Mincho" w:eastAsia="MS Mincho" w:hAnsi="MS Mincho" w:cs="MS Mincho"/>
        </w:rPr>
      </w:pPr>
      <w:r w:rsidRPr="000171B3">
        <w:t>• Increase in global competition</w:t>
      </w:r>
      <w:r w:rsidRPr="000171B3">
        <w:rPr>
          <w:rFonts w:ascii="MS Mincho" w:eastAsia="MS Mincho" w:hAnsi="MS Mincho" w:cs="MS Mincho" w:hint="eastAsia"/>
        </w:rPr>
        <w:t> </w:t>
      </w:r>
    </w:p>
    <w:p w14:paraId="486103A2" w14:textId="77777777" w:rsidR="000171B3" w:rsidRDefault="000171B3" w:rsidP="000171B3">
      <w:pPr>
        <w:ind w:left="720"/>
        <w:contextualSpacing/>
        <w:rPr>
          <w:rFonts w:ascii="MS Mincho" w:eastAsia="MS Mincho" w:hAnsi="MS Mincho" w:cs="MS Mincho"/>
        </w:rPr>
      </w:pPr>
      <w:r w:rsidRPr="000171B3">
        <w:t>• Increase in brand parity</w:t>
      </w:r>
      <w:r w:rsidRPr="000171B3">
        <w:rPr>
          <w:rFonts w:ascii="MS Mincho" w:eastAsia="MS Mincho" w:hAnsi="MS Mincho" w:cs="MS Mincho" w:hint="eastAsia"/>
        </w:rPr>
        <w:t> </w:t>
      </w:r>
    </w:p>
    <w:p w14:paraId="2B44CD49" w14:textId="77777777" w:rsidR="000171B3" w:rsidRDefault="000171B3" w:rsidP="000171B3">
      <w:pPr>
        <w:ind w:left="720"/>
        <w:contextualSpacing/>
      </w:pPr>
      <w:r w:rsidRPr="000171B3">
        <w:t>• Emphasis on customer engagement</w:t>
      </w:r>
      <w:r w:rsidRPr="000171B3">
        <w:rPr>
          <w:rFonts w:ascii="MS Mincho" w:eastAsia="MS Mincho" w:hAnsi="MS Mincho" w:cs="MS Mincho" w:hint="eastAsia"/>
        </w:rPr>
        <w:t>  </w:t>
      </w:r>
      <w:r w:rsidRPr="000171B3">
        <w:t xml:space="preserve">  </w:t>
      </w:r>
    </w:p>
    <w:p w14:paraId="2DDA62FB" w14:textId="77777777" w:rsidR="000171B3" w:rsidRDefault="000171B3" w:rsidP="000171B3">
      <w:pPr>
        <w:ind w:left="720"/>
        <w:contextualSpacing/>
      </w:pPr>
    </w:p>
    <w:p w14:paraId="22C0A729" w14:textId="0984270A" w:rsidR="00362E22" w:rsidRPr="00362E22" w:rsidRDefault="000171B3" w:rsidP="000171B3">
      <w:pPr>
        <w:ind w:left="720"/>
        <w:contextualSpacing/>
      </w:pPr>
      <w:r w:rsidRPr="000171B3">
        <w:t>Student opinions will vary.  The most clear-cut factors that apply are the first and last: The emphasis on accountability and on customer engagement.</w:t>
      </w:r>
    </w:p>
    <w:p w14:paraId="53D9871E" w14:textId="77777777" w:rsidR="00362E22" w:rsidRDefault="00362E22" w:rsidP="00362E22">
      <w:pPr>
        <w:pStyle w:val="CRCS1GENQ"/>
        <w:spacing w:before="0" w:line="240" w:lineRule="auto"/>
        <w:contextualSpacing/>
        <w:rPr>
          <w:rStyle w:val="CRGENQNUM"/>
          <w:rFonts w:ascii="Times New Roman" w:hAnsi="Times New Roman"/>
          <w:sz w:val="24"/>
        </w:rPr>
      </w:pPr>
    </w:p>
    <w:p w14:paraId="5B215EB7" w14:textId="2E140170" w:rsidR="00362E22" w:rsidRPr="00362E22" w:rsidRDefault="00A502A1" w:rsidP="00362E22">
      <w:pPr>
        <w:pStyle w:val="CRCS1GENQ"/>
        <w:spacing w:before="0" w:line="240" w:lineRule="auto"/>
        <w:rPr>
          <w:rFonts w:ascii="Times New Roman" w:hAnsi="Times New Roman"/>
          <w:b/>
          <w:sz w:val="24"/>
        </w:rPr>
      </w:pPr>
      <w:r>
        <w:rPr>
          <w:rStyle w:val="CRGENQNUM"/>
          <w:rFonts w:ascii="Times New Roman" w:hAnsi="Times New Roman"/>
          <w:b/>
          <w:sz w:val="24"/>
        </w:rPr>
        <w:t>1-41</w:t>
      </w:r>
      <w:r w:rsidR="000171B3">
        <w:rPr>
          <w:rStyle w:val="CRGENQNUM"/>
          <w:rFonts w:ascii="Times New Roman" w:hAnsi="Times New Roman"/>
          <w:b/>
          <w:sz w:val="24"/>
        </w:rPr>
        <w:t>.</w:t>
      </w:r>
      <w:r w:rsidR="00362E22" w:rsidRPr="00362E22">
        <w:rPr>
          <w:rStyle w:val="CRGENQNUM"/>
          <w:rFonts w:ascii="Times New Roman" w:hAnsi="Times New Roman"/>
          <w:b/>
          <w:sz w:val="24"/>
        </w:rPr>
        <w:tab/>
      </w:r>
      <w:r w:rsidR="00362E22" w:rsidRPr="00362E22">
        <w:rPr>
          <w:rFonts w:ascii="Times New Roman" w:hAnsi="Times New Roman"/>
          <w:b/>
          <w:sz w:val="24"/>
        </w:rPr>
        <w:t xml:space="preserve">Evaluate the value of using social media for this type of marketing </w:t>
      </w:r>
      <w:r w:rsidR="005B3810">
        <w:rPr>
          <w:rFonts w:ascii="Times New Roman" w:hAnsi="Times New Roman"/>
          <w:b/>
          <w:sz w:val="24"/>
        </w:rPr>
        <w:tab/>
      </w:r>
      <w:r w:rsidR="00362E22" w:rsidRPr="00362E22">
        <w:rPr>
          <w:rFonts w:ascii="Times New Roman" w:hAnsi="Times New Roman"/>
          <w:b/>
          <w:sz w:val="24"/>
        </w:rPr>
        <w:t>communications effort. Is it necessary or helpful? Why or why not?</w:t>
      </w:r>
    </w:p>
    <w:p w14:paraId="2A3B8400" w14:textId="77777777" w:rsidR="00AD7424" w:rsidRDefault="00AD7424">
      <w:pPr>
        <w:rPr>
          <w:b/>
        </w:rPr>
      </w:pPr>
    </w:p>
    <w:p w14:paraId="4843AE98" w14:textId="003ABD83" w:rsidR="00362E22" w:rsidRDefault="00A502A1">
      <w:r>
        <w:tab/>
      </w:r>
      <w:r w:rsidR="00362E22">
        <w:t xml:space="preserve">Student answers will vary; however, this represents a new trend in marketing </w:t>
      </w:r>
      <w:r>
        <w:tab/>
      </w:r>
      <w:r w:rsidR="00362E22">
        <w:t>communications and was reported to achieve some success.</w:t>
      </w:r>
    </w:p>
    <w:p w14:paraId="678DD8B4" w14:textId="77777777" w:rsidR="003366CB" w:rsidRDefault="003366CB">
      <w:pPr>
        <w:rPr>
          <w:b/>
        </w:rPr>
      </w:pPr>
    </w:p>
    <w:p w14:paraId="28B922C3" w14:textId="77777777" w:rsidR="00362E22" w:rsidRPr="00DA504B" w:rsidRDefault="00362E22" w:rsidP="00761E54">
      <w:pPr>
        <w:pStyle w:val="SF1MN1SUPTTL"/>
        <w:keepLines w:val="0"/>
        <w:suppressAutoHyphens w:val="0"/>
        <w:spacing w:before="0" w:after="0" w:line="480" w:lineRule="auto"/>
        <w:rPr>
          <w:rFonts w:ascii="Times New Roman" w:hAnsi="Times New Roman" w:cs="Times New Roman"/>
          <w:color w:val="auto"/>
        </w:rPr>
      </w:pPr>
      <w:proofErr w:type="spellStart"/>
      <w:r w:rsidRPr="00DA504B">
        <w:rPr>
          <w:rFonts w:ascii="Times New Roman" w:hAnsi="Times New Roman" w:cs="Times New Roman"/>
          <w:color w:val="auto"/>
        </w:rPr>
        <w:t>My</w:t>
      </w:r>
      <w:r w:rsidRPr="00DA504B">
        <w:rPr>
          <w:rStyle w:val="SF1MN1SUPTTL1"/>
          <w:rFonts w:ascii="Times New Roman" w:hAnsi="Times New Roman" w:cs="Times New Roman"/>
          <w:color w:val="auto"/>
        </w:rPr>
        <w:t>Marketing</w:t>
      </w:r>
      <w:r w:rsidRPr="00DA504B">
        <w:rPr>
          <w:rFonts w:ascii="Times New Roman" w:hAnsi="Times New Roman" w:cs="Times New Roman"/>
          <w:color w:val="auto"/>
        </w:rPr>
        <w:t>Lab</w:t>
      </w:r>
      <w:proofErr w:type="spellEnd"/>
    </w:p>
    <w:p w14:paraId="41F19423" w14:textId="7CA66406" w:rsidR="002E4512" w:rsidRPr="002E4512" w:rsidRDefault="00362E22" w:rsidP="00761E54">
      <w:pPr>
        <w:keepNext/>
        <w:spacing w:line="480" w:lineRule="auto"/>
      </w:pPr>
      <w:r w:rsidRPr="002E4512">
        <w:t xml:space="preserve">Go to </w:t>
      </w:r>
      <w:r w:rsidRPr="002E4512">
        <w:rPr>
          <w:b/>
        </w:rPr>
        <w:t>mymktlab.com</w:t>
      </w:r>
      <w:r w:rsidRPr="002E4512">
        <w:t xml:space="preserve"> for </w:t>
      </w:r>
      <w:r w:rsidR="00F063B8" w:rsidRPr="002E4512">
        <w:t xml:space="preserve">the answers to the </w:t>
      </w:r>
      <w:r w:rsidRPr="002E4512">
        <w:t>following Assisted-graded writing questions:</w:t>
      </w:r>
    </w:p>
    <w:p w14:paraId="6F1E2B58" w14:textId="2C177A46" w:rsidR="005B3810" w:rsidRDefault="00E73A49" w:rsidP="00761E54">
      <w:pPr>
        <w:pStyle w:val="CRSF2GENQ"/>
        <w:tabs>
          <w:tab w:val="clear" w:pos="428"/>
          <w:tab w:val="left" w:pos="28"/>
          <w:tab w:val="left" w:pos="629"/>
        </w:tabs>
        <w:spacing w:before="0" w:line="240" w:lineRule="auto"/>
        <w:ind w:left="629" w:hanging="629"/>
        <w:jc w:val="left"/>
        <w:rPr>
          <w:rFonts w:ascii="Times New Roman" w:hAnsi="Times New Roman" w:cs="Times New Roman"/>
          <w:color w:val="auto"/>
          <w:sz w:val="24"/>
          <w:szCs w:val="20"/>
        </w:rPr>
      </w:pPr>
      <w:r w:rsidRPr="005B3810">
        <w:rPr>
          <w:rFonts w:ascii="Times New Roman" w:hAnsi="Times New Roman" w:cs="Times New Roman"/>
          <w:b/>
          <w:sz w:val="24"/>
          <w:szCs w:val="24"/>
        </w:rPr>
        <w:t>1-</w:t>
      </w:r>
      <w:r w:rsidR="005B3810">
        <w:rPr>
          <w:rFonts w:ascii="Times New Roman" w:hAnsi="Times New Roman" w:cs="Times New Roman"/>
          <w:b/>
          <w:sz w:val="24"/>
          <w:szCs w:val="24"/>
        </w:rPr>
        <w:t>42</w:t>
      </w:r>
      <w:r w:rsidR="00761E54">
        <w:rPr>
          <w:rFonts w:ascii="Times New Roman" w:hAnsi="Times New Roman" w:cs="Times New Roman"/>
          <w:b/>
          <w:sz w:val="24"/>
          <w:szCs w:val="24"/>
        </w:rPr>
        <w:t>.</w:t>
      </w:r>
      <w:r w:rsidRPr="005B3810">
        <w:rPr>
          <w:rFonts w:ascii="Times New Roman" w:hAnsi="Times New Roman" w:cs="Times New Roman"/>
          <w:sz w:val="24"/>
          <w:szCs w:val="24"/>
        </w:rPr>
        <w:t xml:space="preserve"> </w:t>
      </w:r>
      <w:r w:rsidR="002E4512" w:rsidRPr="005B3810">
        <w:rPr>
          <w:rFonts w:ascii="Times New Roman" w:hAnsi="Times New Roman" w:cs="Times New Roman"/>
          <w:sz w:val="24"/>
          <w:szCs w:val="24"/>
        </w:rPr>
        <w:tab/>
      </w:r>
      <w:r w:rsidR="005B3810" w:rsidRPr="005B3810">
        <w:rPr>
          <w:rFonts w:ascii="Times New Roman" w:hAnsi="Times New Roman" w:cs="Times New Roman"/>
          <w:color w:val="auto"/>
          <w:sz w:val="24"/>
          <w:szCs w:val="24"/>
        </w:rPr>
        <w:t>Reebok’s tagline is now “Be More Human.” Examine Reebok’s website</w:t>
      </w:r>
      <w:r w:rsidR="005B3810">
        <w:rPr>
          <w:rFonts w:ascii="Times New Roman" w:hAnsi="Times New Roman" w:cs="Times New Roman"/>
          <w:color w:val="auto"/>
          <w:sz w:val="24"/>
          <w:szCs w:val="20"/>
        </w:rPr>
        <w:t xml:space="preserve"> (</w:t>
      </w:r>
      <w:hyperlink r:id="rId25" w:history="1">
        <w:r w:rsidR="005B3810" w:rsidRPr="002857EA">
          <w:rPr>
            <w:rStyle w:val="Hyperlink"/>
            <w:rFonts w:ascii="Times New Roman" w:hAnsi="Times New Roman" w:cs="Times New Roman"/>
            <w:sz w:val="24"/>
            <w:szCs w:val="20"/>
          </w:rPr>
          <w:t>www.Reebok.com</w:t>
        </w:r>
      </w:hyperlink>
      <w:r w:rsidR="005B3810">
        <w:rPr>
          <w:rFonts w:ascii="Times New Roman" w:hAnsi="Times New Roman" w:cs="Times New Roman"/>
          <w:color w:val="auto"/>
          <w:sz w:val="24"/>
          <w:szCs w:val="20"/>
        </w:rPr>
        <w:t>). Define each of the components of the communication process (see Figure 1.1). Then explain each component as it relates to the Reebok tagline and website.</w:t>
      </w:r>
    </w:p>
    <w:p w14:paraId="7A82803A" w14:textId="77777777" w:rsidR="00761E54" w:rsidRPr="00283C3E" w:rsidRDefault="00761E54" w:rsidP="00761E54">
      <w:pPr>
        <w:pStyle w:val="CRSF2GENQ"/>
        <w:tabs>
          <w:tab w:val="clear" w:pos="428"/>
          <w:tab w:val="left" w:pos="28"/>
          <w:tab w:val="left" w:pos="629"/>
        </w:tabs>
        <w:spacing w:before="0" w:line="240" w:lineRule="auto"/>
        <w:ind w:left="629" w:hanging="629"/>
        <w:jc w:val="left"/>
        <w:rPr>
          <w:rFonts w:ascii="Times New Roman" w:hAnsi="Times New Roman" w:cs="Times New Roman"/>
          <w:color w:val="auto"/>
          <w:sz w:val="24"/>
          <w:szCs w:val="20"/>
        </w:rPr>
      </w:pPr>
    </w:p>
    <w:p w14:paraId="3176C3C7" w14:textId="16583D62" w:rsidR="00E73A49" w:rsidRPr="002E4512" w:rsidRDefault="005B3810" w:rsidP="00761E54">
      <w:r>
        <w:rPr>
          <w:b/>
        </w:rPr>
        <w:t>1-43</w:t>
      </w:r>
      <w:r w:rsidR="00761E54">
        <w:rPr>
          <w:b/>
        </w:rPr>
        <w:t>.</w:t>
      </w:r>
      <w:r w:rsidR="00E73A49" w:rsidRPr="002E4512">
        <w:t xml:space="preserve"> </w:t>
      </w:r>
      <w:r w:rsidR="002E4512">
        <w:tab/>
      </w:r>
      <w:r w:rsidR="00E73A49" w:rsidRPr="002E4512">
        <w:t xml:space="preserve">Find each of the following companies on the </w:t>
      </w:r>
      <w:r w:rsidR="00761E54">
        <w:t>i</w:t>
      </w:r>
      <w:r w:rsidR="00E73A49" w:rsidRPr="002E4512">
        <w:t xml:space="preserve">nternet. For each company, discuss </w:t>
      </w:r>
      <w:r w:rsidR="002E4512">
        <w:tab/>
      </w:r>
      <w:r w:rsidR="00E73A49" w:rsidRPr="002E4512">
        <w:t xml:space="preserve">how effective its website is in communicating an overall message. Also, discuss how </w:t>
      </w:r>
      <w:r w:rsidR="002E4512">
        <w:tab/>
      </w:r>
      <w:r w:rsidR="00E73A49" w:rsidRPr="002E4512">
        <w:t xml:space="preserve">well the marketing team integrates the material on the website. How well does the </w:t>
      </w:r>
      <w:r w:rsidR="002E4512">
        <w:tab/>
      </w:r>
      <w:r w:rsidR="00E73A49" w:rsidRPr="002E4512">
        <w:t>website integrate the company’s advertising with other marketing communications?</w:t>
      </w:r>
      <w:r w:rsidR="002E4512">
        <w:tab/>
      </w:r>
    </w:p>
    <w:p w14:paraId="0C6D6793" w14:textId="77777777" w:rsidR="00761E54" w:rsidRDefault="002E4512" w:rsidP="00761E54">
      <w:r>
        <w:tab/>
      </w:r>
    </w:p>
    <w:p w14:paraId="344182D5" w14:textId="59C91F0A" w:rsidR="00E73A49" w:rsidRPr="002E4512" w:rsidRDefault="00761E54" w:rsidP="00761E54">
      <w:pPr>
        <w:ind w:left="720"/>
      </w:pPr>
      <w:proofErr w:type="gramStart"/>
      <w:r>
        <w:t xml:space="preserve">a.  </w:t>
      </w:r>
      <w:r w:rsidR="00E73A49" w:rsidRPr="002E4512">
        <w:t>Revlon</w:t>
      </w:r>
      <w:proofErr w:type="gramEnd"/>
      <w:r w:rsidR="00E73A49" w:rsidRPr="002E4512">
        <w:t xml:space="preserve"> (</w:t>
      </w:r>
      <w:hyperlink r:id="rId26" w:history="1">
        <w:r w:rsidR="00E73A49" w:rsidRPr="002E4512">
          <w:rPr>
            <w:rStyle w:val="Hyperlink"/>
            <w:color w:val="auto"/>
          </w:rPr>
          <w:t>www.revlon.com</w:t>
        </w:r>
      </w:hyperlink>
      <w:r w:rsidR="00E73A49" w:rsidRPr="002E4512">
        <w:t>)</w:t>
      </w:r>
    </w:p>
    <w:p w14:paraId="5045018A" w14:textId="4F2C88FD" w:rsidR="00E73A49" w:rsidRPr="002E4512" w:rsidRDefault="002E4512" w:rsidP="00761E54">
      <w:r>
        <w:tab/>
      </w:r>
      <w:proofErr w:type="gramStart"/>
      <w:r w:rsidR="00761E54">
        <w:t xml:space="preserve">b.  </w:t>
      </w:r>
      <w:r w:rsidR="00E73A49" w:rsidRPr="002E4512">
        <w:t>J.B</w:t>
      </w:r>
      <w:proofErr w:type="gramEnd"/>
      <w:r w:rsidR="00E73A49" w:rsidRPr="002E4512">
        <w:t>. Hunt (</w:t>
      </w:r>
      <w:hyperlink r:id="rId27" w:history="1">
        <w:r w:rsidR="00E73A49" w:rsidRPr="002E4512">
          <w:rPr>
            <w:rStyle w:val="Hyperlink"/>
            <w:color w:val="auto"/>
          </w:rPr>
          <w:t>www.jbhunt.com</w:t>
        </w:r>
      </w:hyperlink>
      <w:r w:rsidR="00E73A49" w:rsidRPr="002E4512">
        <w:t>)</w:t>
      </w:r>
    </w:p>
    <w:p w14:paraId="0258F503" w14:textId="38562951" w:rsidR="00E73A49" w:rsidRPr="002E4512" w:rsidRDefault="002E4512" w:rsidP="00761E54">
      <w:r>
        <w:tab/>
      </w:r>
      <w:proofErr w:type="gramStart"/>
      <w:r w:rsidR="00761E54">
        <w:t>c.  Interstate</w:t>
      </w:r>
      <w:proofErr w:type="gramEnd"/>
      <w:r w:rsidR="00761E54">
        <w:t xml:space="preserve"> Batteries</w:t>
      </w:r>
      <w:r w:rsidR="00E73A49" w:rsidRPr="002E4512">
        <w:t xml:space="preserve"> (</w:t>
      </w:r>
      <w:hyperlink r:id="rId28" w:history="1">
        <w:r w:rsidR="00761E54" w:rsidRPr="00005656">
          <w:rPr>
            <w:rStyle w:val="Hyperlink"/>
          </w:rPr>
          <w:t>www.interstatebatteries.com</w:t>
        </w:r>
      </w:hyperlink>
      <w:r w:rsidR="00E73A49" w:rsidRPr="002E4512">
        <w:t>)</w:t>
      </w:r>
    </w:p>
    <w:p w14:paraId="304FADFC" w14:textId="77777777" w:rsidR="00F063B8" w:rsidRPr="002E4512" w:rsidRDefault="00F063B8" w:rsidP="002E4512">
      <w:pPr>
        <w:spacing w:line="480" w:lineRule="auto"/>
      </w:pPr>
    </w:p>
    <w:p w14:paraId="0C6B4F55" w14:textId="77777777" w:rsidR="000171B3" w:rsidRDefault="000171B3">
      <w:pPr>
        <w:widowControl/>
        <w:autoSpaceDE/>
        <w:autoSpaceDN/>
        <w:adjustRightInd/>
        <w:rPr>
          <w:b/>
          <w:sz w:val="32"/>
        </w:rPr>
      </w:pPr>
      <w:r>
        <w:rPr>
          <w:b/>
          <w:sz w:val="32"/>
        </w:rPr>
        <w:lastRenderedPageBreak/>
        <w:br w:type="page"/>
      </w:r>
    </w:p>
    <w:p w14:paraId="508DEE3F" w14:textId="5087FFC0" w:rsidR="0017098E" w:rsidRDefault="00F11683">
      <w:pPr>
        <w:rPr>
          <w:b/>
          <w:sz w:val="32"/>
        </w:rPr>
      </w:pPr>
      <w:r>
        <w:rPr>
          <w:b/>
          <w:sz w:val="32"/>
        </w:rPr>
        <w:lastRenderedPageBreak/>
        <w:t xml:space="preserve">Bonus Case </w:t>
      </w:r>
    </w:p>
    <w:p w14:paraId="6FF9B5EF" w14:textId="77777777" w:rsidR="0017098E" w:rsidRDefault="0017098E">
      <w:pPr>
        <w:rPr>
          <w:b/>
          <w:sz w:val="32"/>
        </w:rPr>
      </w:pPr>
    </w:p>
    <w:p w14:paraId="59C583DD" w14:textId="77777777" w:rsidR="004F7C6F" w:rsidRPr="004F7C6F" w:rsidRDefault="004F7C6F" w:rsidP="004F7C6F">
      <w:pPr>
        <w:rPr>
          <w:sz w:val="32"/>
          <w:szCs w:val="32"/>
        </w:rPr>
      </w:pPr>
      <w:r w:rsidRPr="004F7C6F">
        <w:rPr>
          <w:vanish/>
          <w:sz w:val="32"/>
          <w:szCs w:val="32"/>
        </w:rPr>
        <w:t>&lt;title id="ch01sb02.title"&gt;</w:t>
      </w:r>
      <w:r w:rsidRPr="004F7C6F">
        <w:rPr>
          <w:b/>
          <w:sz w:val="32"/>
          <w:szCs w:val="32"/>
        </w:rPr>
        <w:t>The Cable Company</w:t>
      </w:r>
      <w:r w:rsidRPr="004F7C6F">
        <w:rPr>
          <w:vanish/>
          <w:sz w:val="32"/>
          <w:szCs w:val="32"/>
        </w:rPr>
        <w:t>&lt;/title&gt;</w:t>
      </w:r>
    </w:p>
    <w:p w14:paraId="0960A0D0" w14:textId="77777777" w:rsidR="004F7C6F" w:rsidRDefault="004F7C6F" w:rsidP="004F7C6F"/>
    <w:p w14:paraId="5B05F1C6" w14:textId="77777777" w:rsidR="004F7C6F" w:rsidRPr="004F7C6F" w:rsidRDefault="004F7C6F" w:rsidP="004F7C6F">
      <w:pPr>
        <w:rPr>
          <w:b/>
        </w:rPr>
      </w:pPr>
    </w:p>
    <w:p w14:paraId="0E192B33" w14:textId="77777777" w:rsidR="004F7C6F" w:rsidRPr="004F7C6F" w:rsidRDefault="004F7C6F" w:rsidP="004F7C6F">
      <w:pPr>
        <w:spacing w:line="480" w:lineRule="auto"/>
        <w:jc w:val="both"/>
      </w:pPr>
      <w:r w:rsidRPr="004F7C6F">
        <w:rPr>
          <w:vanish/>
        </w:rPr>
        <w:t>&lt;para&gt;</w:t>
      </w:r>
      <w:r w:rsidRPr="004F7C6F">
        <w:t xml:space="preserve">Rachel Peterson knew she faced several major challenges as she took the job of marketing director for </w:t>
      </w:r>
      <w:proofErr w:type="spellStart"/>
      <w:r w:rsidRPr="004F7C6F">
        <w:t>CableNOW</w:t>
      </w:r>
      <w:proofErr w:type="spellEnd"/>
      <w:r w:rsidRPr="004F7C6F">
        <w:t>. The company was the sole cable provider for six communities in northeast Louisiana. All of the cities were essentially “licensed monopolies” in the sense that no other cable company could compete within the city limits. In spite of this edge, however, competition was becoming a major problem.</w:t>
      </w:r>
      <w:r w:rsidRPr="004F7C6F">
        <w:rPr>
          <w:vanish/>
        </w:rPr>
        <w:t>&lt;/para&gt;</w:t>
      </w:r>
    </w:p>
    <w:p w14:paraId="769AF713" w14:textId="77777777" w:rsidR="004F7C6F" w:rsidRPr="004F7C6F" w:rsidRDefault="00362E22" w:rsidP="004F7C6F">
      <w:pPr>
        <w:spacing w:line="480" w:lineRule="auto"/>
        <w:jc w:val="both"/>
      </w:pPr>
      <w:r>
        <w:tab/>
      </w:r>
      <w:r w:rsidR="004F7C6F" w:rsidRPr="004F7C6F">
        <w:rPr>
          <w:vanish/>
        </w:rPr>
        <w:t>&lt;para&gt;</w:t>
      </w:r>
      <w:r w:rsidR="004F7C6F" w:rsidRPr="004F7C6F">
        <w:t xml:space="preserve">Satellite television was the primary competitor for </w:t>
      </w:r>
      <w:proofErr w:type="spellStart"/>
      <w:r w:rsidR="004F7C6F" w:rsidRPr="004F7C6F">
        <w:t>CableNOW’s</w:t>
      </w:r>
      <w:proofErr w:type="spellEnd"/>
      <w:r w:rsidR="004F7C6F" w:rsidRPr="004F7C6F">
        <w:t xml:space="preserve"> customers. Both DirecTV and the Dish Network had set up operations in the six communities. The two providers were able to charge lower prices for basic services. They had also started to compete by offering price reductions on installations. This made switching from cable to satellite much easier for local residents.</w:t>
      </w:r>
      <w:r w:rsidR="004F7C6F" w:rsidRPr="004F7C6F">
        <w:rPr>
          <w:vanish/>
        </w:rPr>
        <w:t>&lt;/para&gt;</w:t>
      </w:r>
    </w:p>
    <w:p w14:paraId="320592E8" w14:textId="77777777" w:rsidR="004F7C6F" w:rsidRPr="004F7C6F" w:rsidRDefault="00362E22" w:rsidP="004F7C6F">
      <w:pPr>
        <w:spacing w:line="480" w:lineRule="auto"/>
        <w:jc w:val="both"/>
      </w:pPr>
      <w:r>
        <w:tab/>
      </w:r>
      <w:r w:rsidR="004F7C6F" w:rsidRPr="004F7C6F">
        <w:rPr>
          <w:vanish/>
        </w:rPr>
        <w:t>&lt;para&gt;</w:t>
      </w:r>
      <w:proofErr w:type="spellStart"/>
      <w:r w:rsidR="004F7C6F" w:rsidRPr="004F7C6F">
        <w:t>CableNOW’s</w:t>
      </w:r>
      <w:proofErr w:type="spellEnd"/>
      <w:r w:rsidR="004F7C6F" w:rsidRPr="004F7C6F">
        <w:t xml:space="preserve"> primary selling point was in the delivery of programming during bad weather. Thunderstorms and snowstorms completely disrupt a satellite signal. Severe weather is common in that part of Louisiana; however, the weather events do not affect a cable picture. </w:t>
      </w:r>
      <w:proofErr w:type="spellStart"/>
      <w:r w:rsidR="004F7C6F" w:rsidRPr="004F7C6F">
        <w:t>CableNOW</w:t>
      </w:r>
      <w:proofErr w:type="spellEnd"/>
      <w:r w:rsidR="004F7C6F" w:rsidRPr="004F7C6F">
        <w:t xml:space="preserve"> also held a competitive advantage because the company offered local business and real estate listings to subscribers. The firm also was able to provide local radar and weather forecasts during the “Local on the 8s” segments on the Weather Channel. The satellite companies could not provide these special options.</w:t>
      </w:r>
      <w:r w:rsidR="004F7C6F" w:rsidRPr="004F7C6F">
        <w:rPr>
          <w:vanish/>
        </w:rPr>
        <w:t>&lt;/para&gt;</w:t>
      </w:r>
    </w:p>
    <w:p w14:paraId="1AE1A3A1" w14:textId="3F21455C" w:rsidR="004F7C6F" w:rsidRPr="004F7C6F" w:rsidRDefault="00362E22" w:rsidP="004F7C6F">
      <w:pPr>
        <w:spacing w:line="480" w:lineRule="auto"/>
        <w:jc w:val="both"/>
      </w:pPr>
      <w:r>
        <w:tab/>
      </w:r>
      <w:r w:rsidR="004F7C6F" w:rsidRPr="004F7C6F">
        <w:rPr>
          <w:vanish/>
        </w:rPr>
        <w:t>&lt;para&gt;</w:t>
      </w:r>
      <w:r w:rsidR="004F7C6F" w:rsidRPr="004F7C6F">
        <w:t xml:space="preserve">When Rachel took the job, she knew another issue was about to unfold. </w:t>
      </w:r>
      <w:proofErr w:type="spellStart"/>
      <w:r w:rsidR="004F7C6F" w:rsidRPr="004F7C6F">
        <w:t>CableNOW</w:t>
      </w:r>
      <w:proofErr w:type="spellEnd"/>
      <w:r w:rsidR="004F7C6F" w:rsidRPr="004F7C6F">
        <w:t xml:space="preserve"> had been able to transmit each city’s local channels as part of the basic cable package. Until this year, the satellite companies could not. Dish Network was changing the </w:t>
      </w:r>
      <w:r w:rsidR="004F7C6F" w:rsidRPr="004F7C6F">
        <w:lastRenderedPageBreak/>
        <w:t>mix. Dish Network had just signed a contract to provide the local stations to subscribers. DirecTV did not</w:t>
      </w:r>
      <w:r w:rsidR="00761E54">
        <w:t xml:space="preserve"> offer local stations </w:t>
      </w:r>
      <w:r w:rsidR="004F7C6F" w:rsidRPr="004F7C6F">
        <w:t>but did offer a greater number of channels in the company’s basic package. As a result, Rachel knew she had her work cut out as the marketing department struggled to maintain share in each city.</w:t>
      </w:r>
      <w:r w:rsidR="004F7C6F" w:rsidRPr="004F7C6F">
        <w:rPr>
          <w:vanish/>
        </w:rPr>
        <w:t>&lt;/para&gt;</w:t>
      </w:r>
    </w:p>
    <w:p w14:paraId="5D4F06B1" w14:textId="77777777" w:rsidR="00B93249" w:rsidRDefault="00B93249" w:rsidP="00B93249">
      <w:pPr>
        <w:rPr>
          <w:b/>
        </w:rPr>
      </w:pPr>
      <w:r>
        <w:rPr>
          <w:b/>
        </w:rPr>
        <w:t>(1)</w:t>
      </w:r>
      <w:r>
        <w:rPr>
          <w:b/>
        </w:rPr>
        <w:tab/>
        <w:t xml:space="preserve">What image or theme should </w:t>
      </w:r>
      <w:proofErr w:type="spellStart"/>
      <w:r>
        <w:rPr>
          <w:b/>
        </w:rPr>
        <w:t>CableNOW</w:t>
      </w:r>
      <w:proofErr w:type="spellEnd"/>
      <w:r>
        <w:rPr>
          <w:b/>
        </w:rPr>
        <w:t xml:space="preserve"> portray to subscribers?</w:t>
      </w:r>
    </w:p>
    <w:p w14:paraId="3BC09EC6" w14:textId="77777777" w:rsidR="00B93249" w:rsidRDefault="00B93249" w:rsidP="00B93249"/>
    <w:p w14:paraId="6797F00A" w14:textId="01B8FA87" w:rsidR="00B93249" w:rsidRDefault="00B93249" w:rsidP="00B93249">
      <w:r>
        <w:tab/>
        <w:t xml:space="preserve">Probably one that suggests they are the best </w:t>
      </w:r>
      <w:r w:rsidR="00761E54">
        <w:t>“</w:t>
      </w:r>
      <w:r>
        <w:t>local</w:t>
      </w:r>
      <w:r w:rsidR="00761E54">
        <w:t>”</w:t>
      </w:r>
      <w:r>
        <w:t xml:space="preserve"> option.</w:t>
      </w:r>
    </w:p>
    <w:p w14:paraId="4AE08EDE" w14:textId="77777777" w:rsidR="00B93249" w:rsidRDefault="00B93249" w:rsidP="00B93249"/>
    <w:p w14:paraId="23D5AF52" w14:textId="77777777" w:rsidR="00B93249" w:rsidRDefault="00B93249" w:rsidP="00761E54">
      <w:pPr>
        <w:ind w:left="720" w:hanging="720"/>
        <w:rPr>
          <w:b/>
        </w:rPr>
      </w:pPr>
      <w:r>
        <w:rPr>
          <w:b/>
        </w:rPr>
        <w:t>(2)</w:t>
      </w:r>
      <w:r>
        <w:rPr>
          <w:b/>
        </w:rPr>
        <w:tab/>
        <w:t xml:space="preserve">Can you think of a way to emphasize the advantages </w:t>
      </w:r>
      <w:proofErr w:type="spellStart"/>
      <w:r>
        <w:rPr>
          <w:b/>
        </w:rPr>
        <w:t>CableNOW</w:t>
      </w:r>
      <w:proofErr w:type="spellEnd"/>
      <w:r>
        <w:rPr>
          <w:b/>
        </w:rPr>
        <w:t xml:space="preserve"> has in an advertising program?</w:t>
      </w:r>
    </w:p>
    <w:p w14:paraId="57B39A01" w14:textId="77777777" w:rsidR="00B93249" w:rsidRDefault="00B93249" w:rsidP="00B93249"/>
    <w:p w14:paraId="20280191" w14:textId="77777777" w:rsidR="00B93249" w:rsidRDefault="00B93249" w:rsidP="00761E54">
      <w:pPr>
        <w:ind w:left="720" w:hanging="720"/>
      </w:pPr>
      <w:r>
        <w:tab/>
        <w:t xml:space="preserve">One option would be the local weather emphasis. Not only does the </w:t>
      </w:r>
      <w:proofErr w:type="spellStart"/>
      <w:r>
        <w:t>CableNOW</w:t>
      </w:r>
      <w:proofErr w:type="spellEnd"/>
      <w:r>
        <w:t xml:space="preserve"> signal work during bad weather, it is the only way to get local radar and information during storms.</w:t>
      </w:r>
    </w:p>
    <w:p w14:paraId="39D0CC0D" w14:textId="77777777" w:rsidR="00B93249" w:rsidRDefault="00B93249" w:rsidP="00B93249"/>
    <w:p w14:paraId="1A30E74A" w14:textId="77777777" w:rsidR="00B93249" w:rsidRDefault="00B93249" w:rsidP="00761E54">
      <w:pPr>
        <w:keepNext/>
        <w:widowControl/>
        <w:ind w:left="720" w:hanging="720"/>
        <w:rPr>
          <w:b/>
        </w:rPr>
      </w:pPr>
      <w:r>
        <w:rPr>
          <w:b/>
        </w:rPr>
        <w:t>(3)</w:t>
      </w:r>
      <w:r>
        <w:rPr>
          <w:b/>
        </w:rPr>
        <w:tab/>
        <w:t xml:space="preserve">Do you believe </w:t>
      </w:r>
      <w:proofErr w:type="spellStart"/>
      <w:r>
        <w:rPr>
          <w:b/>
        </w:rPr>
        <w:t>CableNOW</w:t>
      </w:r>
      <w:proofErr w:type="spellEnd"/>
      <w:r>
        <w:rPr>
          <w:b/>
        </w:rPr>
        <w:t xml:space="preserve"> will survive these changes over the next 10 years? Why or why not?</w:t>
      </w:r>
    </w:p>
    <w:p w14:paraId="6125D02E" w14:textId="77777777" w:rsidR="00B93249" w:rsidRDefault="00B93249" w:rsidP="00B93249"/>
    <w:p w14:paraId="02B06DCD" w14:textId="77777777" w:rsidR="00B93249" w:rsidRDefault="00B93249" w:rsidP="00B93249">
      <w:r>
        <w:tab/>
      </w:r>
      <w:r w:rsidR="0070193A">
        <w:t>Student opinions will vary. The company</w:t>
      </w:r>
      <w:r>
        <w:t xml:space="preserve"> do</w:t>
      </w:r>
      <w:r w:rsidR="0070193A">
        <w:t>es</w:t>
      </w:r>
      <w:r>
        <w:t xml:space="preserve"> have an uphill battle.</w:t>
      </w:r>
    </w:p>
    <w:p w14:paraId="4570F2F7" w14:textId="77777777" w:rsidR="00F11683" w:rsidRDefault="00F11683">
      <w:pPr>
        <w:pStyle w:val="BodyTextIndent3"/>
        <w:rPr>
          <w:i w:val="0"/>
          <w:iCs w:val="0"/>
        </w:rPr>
      </w:pPr>
    </w:p>
    <w:sectPr w:rsidR="00F11683">
      <w:footerReference w:type="even" r:id="rId29"/>
      <w:footerReference w:type="default" r:id="rId30"/>
      <w:pgSz w:w="12240" w:h="15840"/>
      <w:pgMar w:top="1440" w:right="1800" w:bottom="1440" w:left="1800" w:header="1440" w:footer="100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ED77F0" w14:textId="77777777" w:rsidR="003A5E40" w:rsidRDefault="003A5E40">
      <w:pPr>
        <w:spacing w:line="20" w:lineRule="exact"/>
      </w:pPr>
    </w:p>
  </w:endnote>
  <w:endnote w:type="continuationSeparator" w:id="0">
    <w:p w14:paraId="39B64167" w14:textId="77777777" w:rsidR="003A5E40" w:rsidRDefault="003A5E40">
      <w:r>
        <w:t xml:space="preserve"> </w:t>
      </w:r>
    </w:p>
  </w:endnote>
  <w:endnote w:type="continuationNotice" w:id="1">
    <w:p w14:paraId="01A0024E" w14:textId="77777777" w:rsidR="003A5E40" w:rsidRDefault="003A5E4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P TypographicSymbols">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Neue HeavyCond">
    <w:panose1 w:val="00000000000000000000"/>
    <w:charset w:val="00"/>
    <w:family w:val="auto"/>
    <w:notTrueType/>
    <w:pitch w:val="default"/>
    <w:sig w:usb0="00000003" w:usb1="00000000" w:usb2="00000000" w:usb3="00000000" w:csb0="00000001" w:csb1="00000000"/>
  </w:font>
  <w:font w:name="Akzidenz Grotesk BE Ex">
    <w:panose1 w:val="00000000000000000000"/>
    <w:charset w:val="00"/>
    <w:family w:val="auto"/>
    <w:notTrueType/>
    <w:pitch w:val="default"/>
    <w:sig w:usb0="00000003" w:usb1="00000000" w:usb2="00000000" w:usb3="00000000" w:csb0="00000001" w:csb1="00000000"/>
  </w:font>
  <w:font w:name="Akzidenz Grotesk BE MdEx">
    <w:panose1 w:val="00000000000000000000"/>
    <w:charset w:val="00"/>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Helvetica 55 Roman">
    <w:altName w:val="Cambria"/>
    <w:panose1 w:val="00000000000000000000"/>
    <w:charset w:val="00"/>
    <w:family w:val="swiss"/>
    <w:notTrueType/>
    <w:pitch w:val="variable"/>
    <w:sig w:usb0="00000003" w:usb1="00000000" w:usb2="00000000" w:usb3="00000000" w:csb0="00000001" w:csb1="00000000"/>
  </w:font>
  <w:font w:name="Times New Roman PS MT">
    <w:altName w:val="Cambria"/>
    <w:panose1 w:val="00000000000000000000"/>
    <w:charset w:val="00"/>
    <w:family w:val="roman"/>
    <w:notTrueType/>
    <w:pitch w:val="variable"/>
    <w:sig w:usb0="00000003" w:usb1="00000000" w:usb2="00000000" w:usb3="00000000" w:csb0="00000001" w:csb1="00000000"/>
  </w:font>
  <w:font w:name="TradeGothic BoldTwo">
    <w:altName w:val="Times New Roman"/>
    <w:panose1 w:val="00000000000000000000"/>
    <w:charset w:val="00"/>
    <w:family w:val="roman"/>
    <w:notTrueType/>
    <w:pitch w:val="default"/>
  </w:font>
  <w:font w:name="Times New Roman PS BoldMT">
    <w:altName w:val="Cambria"/>
    <w:panose1 w:val="00000000000000000000"/>
    <w:charset w:val="00"/>
    <w:family w:val="auto"/>
    <w:notTrueType/>
    <w:pitch w:val="default"/>
    <w:sig w:usb0="00000003" w:usb1="00000000" w:usb2="00000000" w:usb3="00000000" w:csb0="00000001" w:csb1="00000000"/>
  </w:font>
  <w:font w:name="95 Helvetica Black">
    <w:panose1 w:val="00000000000000000000"/>
    <w:charset w:val="00"/>
    <w:family w:val="auto"/>
    <w:notTrueType/>
    <w:pitch w:val="default"/>
    <w:sig w:usb0="00000003" w:usb1="00000000" w:usb2="00000000" w:usb3="00000000" w:csb0="00000001" w:csb1="00000000"/>
  </w:font>
  <w:font w:name="TimesNewRomanPS">
    <w:altName w:val="Arial"/>
    <w:panose1 w:val="00000000000000000000"/>
    <w:charset w:val="00"/>
    <w:family w:val="roman"/>
    <w:notTrueType/>
    <w:pitch w:val="default"/>
    <w:sig w:usb0="00000003" w:usb1="00000000" w:usb2="00000000" w:usb3="00000000" w:csb0="00000001"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55 Helvetica Roman">
    <w:altName w:val="Arial"/>
    <w:panose1 w:val="00000000000000000000"/>
    <w:charset w:val="00"/>
    <w:family w:val="auto"/>
    <w:notTrueType/>
    <w:pitch w:val="default"/>
    <w:sig w:usb0="00000003" w:usb1="00000000" w:usb2="00000000" w:usb3="00000000" w:csb0="00000001" w:csb1="00000000"/>
  </w:font>
  <w:font w:name="MyriadPro-Black">
    <w:panose1 w:val="00000000000000000000"/>
    <w:charset w:val="4D"/>
    <w:family w:val="auto"/>
    <w:notTrueType/>
    <w:pitch w:val="default"/>
    <w:sig w:usb0="00000003" w:usb1="00000000" w:usb2="00000000" w:usb3="00000000" w:csb0="00000001" w:csb1="00000000"/>
  </w:font>
  <w:font w:name="MyriadPro-Light">
    <w:panose1 w:val="00000000000000000000"/>
    <w:charset w:val="4D"/>
    <w:family w:val="auto"/>
    <w:notTrueType/>
    <w:pitch w:val="default"/>
    <w:sig w:usb0="00000003" w:usb1="00000000" w:usb2="00000000" w:usb3="00000000" w:csb0="00000001" w:csb1="00000000"/>
  </w:font>
  <w:font w:name="MyriadPro-Bold">
    <w:panose1 w:val="00000000000000000000"/>
    <w:charset w:val="4D"/>
    <w:family w:val="auto"/>
    <w:notTrueType/>
    <w:pitch w:val="default"/>
    <w:sig w:usb0="00000003" w:usb1="00000000" w:usb2="00000000" w:usb3="00000000" w:csb0="00000001" w:csb1="00000000"/>
  </w:font>
  <w:font w:name="GillSansStd-BoldExtraCond">
    <w:panose1 w:val="00000000000000000000"/>
    <w:charset w:val="4D"/>
    <w:family w:val="auto"/>
    <w:notTrueType/>
    <w:pitch w:val="default"/>
    <w:sig w:usb0="00000003" w:usb1="00000000" w:usb2="00000000" w:usb3="00000000" w:csb0="00000001" w:csb1="00000000"/>
  </w:font>
  <w:font w:name="UniversLTStd-LightCn">
    <w:altName w:val="Cambria"/>
    <w:panose1 w:val="00000000000000000000"/>
    <w:charset w:val="4D"/>
    <w:family w:val="auto"/>
    <w:notTrueType/>
    <w:pitch w:val="default"/>
    <w:sig w:usb0="00000003" w:usb1="00000000" w:usb2="00000000" w:usb3="00000000" w:csb0="00000001" w:csb1="00000000"/>
  </w:font>
  <w:font w:name="GillSansStd">
    <w:panose1 w:val="00000000000000000000"/>
    <w:charset w:val="4D"/>
    <w:family w:val="auto"/>
    <w:notTrueType/>
    <w:pitch w:val="default"/>
    <w:sig w:usb0="00000003" w:usb1="00000000" w:usb2="00000000" w:usb3="00000000" w:csb0="00000001" w:csb1="00000000"/>
  </w:font>
  <w:font w:name="TimesLTStd-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35D48" w14:textId="77777777" w:rsidR="005D071B" w:rsidRDefault="005D07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0E50BF" w14:textId="77777777" w:rsidR="005D071B" w:rsidRDefault="005D07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F7363" w14:textId="13261A10" w:rsidR="005D071B" w:rsidRDefault="005D071B">
    <w:pPr>
      <w:pStyle w:val="Footer"/>
      <w:pBdr>
        <w:top w:val="thinThickSmallGap" w:sz="24" w:space="1" w:color="622423" w:themeColor="accent2" w:themeShade="7F"/>
      </w:pBdr>
      <w:rPr>
        <w:rFonts w:asciiTheme="majorHAnsi" w:hAnsiTheme="majorHAnsi"/>
      </w:rPr>
    </w:pPr>
    <w:r>
      <w:rPr>
        <w:rFonts w:asciiTheme="majorHAnsi" w:hAnsiTheme="majorHAnsi"/>
      </w:rPr>
      <w:t>Copyright © 2018 Pearson Education</w:t>
    </w:r>
    <w:r w:rsidR="00F71296">
      <w:rPr>
        <w:rFonts w:asciiTheme="majorHAnsi" w:hAnsiTheme="majorHAnsi"/>
      </w:rPr>
      <w:t>, Inc</w:t>
    </w:r>
    <w:proofErr w:type="gramStart"/>
    <w:r w:rsidR="00F71296">
      <w:rPr>
        <w:rFonts w:asciiTheme="majorHAnsi" w:hAnsiTheme="majorHAnsi"/>
      </w:rPr>
      <w:t>.</w:t>
    </w:r>
    <w:proofErr w:type="gramEnd"/>
    <w:r>
      <w:rPr>
        <w:rFonts w:asciiTheme="majorHAnsi" w:hAnsiTheme="majorHAnsi"/>
      </w:rPr>
      <w:ptab w:relativeTo="margin" w:alignment="right" w:leader="none"/>
    </w:r>
    <w:r>
      <w:rPr>
        <w:rFonts w:asciiTheme="majorHAnsi" w:hAnsiTheme="majorHAnsi"/>
      </w:rPr>
      <w:t>Page 1-</w:t>
    </w:r>
    <w:r>
      <w:fldChar w:fldCharType="begin"/>
    </w:r>
    <w:r>
      <w:instrText xml:space="preserve"> PAGE   \* MERGEFORMAT </w:instrText>
    </w:r>
    <w:r>
      <w:fldChar w:fldCharType="separate"/>
    </w:r>
    <w:r w:rsidR="000171B3" w:rsidRPr="000171B3">
      <w:rPr>
        <w:rFonts w:asciiTheme="majorHAnsi" w:hAnsiTheme="majorHAnsi"/>
        <w:noProof/>
      </w:rPr>
      <w:t>22</w:t>
    </w:r>
    <w:r>
      <w:rPr>
        <w:rFonts w:asciiTheme="majorHAnsi" w:hAnsiTheme="majorHAnsi"/>
        <w:noProof/>
      </w:rPr>
      <w:fldChar w:fldCharType="end"/>
    </w:r>
  </w:p>
  <w:p w14:paraId="356A5802" w14:textId="77777777" w:rsidR="005D071B" w:rsidRDefault="005D07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86DF7" w14:textId="77777777" w:rsidR="003A5E40" w:rsidRDefault="003A5E40">
      <w:r>
        <w:separator/>
      </w:r>
    </w:p>
  </w:footnote>
  <w:footnote w:type="continuationSeparator" w:id="0">
    <w:p w14:paraId="5B8C1234" w14:textId="77777777" w:rsidR="003A5E40" w:rsidRDefault="003A5E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bullet"/>
      <w:suff w:val="nothing"/>
      <w:lvlText w:val="$"/>
      <w:lvlJc w:val="left"/>
      <w:rPr>
        <w:rFonts w:ascii="WP TypographicSymbols" w:hAnsi="WP TypographicSymbols" w:cs="WP TypographicSymbols"/>
      </w:rPr>
    </w:lvl>
    <w:lvl w:ilvl="1">
      <w:start w:val="1"/>
      <w:numFmt w:val="bullet"/>
      <w:suff w:val="nothing"/>
      <w:lvlText w:val="$"/>
      <w:lvlJc w:val="left"/>
      <w:rPr>
        <w:rFonts w:ascii="WP TypographicSymbols" w:hAnsi="WP TypographicSymbols" w:cs="WP TypographicSymbols"/>
      </w:rPr>
    </w:lvl>
    <w:lvl w:ilvl="2">
      <w:start w:val="1"/>
      <w:numFmt w:val="bullet"/>
      <w:suff w:val="nothing"/>
      <w:lvlText w:val="$"/>
      <w:lvlJc w:val="left"/>
      <w:rPr>
        <w:rFonts w:ascii="WP TypographicSymbols" w:hAnsi="WP TypographicSymbols" w:cs="WP TypographicSymbols"/>
      </w:rPr>
    </w:lvl>
    <w:lvl w:ilvl="3">
      <w:start w:val="1"/>
      <w:numFmt w:val="bullet"/>
      <w:suff w:val="nothing"/>
      <w:lvlText w:val="$"/>
      <w:lvlJc w:val="left"/>
      <w:rPr>
        <w:rFonts w:ascii="WP TypographicSymbols" w:hAnsi="WP TypographicSymbols" w:cs="WP TypographicSymbols"/>
      </w:rPr>
    </w:lvl>
    <w:lvl w:ilvl="4">
      <w:start w:val="1"/>
      <w:numFmt w:val="bullet"/>
      <w:suff w:val="nothing"/>
      <w:lvlText w:val="$"/>
      <w:lvlJc w:val="left"/>
      <w:rPr>
        <w:rFonts w:ascii="WP TypographicSymbols" w:hAnsi="WP TypographicSymbols" w:cs="WP TypographicSymbols"/>
      </w:rPr>
    </w:lvl>
    <w:lvl w:ilvl="5">
      <w:start w:val="1"/>
      <w:numFmt w:val="bullet"/>
      <w:suff w:val="nothing"/>
      <w:lvlText w:val="$"/>
      <w:lvlJc w:val="left"/>
      <w:rPr>
        <w:rFonts w:ascii="WP TypographicSymbols" w:hAnsi="WP TypographicSymbols" w:cs="WP TypographicSymbols"/>
      </w:rPr>
    </w:lvl>
    <w:lvl w:ilvl="6">
      <w:start w:val="1"/>
      <w:numFmt w:val="bullet"/>
      <w:suff w:val="nothing"/>
      <w:lvlText w:val="$"/>
      <w:lvlJc w:val="left"/>
      <w:rPr>
        <w:rFonts w:ascii="WP TypographicSymbols" w:hAnsi="WP TypographicSymbols" w:cs="WP TypographicSymbols"/>
      </w:rPr>
    </w:lvl>
    <w:lvl w:ilvl="7">
      <w:start w:val="1"/>
      <w:numFmt w:val="bullet"/>
      <w:suff w:val="nothing"/>
      <w:lvlText w:val="$"/>
      <w:lvlJc w:val="left"/>
      <w:rPr>
        <w:rFonts w:ascii="WP TypographicSymbols" w:hAnsi="WP TypographicSymbols" w:cs="WP TypographicSymbols"/>
      </w:rPr>
    </w:lvl>
    <w:lvl w:ilvl="8">
      <w:numFmt w:val="none"/>
      <w:lvlText w:val=""/>
      <w:lvlJc w:val="left"/>
    </w:lvl>
  </w:abstractNum>
  <w:abstractNum w:abstractNumId="2">
    <w:nsid w:val="0000012C"/>
    <w:multiLevelType w:val="multilevel"/>
    <w:tmpl w:val="0000012C"/>
    <w:name w:val="WP List 2"/>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3">
    <w:nsid w:val="00000190"/>
    <w:multiLevelType w:val="multilevel"/>
    <w:tmpl w:val="00000190"/>
    <w:name w:val="WP List 3"/>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4">
    <w:nsid w:val="000001F4"/>
    <w:multiLevelType w:val="multilevel"/>
    <w:tmpl w:val="000001F4"/>
    <w:name w:val="WP List 4"/>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5">
    <w:nsid w:val="00000258"/>
    <w:multiLevelType w:val="multilevel"/>
    <w:tmpl w:val="00000258"/>
    <w:name w:val="WP List 5"/>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6">
    <w:nsid w:val="01042B6C"/>
    <w:multiLevelType w:val="hybridMultilevel"/>
    <w:tmpl w:val="0338BE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3615181"/>
    <w:multiLevelType w:val="hybridMultilevel"/>
    <w:tmpl w:val="F1341E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08D169C5"/>
    <w:multiLevelType w:val="hybridMultilevel"/>
    <w:tmpl w:val="EE70EA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08E732D9"/>
    <w:multiLevelType w:val="hybridMultilevel"/>
    <w:tmpl w:val="D2688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98A3515"/>
    <w:multiLevelType w:val="hybridMultilevel"/>
    <w:tmpl w:val="5440A456"/>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0CB7511"/>
    <w:multiLevelType w:val="hybridMultilevel"/>
    <w:tmpl w:val="F048AC0C"/>
    <w:lvl w:ilvl="0" w:tplc="F21A5DD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1DE3333"/>
    <w:multiLevelType w:val="hybridMultilevel"/>
    <w:tmpl w:val="F6246DF4"/>
    <w:lvl w:ilvl="0" w:tplc="5184BF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2F322A3"/>
    <w:multiLevelType w:val="hybridMultilevel"/>
    <w:tmpl w:val="4F863F02"/>
    <w:lvl w:ilvl="0" w:tplc="251619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E45B85"/>
    <w:multiLevelType w:val="hybridMultilevel"/>
    <w:tmpl w:val="6BC035E0"/>
    <w:lvl w:ilvl="0" w:tplc="FABCCA34">
      <w:start w:val="1"/>
      <w:numFmt w:val="bullet"/>
      <w:lvlText w:val=""/>
      <w:lvlJc w:val="center"/>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7CC24D5"/>
    <w:multiLevelType w:val="hybridMultilevel"/>
    <w:tmpl w:val="649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184D54"/>
    <w:multiLevelType w:val="hybridMultilevel"/>
    <w:tmpl w:val="C1964B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39364B9"/>
    <w:multiLevelType w:val="hybridMultilevel"/>
    <w:tmpl w:val="A164F62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23F353AF"/>
    <w:multiLevelType w:val="hybridMultilevel"/>
    <w:tmpl w:val="EE3CF23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8BB468B"/>
    <w:multiLevelType w:val="hybridMultilevel"/>
    <w:tmpl w:val="44A4D1F6"/>
    <w:lvl w:ilvl="0" w:tplc="F7587EEA">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414011"/>
    <w:multiLevelType w:val="hybridMultilevel"/>
    <w:tmpl w:val="1744E3DA"/>
    <w:lvl w:ilvl="0" w:tplc="FE163F2E">
      <w:start w:val="1"/>
      <w:numFmt w:val="decimal"/>
      <w:lvlText w:val="%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nsid w:val="2E0D587E"/>
    <w:multiLevelType w:val="hybridMultilevel"/>
    <w:tmpl w:val="351CC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FC1824"/>
    <w:multiLevelType w:val="hybridMultilevel"/>
    <w:tmpl w:val="D7A42D50"/>
    <w:lvl w:ilvl="0" w:tplc="FCC2303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A3B365E"/>
    <w:multiLevelType w:val="hybridMultilevel"/>
    <w:tmpl w:val="42844182"/>
    <w:lvl w:ilvl="0" w:tplc="4B00C500">
      <w:start w:val="1"/>
      <w:numFmt w:val="decimal"/>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ABD36A2"/>
    <w:multiLevelType w:val="hybridMultilevel"/>
    <w:tmpl w:val="4CAA86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FF316A"/>
    <w:multiLevelType w:val="hybridMultilevel"/>
    <w:tmpl w:val="F27E7DFE"/>
    <w:lvl w:ilvl="0" w:tplc="931C3E5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E2540D8"/>
    <w:multiLevelType w:val="hybridMultilevel"/>
    <w:tmpl w:val="C3F06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5504AA"/>
    <w:multiLevelType w:val="hybridMultilevel"/>
    <w:tmpl w:val="03D2E4AA"/>
    <w:lvl w:ilvl="0" w:tplc="EEBAD5F0">
      <w:start w:val="1"/>
      <w:numFmt w:val="lowerLetter"/>
      <w:lvlText w:val="%1."/>
      <w:lvlJc w:val="left"/>
      <w:pPr>
        <w:ind w:left="1335" w:hanging="360"/>
      </w:pPr>
      <w:rPr>
        <w:rFonts w:hint="default"/>
        <w:b/>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28">
    <w:nsid w:val="40831FE8"/>
    <w:multiLevelType w:val="hybridMultilevel"/>
    <w:tmpl w:val="6012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D00FCC"/>
    <w:multiLevelType w:val="hybridMultilevel"/>
    <w:tmpl w:val="5A5C010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8B03CD0"/>
    <w:multiLevelType w:val="hybridMultilevel"/>
    <w:tmpl w:val="22509E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E1C3E22"/>
    <w:multiLevelType w:val="hybridMultilevel"/>
    <w:tmpl w:val="C4940C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764EEC"/>
    <w:multiLevelType w:val="hybridMultilevel"/>
    <w:tmpl w:val="DAAA538E"/>
    <w:lvl w:ilvl="0" w:tplc="FABCCA34">
      <w:start w:val="1"/>
      <w:numFmt w:val="bullet"/>
      <w:lvlText w:val=""/>
      <w:lvlJc w:val="center"/>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D2C24EE"/>
    <w:multiLevelType w:val="hybridMultilevel"/>
    <w:tmpl w:val="10DC1F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5DB23BDF"/>
    <w:multiLevelType w:val="hybridMultilevel"/>
    <w:tmpl w:val="1D86100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5E8C7695"/>
    <w:multiLevelType w:val="hybridMultilevel"/>
    <w:tmpl w:val="0DCC8F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16364EC"/>
    <w:multiLevelType w:val="hybridMultilevel"/>
    <w:tmpl w:val="DD048648"/>
    <w:lvl w:ilvl="0" w:tplc="CADE560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5BE6F40"/>
    <w:multiLevelType w:val="hybridMultilevel"/>
    <w:tmpl w:val="5E9AA20C"/>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69771FD"/>
    <w:multiLevelType w:val="hybridMultilevel"/>
    <w:tmpl w:val="992CB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DF469F"/>
    <w:multiLevelType w:val="hybridMultilevel"/>
    <w:tmpl w:val="0394B5B0"/>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67C36A26"/>
    <w:multiLevelType w:val="hybridMultilevel"/>
    <w:tmpl w:val="008E9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C22D5E"/>
    <w:multiLevelType w:val="hybridMultilevel"/>
    <w:tmpl w:val="5E544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793D3E"/>
    <w:multiLevelType w:val="hybridMultilevel"/>
    <w:tmpl w:val="0E727194"/>
    <w:lvl w:ilvl="0" w:tplc="20DA8CB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3">
    <w:nsid w:val="76783670"/>
    <w:multiLevelType w:val="hybridMultilevel"/>
    <w:tmpl w:val="5D5C2F90"/>
    <w:lvl w:ilvl="0" w:tplc="190C38A4">
      <w:start w:val="1"/>
      <w:numFmt w:val="bullet"/>
      <w:lvlText w:val=""/>
      <w:lvlJc w:val="left"/>
      <w:pPr>
        <w:tabs>
          <w:tab w:val="num" w:pos="1440"/>
        </w:tabs>
        <w:ind w:left="1440" w:hanging="720"/>
      </w:pPr>
      <w:rPr>
        <w:rFonts w:ascii="Symbol" w:eastAsia="Times New Roman" w:hAnsi="Symbol" w:cs="Times New Roman"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79F621B9"/>
    <w:multiLevelType w:val="hybridMultilevel"/>
    <w:tmpl w:val="EAA211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7E1D7A5C"/>
    <w:multiLevelType w:val="hybridMultilevel"/>
    <w:tmpl w:val="ECC044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30"/>
  </w:num>
  <w:num w:numId="9">
    <w:abstractNumId w:val="25"/>
  </w:num>
  <w:num w:numId="10">
    <w:abstractNumId w:val="43"/>
  </w:num>
  <w:num w:numId="11">
    <w:abstractNumId w:val="12"/>
  </w:num>
  <w:num w:numId="12">
    <w:abstractNumId w:val="18"/>
  </w:num>
  <w:num w:numId="13">
    <w:abstractNumId w:val="23"/>
  </w:num>
  <w:num w:numId="14">
    <w:abstractNumId w:val="22"/>
  </w:num>
  <w:num w:numId="15">
    <w:abstractNumId w:val="36"/>
  </w:num>
  <w:num w:numId="16">
    <w:abstractNumId w:val="11"/>
  </w:num>
  <w:num w:numId="17">
    <w:abstractNumId w:val="42"/>
  </w:num>
  <w:num w:numId="18">
    <w:abstractNumId w:val="19"/>
  </w:num>
  <w:num w:numId="19">
    <w:abstractNumId w:val="34"/>
  </w:num>
  <w:num w:numId="20">
    <w:abstractNumId w:val="17"/>
  </w:num>
  <w:num w:numId="21">
    <w:abstractNumId w:val="44"/>
  </w:num>
  <w:num w:numId="22">
    <w:abstractNumId w:val="16"/>
  </w:num>
  <w:num w:numId="23">
    <w:abstractNumId w:val="31"/>
  </w:num>
  <w:num w:numId="24">
    <w:abstractNumId w:val="35"/>
  </w:num>
  <w:num w:numId="25">
    <w:abstractNumId w:val="29"/>
  </w:num>
  <w:num w:numId="26">
    <w:abstractNumId w:val="45"/>
  </w:num>
  <w:num w:numId="27">
    <w:abstractNumId w:val="39"/>
  </w:num>
  <w:num w:numId="28">
    <w:abstractNumId w:val="37"/>
  </w:num>
  <w:num w:numId="29">
    <w:abstractNumId w:val="10"/>
  </w:num>
  <w:num w:numId="30">
    <w:abstractNumId w:val="7"/>
  </w:num>
  <w:num w:numId="31">
    <w:abstractNumId w:val="33"/>
  </w:num>
  <w:num w:numId="32">
    <w:abstractNumId w:val="14"/>
  </w:num>
  <w:num w:numId="33">
    <w:abstractNumId w:val="32"/>
  </w:num>
  <w:num w:numId="34">
    <w:abstractNumId w:val="24"/>
  </w:num>
  <w:num w:numId="35">
    <w:abstractNumId w:val="21"/>
  </w:num>
  <w:num w:numId="36">
    <w:abstractNumId w:val="6"/>
  </w:num>
  <w:num w:numId="37">
    <w:abstractNumId w:val="41"/>
  </w:num>
  <w:num w:numId="38">
    <w:abstractNumId w:val="20"/>
  </w:num>
  <w:num w:numId="39">
    <w:abstractNumId w:val="40"/>
  </w:num>
  <w:num w:numId="40">
    <w:abstractNumId w:val="38"/>
  </w:num>
  <w:num w:numId="41">
    <w:abstractNumId w:val="27"/>
  </w:num>
  <w:num w:numId="42">
    <w:abstractNumId w:val="15"/>
  </w:num>
  <w:num w:numId="43">
    <w:abstractNumId w:val="26"/>
  </w:num>
  <w:num w:numId="44">
    <w:abstractNumId w:val="9"/>
  </w:num>
  <w:num w:numId="45">
    <w:abstractNumId w:val="8"/>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NotTrackFormatting/>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C8F"/>
    <w:rsid w:val="00012ABC"/>
    <w:rsid w:val="000171B3"/>
    <w:rsid w:val="000413BE"/>
    <w:rsid w:val="00067691"/>
    <w:rsid w:val="00070931"/>
    <w:rsid w:val="00086CCC"/>
    <w:rsid w:val="000C2F9E"/>
    <w:rsid w:val="000D70C7"/>
    <w:rsid w:val="000E78DD"/>
    <w:rsid w:val="000F44C7"/>
    <w:rsid w:val="001027AD"/>
    <w:rsid w:val="0011404A"/>
    <w:rsid w:val="00114464"/>
    <w:rsid w:val="00132730"/>
    <w:rsid w:val="00133CC0"/>
    <w:rsid w:val="0013501F"/>
    <w:rsid w:val="0014424D"/>
    <w:rsid w:val="0017098E"/>
    <w:rsid w:val="001738BC"/>
    <w:rsid w:val="00173BBA"/>
    <w:rsid w:val="001939B4"/>
    <w:rsid w:val="001B5762"/>
    <w:rsid w:val="001D7026"/>
    <w:rsid w:val="001D762A"/>
    <w:rsid w:val="001F33DC"/>
    <w:rsid w:val="00214F75"/>
    <w:rsid w:val="002275D6"/>
    <w:rsid w:val="0026572B"/>
    <w:rsid w:val="002B27BC"/>
    <w:rsid w:val="002E4512"/>
    <w:rsid w:val="00304CFC"/>
    <w:rsid w:val="00307D98"/>
    <w:rsid w:val="003204F2"/>
    <w:rsid w:val="0033218C"/>
    <w:rsid w:val="003366CB"/>
    <w:rsid w:val="00343FFF"/>
    <w:rsid w:val="00362E22"/>
    <w:rsid w:val="003657CA"/>
    <w:rsid w:val="00385DF7"/>
    <w:rsid w:val="003A5E40"/>
    <w:rsid w:val="003B4A83"/>
    <w:rsid w:val="003C241D"/>
    <w:rsid w:val="003D5B88"/>
    <w:rsid w:val="004002BF"/>
    <w:rsid w:val="00402727"/>
    <w:rsid w:val="00425D8A"/>
    <w:rsid w:val="004429B5"/>
    <w:rsid w:val="00462CE5"/>
    <w:rsid w:val="00464683"/>
    <w:rsid w:val="004874F6"/>
    <w:rsid w:val="004A4C8F"/>
    <w:rsid w:val="004D6A16"/>
    <w:rsid w:val="004E7772"/>
    <w:rsid w:val="004F7C6F"/>
    <w:rsid w:val="00507503"/>
    <w:rsid w:val="0053468C"/>
    <w:rsid w:val="00577FF9"/>
    <w:rsid w:val="00593216"/>
    <w:rsid w:val="00593256"/>
    <w:rsid w:val="005B3810"/>
    <w:rsid w:val="005D071B"/>
    <w:rsid w:val="005D2E0C"/>
    <w:rsid w:val="005D4B72"/>
    <w:rsid w:val="005D4FDC"/>
    <w:rsid w:val="0060228E"/>
    <w:rsid w:val="00616D51"/>
    <w:rsid w:val="00624F29"/>
    <w:rsid w:val="00680F6A"/>
    <w:rsid w:val="006E02C8"/>
    <w:rsid w:val="006F7792"/>
    <w:rsid w:val="0070193A"/>
    <w:rsid w:val="0070270B"/>
    <w:rsid w:val="00703FDD"/>
    <w:rsid w:val="00705A04"/>
    <w:rsid w:val="00713785"/>
    <w:rsid w:val="0072297E"/>
    <w:rsid w:val="007472C1"/>
    <w:rsid w:val="00761E54"/>
    <w:rsid w:val="0077798C"/>
    <w:rsid w:val="00781BE2"/>
    <w:rsid w:val="007901B8"/>
    <w:rsid w:val="007D591F"/>
    <w:rsid w:val="00804978"/>
    <w:rsid w:val="0082523A"/>
    <w:rsid w:val="00834680"/>
    <w:rsid w:val="0086331A"/>
    <w:rsid w:val="008714C3"/>
    <w:rsid w:val="00883873"/>
    <w:rsid w:val="008A1F14"/>
    <w:rsid w:val="008B7968"/>
    <w:rsid w:val="008C5EC8"/>
    <w:rsid w:val="008D5624"/>
    <w:rsid w:val="008E68F6"/>
    <w:rsid w:val="00901712"/>
    <w:rsid w:val="009022D2"/>
    <w:rsid w:val="00903FA2"/>
    <w:rsid w:val="00904F56"/>
    <w:rsid w:val="009421CF"/>
    <w:rsid w:val="009671A3"/>
    <w:rsid w:val="00991D58"/>
    <w:rsid w:val="009A039C"/>
    <w:rsid w:val="009A169A"/>
    <w:rsid w:val="009A45DE"/>
    <w:rsid w:val="009D3140"/>
    <w:rsid w:val="009D4609"/>
    <w:rsid w:val="009E2121"/>
    <w:rsid w:val="009F28AC"/>
    <w:rsid w:val="00A112C8"/>
    <w:rsid w:val="00A502A1"/>
    <w:rsid w:val="00A54468"/>
    <w:rsid w:val="00A82447"/>
    <w:rsid w:val="00AA64F1"/>
    <w:rsid w:val="00AD462A"/>
    <w:rsid w:val="00AD7424"/>
    <w:rsid w:val="00B87B80"/>
    <w:rsid w:val="00B93249"/>
    <w:rsid w:val="00B94BC2"/>
    <w:rsid w:val="00BD1048"/>
    <w:rsid w:val="00BD56A5"/>
    <w:rsid w:val="00BE4246"/>
    <w:rsid w:val="00BE516C"/>
    <w:rsid w:val="00C07748"/>
    <w:rsid w:val="00C16E3B"/>
    <w:rsid w:val="00C17181"/>
    <w:rsid w:val="00C17932"/>
    <w:rsid w:val="00C4617A"/>
    <w:rsid w:val="00C549D9"/>
    <w:rsid w:val="00CF5527"/>
    <w:rsid w:val="00D15111"/>
    <w:rsid w:val="00D1516B"/>
    <w:rsid w:val="00D45208"/>
    <w:rsid w:val="00D51F95"/>
    <w:rsid w:val="00D60835"/>
    <w:rsid w:val="00D75F9A"/>
    <w:rsid w:val="00DA3EFC"/>
    <w:rsid w:val="00DA6081"/>
    <w:rsid w:val="00DA7E4A"/>
    <w:rsid w:val="00DC13B6"/>
    <w:rsid w:val="00DC46D3"/>
    <w:rsid w:val="00DD1F51"/>
    <w:rsid w:val="00DE037B"/>
    <w:rsid w:val="00DE14FD"/>
    <w:rsid w:val="00E04F56"/>
    <w:rsid w:val="00E07115"/>
    <w:rsid w:val="00E16522"/>
    <w:rsid w:val="00E22001"/>
    <w:rsid w:val="00E43BE1"/>
    <w:rsid w:val="00E61E75"/>
    <w:rsid w:val="00E624AF"/>
    <w:rsid w:val="00E73A49"/>
    <w:rsid w:val="00EF4B74"/>
    <w:rsid w:val="00F0445C"/>
    <w:rsid w:val="00F05E4A"/>
    <w:rsid w:val="00F063B8"/>
    <w:rsid w:val="00F11683"/>
    <w:rsid w:val="00F468B1"/>
    <w:rsid w:val="00F60B80"/>
    <w:rsid w:val="00F71296"/>
    <w:rsid w:val="00F75F5E"/>
    <w:rsid w:val="00F815B7"/>
    <w:rsid w:val="00F83AB3"/>
    <w:rsid w:val="00F83B7D"/>
    <w:rsid w:val="00F86DA6"/>
    <w:rsid w:val="00F919AF"/>
    <w:rsid w:val="00FD38E4"/>
    <w:rsid w:val="00FD4FB9"/>
    <w:rsid w:val="00FF2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E92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pacing w:val="-4"/>
      <w:sz w:val="24"/>
      <w:szCs w:val="36"/>
    </w:rPr>
  </w:style>
  <w:style w:type="paragraph" w:styleId="Heading1">
    <w:name w:val="heading 1"/>
    <w:basedOn w:val="Normal"/>
    <w:next w:val="Normal"/>
    <w:qFormat/>
    <w:pPr>
      <w:keepNext/>
      <w:keepLines/>
      <w:tabs>
        <w:tab w:val="left" w:pos="-720"/>
      </w:tabs>
      <w:suppressAutoHyphens/>
      <w:spacing w:line="240" w:lineRule="atLeast"/>
      <w:jc w:val="center"/>
      <w:outlineLvl w:val="0"/>
    </w:pPr>
    <w:rPr>
      <w:b/>
      <w:bCs/>
    </w:rPr>
  </w:style>
  <w:style w:type="paragraph" w:styleId="Heading2">
    <w:name w:val="heading 2"/>
    <w:basedOn w:val="Normal"/>
    <w:next w:val="Normal"/>
    <w:qFormat/>
    <w:pPr>
      <w:keepNext/>
      <w:tabs>
        <w:tab w:val="left" w:pos="-720"/>
      </w:tabs>
      <w:suppressAutoHyphens/>
      <w:spacing w:line="240" w:lineRule="atLeast"/>
      <w:jc w:val="both"/>
      <w:outlineLvl w:val="1"/>
    </w:pPr>
    <w:rPr>
      <w:spacing w:val="-3"/>
      <w:sz w:val="28"/>
      <w:szCs w:val="29"/>
    </w:rPr>
  </w:style>
  <w:style w:type="paragraph" w:styleId="Heading3">
    <w:name w:val="heading 3"/>
    <w:basedOn w:val="Normal"/>
    <w:next w:val="Normal"/>
    <w:qFormat/>
    <w:pPr>
      <w:keepNext/>
      <w:tabs>
        <w:tab w:val="left" w:pos="-720"/>
      </w:tabs>
      <w:suppressAutoHyphens/>
      <w:spacing w:line="240" w:lineRule="atLeast"/>
      <w:jc w:val="both"/>
      <w:outlineLvl w:val="2"/>
    </w:pPr>
    <w:rPr>
      <w:i/>
      <w:iCs/>
      <w:spacing w:val="-3"/>
    </w:rPr>
  </w:style>
  <w:style w:type="paragraph" w:styleId="Heading4">
    <w:name w:val="heading 4"/>
    <w:basedOn w:val="Normal"/>
    <w:next w:val="Normal"/>
    <w:qFormat/>
    <w:pPr>
      <w:keepNext/>
      <w:tabs>
        <w:tab w:val="left" w:pos="-720"/>
      </w:tabs>
      <w:suppressAutoHyphens/>
      <w:spacing w:line="240" w:lineRule="atLeast"/>
      <w:jc w:val="both"/>
      <w:outlineLvl w:val="3"/>
    </w:pPr>
    <w:rPr>
      <w:b/>
      <w:bCs/>
      <w:spacing w:val="-3"/>
    </w:rPr>
  </w:style>
  <w:style w:type="paragraph" w:styleId="Heading5">
    <w:name w:val="heading 5"/>
    <w:basedOn w:val="Normal"/>
    <w:next w:val="Normal"/>
    <w:qFormat/>
    <w:pPr>
      <w:keepNext/>
      <w:tabs>
        <w:tab w:val="center" w:pos="4680"/>
      </w:tabs>
      <w:suppressAutoHyphens/>
      <w:spacing w:line="240" w:lineRule="atLeast"/>
      <w:jc w:val="both"/>
      <w:outlineLvl w:val="4"/>
    </w:pPr>
    <w:rPr>
      <w:b/>
      <w:bCs/>
      <w:sz w:val="48"/>
    </w:rPr>
  </w:style>
  <w:style w:type="paragraph" w:styleId="Heading6">
    <w:name w:val="heading 6"/>
    <w:basedOn w:val="Normal"/>
    <w:next w:val="Normal"/>
    <w:qFormat/>
    <w:pPr>
      <w:keepNext/>
      <w:tabs>
        <w:tab w:val="left" w:pos="-720"/>
      </w:tabs>
      <w:suppressAutoHyphens/>
      <w:spacing w:line="240" w:lineRule="atLeast"/>
      <w:jc w:val="both"/>
      <w:outlineLvl w:val="5"/>
    </w:pPr>
    <w:rPr>
      <w:spacing w:val="-3"/>
      <w:sz w:val="32"/>
    </w:rPr>
  </w:style>
  <w:style w:type="paragraph" w:styleId="Heading7">
    <w:name w:val="heading 7"/>
    <w:basedOn w:val="Normal"/>
    <w:next w:val="Normal"/>
    <w:qFormat/>
    <w:pPr>
      <w:keepNext/>
      <w:tabs>
        <w:tab w:val="left" w:pos="-720"/>
      </w:tabs>
      <w:suppressAutoHyphens/>
      <w:spacing w:line="240" w:lineRule="atLeast"/>
      <w:ind w:left="720"/>
      <w:jc w:val="both"/>
      <w:outlineLvl w:val="6"/>
    </w:pPr>
    <w:rPr>
      <w:i/>
      <w:iCs/>
      <w:spacing w:val="-3"/>
    </w:rPr>
  </w:style>
  <w:style w:type="paragraph" w:styleId="Heading8">
    <w:name w:val="heading 8"/>
    <w:basedOn w:val="Normal"/>
    <w:next w:val="Normal"/>
    <w:qFormat/>
    <w:pPr>
      <w:keepNext/>
      <w:tabs>
        <w:tab w:val="left" w:pos="-720"/>
      </w:tabs>
      <w:suppressAutoHyphens/>
      <w:spacing w:line="240" w:lineRule="atLeast"/>
      <w:jc w:val="both"/>
      <w:outlineLvl w:val="7"/>
    </w:pPr>
    <w:rPr>
      <w:spacing w:val="-3"/>
      <w:sz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
    <w:name w:val="Default Para"/>
    <w:basedOn w:val="DefaultParagraphFont"/>
  </w:style>
  <w:style w:type="paragraph" w:styleId="Closing">
    <w:name w:val="Closing"/>
    <w:basedOn w:val="Normal"/>
    <w:semiHidden/>
    <w:pPr>
      <w:ind w:left="4320"/>
    </w:pPr>
  </w:style>
  <w:style w:type="paragraph" w:customStyle="1" w:styleId="Settings">
    <w:name w:val="Settings"/>
    <w:pPr>
      <w:tabs>
        <w:tab w:val="left" w:pos="-720"/>
      </w:tabs>
      <w:suppressAutoHyphens/>
      <w:autoSpaceDE w:val="0"/>
      <w:autoSpaceDN w:val="0"/>
      <w:adjustRightInd w:val="0"/>
      <w:spacing w:line="240" w:lineRule="atLeast"/>
    </w:pPr>
    <w:rPr>
      <w:rFonts w:ascii="Courier New" w:hAnsi="Courier New" w:cs="Courier New"/>
      <w:sz w:val="24"/>
      <w:szCs w:val="24"/>
    </w:rPr>
  </w:style>
  <w:style w:type="character" w:customStyle="1" w:styleId="SYSHYPERTEXT">
    <w:name w:val="SYS_HYPERTEXT"/>
    <w:rPr>
      <w:sz w:val="24"/>
      <w:szCs w:val="24"/>
      <w:u w:val="single"/>
    </w:rPr>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
    <w:name w:val="AutoList1 4"/>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
    <w:name w:val="AutoList1 8"/>
    <w:basedOn w:val="DefaultParagraphFont"/>
  </w:style>
  <w:style w:type="character" w:customStyle="1" w:styleId="SYSHYPERTEX">
    <w:name w:val="SYS_HYPERTEX"/>
    <w:rPr>
      <w:sz w:val="24"/>
      <w:szCs w:val="24"/>
      <w:u w:val="single"/>
    </w:rPr>
  </w:style>
  <w:style w:type="character" w:customStyle="1" w:styleId="1">
    <w:name w:val="1"/>
    <w:rPr>
      <w:sz w:val="24"/>
      <w:szCs w:val="24"/>
      <w:u w:val="single"/>
    </w:rPr>
  </w:style>
  <w:style w:type="character" w:customStyle="1" w:styleId="AutoList21">
    <w:name w:val="AutoList2 1"/>
    <w:basedOn w:val="DefaultParagraphFont"/>
  </w:style>
  <w:style w:type="character" w:customStyle="1" w:styleId="AutoList22">
    <w:name w:val="AutoList2 2"/>
    <w:basedOn w:val="DefaultParagraphFont"/>
  </w:style>
  <w:style w:type="character" w:customStyle="1" w:styleId="AutoList23">
    <w:name w:val="AutoList2 3"/>
    <w:basedOn w:val="DefaultParagraphFont"/>
  </w:style>
  <w:style w:type="character" w:customStyle="1" w:styleId="AutoList24a">
    <w:name w:val="AutoList2 4a"/>
    <w:basedOn w:val="DefaultParagraphFont"/>
  </w:style>
  <w:style w:type="character" w:customStyle="1" w:styleId="AutoList25">
    <w:name w:val="AutoList2 5"/>
    <w:basedOn w:val="DefaultParagraphFont"/>
  </w:style>
  <w:style w:type="character" w:customStyle="1" w:styleId="AutoList26">
    <w:name w:val="AutoList2 6"/>
    <w:basedOn w:val="DefaultParagraphFont"/>
  </w:style>
  <w:style w:type="character" w:customStyle="1" w:styleId="AutoList27">
    <w:name w:val="AutoList2 7"/>
    <w:basedOn w:val="DefaultParagraphFont"/>
  </w:style>
  <w:style w:type="character" w:customStyle="1" w:styleId="AutoList28a">
    <w:name w:val="AutoList2 8a"/>
    <w:basedOn w:val="DefaultParagraphFont"/>
  </w:style>
  <w:style w:type="character" w:customStyle="1" w:styleId="AutoList41">
    <w:name w:val="AutoList4 1"/>
    <w:basedOn w:val="DefaultParagraphFont"/>
  </w:style>
  <w:style w:type="character" w:customStyle="1" w:styleId="AutoList42">
    <w:name w:val="AutoList4 2"/>
    <w:basedOn w:val="DefaultParagraphFont"/>
  </w:style>
  <w:style w:type="character" w:customStyle="1" w:styleId="AutoList43">
    <w:name w:val="AutoList4 3"/>
    <w:basedOn w:val="DefaultParagraphFont"/>
  </w:style>
  <w:style w:type="character" w:customStyle="1" w:styleId="AutoList44">
    <w:name w:val="AutoList4 4"/>
    <w:basedOn w:val="DefaultParagraphFont"/>
  </w:style>
  <w:style w:type="character" w:customStyle="1" w:styleId="AutoList45">
    <w:name w:val="AutoList4 5"/>
    <w:basedOn w:val="DefaultParagraphFont"/>
  </w:style>
  <w:style w:type="character" w:customStyle="1" w:styleId="AutoList46">
    <w:name w:val="AutoList4 6"/>
    <w:basedOn w:val="DefaultParagraphFont"/>
  </w:style>
  <w:style w:type="character" w:customStyle="1" w:styleId="AutoList47">
    <w:name w:val="AutoList4 7"/>
    <w:basedOn w:val="DefaultParagraphFont"/>
  </w:style>
  <w:style w:type="character" w:customStyle="1" w:styleId="AutoList48">
    <w:name w:val="AutoList4 8"/>
    <w:basedOn w:val="DefaultParagraphFont"/>
  </w:style>
  <w:style w:type="character" w:customStyle="1" w:styleId="AutoList31a">
    <w:name w:val="AutoList3 1a"/>
    <w:basedOn w:val="DefaultParagraphFont"/>
  </w:style>
  <w:style w:type="character" w:customStyle="1" w:styleId="AutoList32a">
    <w:name w:val="AutoList3 2a"/>
    <w:basedOn w:val="DefaultParagraphFont"/>
  </w:style>
  <w:style w:type="character" w:customStyle="1" w:styleId="AutoList33a">
    <w:name w:val="AutoList3 3a"/>
    <w:basedOn w:val="DefaultParagraphFont"/>
  </w:style>
  <w:style w:type="character" w:customStyle="1" w:styleId="AutoList34">
    <w:name w:val="AutoList3 4"/>
    <w:basedOn w:val="DefaultParagraphFont"/>
  </w:style>
  <w:style w:type="character" w:customStyle="1" w:styleId="AutoList35a">
    <w:name w:val="AutoList3 5a"/>
    <w:basedOn w:val="DefaultParagraphFont"/>
  </w:style>
  <w:style w:type="character" w:customStyle="1" w:styleId="AutoList36a">
    <w:name w:val="AutoList3 6a"/>
    <w:basedOn w:val="DefaultParagraphFont"/>
  </w:style>
  <w:style w:type="character" w:customStyle="1" w:styleId="AutoList37a">
    <w:name w:val="AutoList3 7a"/>
    <w:basedOn w:val="DefaultParagraphFont"/>
  </w:style>
  <w:style w:type="character" w:customStyle="1" w:styleId="AutoList38">
    <w:name w:val="AutoList3 8"/>
    <w:basedOn w:val="DefaultParagraphFont"/>
  </w:style>
  <w:style w:type="character" w:customStyle="1" w:styleId="AutoList61">
    <w:name w:val="AutoList6 1"/>
    <w:basedOn w:val="DefaultParagraphFont"/>
  </w:style>
  <w:style w:type="character" w:customStyle="1" w:styleId="AutoList62">
    <w:name w:val="AutoList6 2"/>
    <w:basedOn w:val="DefaultParagraphFont"/>
  </w:style>
  <w:style w:type="character" w:customStyle="1" w:styleId="AutoList63">
    <w:name w:val="AutoList6 3"/>
    <w:basedOn w:val="DefaultParagraphFont"/>
  </w:style>
  <w:style w:type="character" w:customStyle="1" w:styleId="AutoList64">
    <w:name w:val="AutoList6 4"/>
    <w:basedOn w:val="DefaultParagraphFont"/>
  </w:style>
  <w:style w:type="character" w:customStyle="1" w:styleId="AutoList65">
    <w:name w:val="AutoList6 5"/>
    <w:basedOn w:val="DefaultParagraphFont"/>
  </w:style>
  <w:style w:type="character" w:customStyle="1" w:styleId="AutoList66">
    <w:name w:val="AutoList6 6"/>
    <w:basedOn w:val="DefaultParagraphFont"/>
  </w:style>
  <w:style w:type="character" w:customStyle="1" w:styleId="AutoList67">
    <w:name w:val="AutoList6 7"/>
    <w:basedOn w:val="DefaultParagraphFont"/>
  </w:style>
  <w:style w:type="character" w:customStyle="1" w:styleId="AutoList68">
    <w:name w:val="AutoList6 8"/>
    <w:basedOn w:val="DefaultParagraphFont"/>
  </w:style>
  <w:style w:type="character" w:customStyle="1" w:styleId="AutoList51a">
    <w:name w:val="AutoList5 1a"/>
    <w:basedOn w:val="DefaultParagraphFont"/>
  </w:style>
  <w:style w:type="character" w:customStyle="1" w:styleId="AutoList52a">
    <w:name w:val="AutoList5 2a"/>
    <w:basedOn w:val="DefaultParagraphFont"/>
  </w:style>
  <w:style w:type="character" w:customStyle="1" w:styleId="AutoList53a">
    <w:name w:val="AutoList5 3a"/>
    <w:basedOn w:val="DefaultParagraphFont"/>
  </w:style>
  <w:style w:type="character" w:customStyle="1" w:styleId="AutoList54a">
    <w:name w:val="AutoList5 4a"/>
    <w:basedOn w:val="DefaultParagraphFont"/>
  </w:style>
  <w:style w:type="character" w:customStyle="1" w:styleId="AutoList55a">
    <w:name w:val="AutoList5 5a"/>
    <w:basedOn w:val="DefaultParagraphFont"/>
  </w:style>
  <w:style w:type="character" w:customStyle="1" w:styleId="AutoList56a">
    <w:name w:val="AutoList5 6a"/>
    <w:basedOn w:val="DefaultParagraphFont"/>
  </w:style>
  <w:style w:type="character" w:customStyle="1" w:styleId="AutoList57a">
    <w:name w:val="AutoList5 7a"/>
    <w:basedOn w:val="DefaultParagraphFont"/>
  </w:style>
  <w:style w:type="character" w:customStyle="1" w:styleId="AutoList58a">
    <w:name w:val="AutoList5 8a"/>
    <w:basedOn w:val="DefaultParagraphFont"/>
  </w:style>
  <w:style w:type="character" w:customStyle="1" w:styleId="Paragraph1">
    <w:name w:val="Paragraph 1"/>
    <w:basedOn w:val="DefaultParagraphFont"/>
  </w:style>
  <w:style w:type="character" w:customStyle="1" w:styleId="Paragraph2">
    <w:name w:val="Paragraph 2"/>
    <w:basedOn w:val="DefaultParagraphFont"/>
  </w:style>
  <w:style w:type="character" w:customStyle="1" w:styleId="Paragraph3">
    <w:name w:val="Paragraph 3"/>
    <w:basedOn w:val="DefaultParagraphFont"/>
  </w:style>
  <w:style w:type="character" w:customStyle="1" w:styleId="Paragraph4">
    <w:name w:val="Paragraph 4"/>
    <w:basedOn w:val="DefaultParagraphFont"/>
  </w:style>
  <w:style w:type="character" w:customStyle="1" w:styleId="Paragraph5">
    <w:name w:val="Paragraph 5"/>
    <w:basedOn w:val="DefaultParagraphFont"/>
  </w:style>
  <w:style w:type="character" w:customStyle="1" w:styleId="Paragraph6">
    <w:name w:val="Paragraph 6"/>
    <w:basedOn w:val="DefaultParagraphFont"/>
  </w:style>
  <w:style w:type="character" w:customStyle="1" w:styleId="Paragraph7">
    <w:name w:val="Paragraph 7"/>
    <w:basedOn w:val="DefaultParagraphFont"/>
  </w:style>
  <w:style w:type="character" w:customStyle="1" w:styleId="Paragraph8">
    <w:name w:val="Paragraph 8"/>
    <w:basedOn w:val="DefaultParagraphFont"/>
  </w:style>
  <w:style w:type="character" w:customStyle="1" w:styleId="AutoList91">
    <w:name w:val="AutoList9 1"/>
    <w:basedOn w:val="DefaultParagraphFont"/>
  </w:style>
  <w:style w:type="character" w:customStyle="1" w:styleId="AutoList92">
    <w:name w:val="AutoList9 2"/>
    <w:basedOn w:val="DefaultParagraphFont"/>
  </w:style>
  <w:style w:type="character" w:customStyle="1" w:styleId="AutoList93">
    <w:name w:val="AutoList9 3"/>
    <w:basedOn w:val="DefaultParagraphFont"/>
  </w:style>
  <w:style w:type="character" w:customStyle="1" w:styleId="AutoList94">
    <w:name w:val="AutoList9 4"/>
    <w:basedOn w:val="DefaultParagraphFont"/>
  </w:style>
  <w:style w:type="character" w:customStyle="1" w:styleId="AutoList95">
    <w:name w:val="AutoList9 5"/>
    <w:basedOn w:val="DefaultParagraphFont"/>
  </w:style>
  <w:style w:type="character" w:customStyle="1" w:styleId="AutoList96">
    <w:name w:val="AutoList9 6"/>
    <w:basedOn w:val="DefaultParagraphFont"/>
  </w:style>
  <w:style w:type="character" w:customStyle="1" w:styleId="AutoList97">
    <w:name w:val="AutoList9 7"/>
    <w:basedOn w:val="DefaultParagraphFont"/>
  </w:style>
  <w:style w:type="character" w:customStyle="1" w:styleId="AutoList98">
    <w:name w:val="AutoList9 8"/>
    <w:basedOn w:val="DefaultParagraphFont"/>
  </w:style>
  <w:style w:type="character" w:customStyle="1" w:styleId="AutoList81a">
    <w:name w:val="AutoList8 1a"/>
    <w:basedOn w:val="DefaultParagraphFont"/>
  </w:style>
  <w:style w:type="character" w:customStyle="1" w:styleId="AutoList82a">
    <w:name w:val="AutoList8 2a"/>
    <w:basedOn w:val="DefaultParagraphFont"/>
  </w:style>
  <w:style w:type="character" w:customStyle="1" w:styleId="AutoList83a">
    <w:name w:val="AutoList8 3a"/>
    <w:basedOn w:val="DefaultParagraphFont"/>
  </w:style>
  <w:style w:type="character" w:customStyle="1" w:styleId="AutoList84">
    <w:name w:val="AutoList8 4"/>
    <w:basedOn w:val="DefaultParagraphFont"/>
  </w:style>
  <w:style w:type="character" w:customStyle="1" w:styleId="AutoList85a">
    <w:name w:val="AutoList8 5a"/>
    <w:basedOn w:val="DefaultParagraphFont"/>
  </w:style>
  <w:style w:type="character" w:customStyle="1" w:styleId="AutoList86a">
    <w:name w:val="AutoList8 6a"/>
    <w:basedOn w:val="DefaultParagraphFont"/>
  </w:style>
  <w:style w:type="character" w:customStyle="1" w:styleId="AutoList87a">
    <w:name w:val="AutoList8 7a"/>
    <w:basedOn w:val="DefaultParagraphFont"/>
  </w:style>
  <w:style w:type="character" w:customStyle="1" w:styleId="AutoList88">
    <w:name w:val="AutoList8 8"/>
    <w:basedOn w:val="DefaultParagraphFont"/>
  </w:style>
  <w:style w:type="character" w:customStyle="1" w:styleId="AutoList71a">
    <w:name w:val="AutoList7 1a"/>
    <w:basedOn w:val="DefaultParagraphFont"/>
  </w:style>
  <w:style w:type="character" w:customStyle="1" w:styleId="AutoList72a">
    <w:name w:val="AutoList7 2a"/>
    <w:basedOn w:val="DefaultParagraphFont"/>
  </w:style>
  <w:style w:type="character" w:customStyle="1" w:styleId="AutoList73a">
    <w:name w:val="AutoList7 3a"/>
    <w:basedOn w:val="DefaultParagraphFont"/>
  </w:style>
  <w:style w:type="character" w:customStyle="1" w:styleId="AutoList74a">
    <w:name w:val="AutoList7 4a"/>
    <w:basedOn w:val="DefaultParagraphFont"/>
  </w:style>
  <w:style w:type="character" w:customStyle="1" w:styleId="AutoList75a">
    <w:name w:val="AutoList7 5a"/>
    <w:basedOn w:val="DefaultParagraphFont"/>
  </w:style>
  <w:style w:type="character" w:customStyle="1" w:styleId="AutoList76a">
    <w:name w:val="AutoList7 6a"/>
    <w:basedOn w:val="DefaultParagraphFont"/>
  </w:style>
  <w:style w:type="character" w:customStyle="1" w:styleId="AutoList77a">
    <w:name w:val="AutoList7 7a"/>
    <w:basedOn w:val="DefaultParagraphFont"/>
  </w:style>
  <w:style w:type="character" w:customStyle="1" w:styleId="AutoList78a">
    <w:name w:val="AutoList7 8a"/>
    <w:basedOn w:val="DefaultParagraphFont"/>
  </w:style>
  <w:style w:type="character" w:customStyle="1" w:styleId="DefaultParagraphFo">
    <w:name w:val="Default Paragraph Fo"/>
    <w:basedOn w:val="DefaultParagraphFont"/>
  </w:style>
  <w:style w:type="paragraph" w:styleId="BodyTextIndent">
    <w:name w:val="Body Text Indent"/>
    <w:basedOn w:val="Normal"/>
    <w:semiHidden/>
    <w:pPr>
      <w:tabs>
        <w:tab w:val="left" w:pos="-720"/>
      </w:tabs>
      <w:suppressAutoHyphens/>
      <w:spacing w:line="240" w:lineRule="atLeast"/>
    </w:pPr>
  </w:style>
  <w:style w:type="paragraph" w:styleId="Title">
    <w:name w:val="Title"/>
    <w:basedOn w:val="Normal"/>
    <w:qFormat/>
    <w:pPr>
      <w:tabs>
        <w:tab w:val="left" w:pos="-720"/>
      </w:tabs>
      <w:suppressAutoHyphens/>
      <w:spacing w:line="240" w:lineRule="atLeast"/>
      <w:jc w:val="center"/>
    </w:pPr>
    <w:rPr>
      <w:b/>
      <w:bC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semiHidden/>
    <w:pPr>
      <w:tabs>
        <w:tab w:val="left" w:pos="-720"/>
        <w:tab w:val="left" w:pos="0"/>
      </w:tabs>
      <w:suppressAutoHyphens/>
      <w:spacing w:line="240" w:lineRule="atLeast"/>
      <w:jc w:val="both"/>
    </w:pPr>
    <w:rPr>
      <w:spacing w:val="-3"/>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tabs>
        <w:tab w:val="left" w:pos="-720"/>
      </w:tabs>
      <w:suppressAutoHyphens/>
      <w:spacing w:line="240" w:lineRule="atLeast"/>
      <w:ind w:left="360" w:hanging="360"/>
      <w:jc w:val="both"/>
    </w:pPr>
    <w:rPr>
      <w:spacing w:val="-3"/>
    </w:rPr>
  </w:style>
  <w:style w:type="paragraph" w:styleId="BodyTextIndent3">
    <w:name w:val="Body Text Indent 3"/>
    <w:basedOn w:val="Normal"/>
    <w:link w:val="BodyTextIndent3Char"/>
    <w:semiHidden/>
    <w:pPr>
      <w:tabs>
        <w:tab w:val="left" w:pos="-720"/>
      </w:tabs>
      <w:suppressAutoHyphens/>
      <w:spacing w:line="240" w:lineRule="atLeast"/>
      <w:ind w:left="720"/>
      <w:jc w:val="both"/>
    </w:pPr>
    <w:rPr>
      <w:i/>
      <w:iCs/>
      <w:spacing w:val="-3"/>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emiHidden/>
  </w:style>
  <w:style w:type="paragraph" w:styleId="BodyText2">
    <w:name w:val="Body Text 2"/>
    <w:basedOn w:val="Normal"/>
    <w:semiHidden/>
    <w:pPr>
      <w:tabs>
        <w:tab w:val="left" w:pos="-720"/>
      </w:tabs>
      <w:suppressAutoHyphens/>
      <w:spacing w:line="240" w:lineRule="atLeast"/>
      <w:jc w:val="both"/>
    </w:pPr>
    <w:rPr>
      <w:b/>
      <w:bCs/>
      <w:spacing w:val="-3"/>
    </w:rPr>
  </w:style>
  <w:style w:type="paragraph" w:customStyle="1" w:styleId="CREXR">
    <w:name w:val="CR_EXR"/>
    <w:pPr>
      <w:keepLines/>
      <w:overflowPunct w:val="0"/>
      <w:autoSpaceDE w:val="0"/>
      <w:autoSpaceDN w:val="0"/>
      <w:adjustRightInd w:val="0"/>
      <w:spacing w:line="480" w:lineRule="auto"/>
      <w:jc w:val="both"/>
    </w:pPr>
    <w:rPr>
      <w:noProof/>
    </w:rPr>
  </w:style>
  <w:style w:type="character" w:customStyle="1" w:styleId="Normal1">
    <w:name w:val="Normal1"/>
    <w:rPr>
      <w:rFonts w:ascii="Courier" w:hAnsi="Courier"/>
      <w:color w:val="FF00FF"/>
    </w:rPr>
  </w:style>
  <w:style w:type="paragraph" w:customStyle="1" w:styleId="CRCS1NUM">
    <w:name w:val="CR_CS1_NUM"/>
    <w:pPr>
      <w:keepLines/>
      <w:overflowPunct w:val="0"/>
      <w:autoSpaceDE w:val="0"/>
      <w:autoSpaceDN w:val="0"/>
      <w:adjustRightInd w:val="0"/>
      <w:spacing w:line="480" w:lineRule="auto"/>
      <w:ind w:left="680"/>
      <w:jc w:val="both"/>
      <w:textAlignment w:val="baseline"/>
    </w:pPr>
    <w:rPr>
      <w:b/>
      <w:caps/>
      <w:noProof/>
      <w:sz w:val="48"/>
    </w:rPr>
  </w:style>
  <w:style w:type="paragraph" w:customStyle="1" w:styleId="CRCS1TTL">
    <w:name w:val="CR_CS1_TTL"/>
    <w:pPr>
      <w:keepLines/>
      <w:overflowPunct w:val="0"/>
      <w:autoSpaceDE w:val="0"/>
      <w:autoSpaceDN w:val="0"/>
      <w:adjustRightInd w:val="0"/>
      <w:spacing w:line="480" w:lineRule="auto"/>
      <w:jc w:val="both"/>
      <w:textAlignment w:val="baseline"/>
    </w:pPr>
    <w:rPr>
      <w:b/>
      <w:caps/>
      <w:noProof/>
      <w:sz w:val="36"/>
    </w:rPr>
  </w:style>
  <w:style w:type="character" w:customStyle="1" w:styleId="CRCS1DCAP">
    <w:name w:val="CR_CS1_DCAP"/>
    <w:rPr>
      <w:rFonts w:ascii="HelveticaNeue HeavyCond" w:hAnsi="HelveticaNeue HeavyCond"/>
      <w:spacing w:val="-60"/>
      <w:sz w:val="18"/>
    </w:rPr>
  </w:style>
  <w:style w:type="paragraph" w:customStyle="1" w:styleId="CRCS1FIRST">
    <w:name w:val="CR_CS1_FIRST"/>
    <w:pPr>
      <w:keepLines/>
      <w:overflowPunct w:val="0"/>
      <w:autoSpaceDE w:val="0"/>
      <w:autoSpaceDN w:val="0"/>
      <w:adjustRightInd w:val="0"/>
      <w:spacing w:line="480" w:lineRule="auto"/>
      <w:jc w:val="both"/>
      <w:textAlignment w:val="baseline"/>
    </w:pPr>
    <w:rPr>
      <w:rFonts w:ascii="Akzidenz Grotesk BE Ex" w:hAnsi="Akzidenz Grotesk BE Ex"/>
      <w:noProof/>
    </w:rPr>
  </w:style>
  <w:style w:type="paragraph" w:customStyle="1" w:styleId="CRCS1">
    <w:name w:val="CR_CS1"/>
    <w:pPr>
      <w:keepLines/>
      <w:overflowPunct w:val="0"/>
      <w:autoSpaceDE w:val="0"/>
      <w:autoSpaceDN w:val="0"/>
      <w:adjustRightInd w:val="0"/>
      <w:spacing w:line="480" w:lineRule="auto"/>
      <w:ind w:firstLine="360"/>
      <w:jc w:val="both"/>
      <w:textAlignment w:val="baseline"/>
    </w:pPr>
    <w:rPr>
      <w:rFonts w:ascii="Akzidenz Grotesk BE Ex" w:hAnsi="Akzidenz Grotesk BE Ex"/>
      <w:noProof/>
    </w:rPr>
  </w:style>
  <w:style w:type="paragraph" w:customStyle="1" w:styleId="CRCS1Q">
    <w:name w:val="CR_CS1_Q"/>
    <w:next w:val="Normal"/>
    <w:pPr>
      <w:keepLines/>
      <w:overflowPunct w:val="0"/>
      <w:autoSpaceDE w:val="0"/>
      <w:autoSpaceDN w:val="0"/>
      <w:adjustRightInd w:val="0"/>
      <w:spacing w:line="480" w:lineRule="auto"/>
      <w:ind w:left="360" w:hanging="360"/>
      <w:jc w:val="both"/>
      <w:textAlignment w:val="baseline"/>
    </w:pPr>
    <w:rPr>
      <w:rFonts w:ascii="Akzidenz Grotesk BE Ex" w:hAnsi="Akzidenz Grotesk BE Ex"/>
      <w:noProof/>
    </w:rPr>
  </w:style>
  <w:style w:type="character" w:customStyle="1" w:styleId="CRCS1NLLLLTR">
    <w:name w:val="CR_CS1_NL_LL_LTR"/>
    <w:rPr>
      <w:rFonts w:ascii="Akzidenz Grotesk BE MdEx" w:hAnsi="Akzidenz Grotesk BE MdEx"/>
      <w:spacing w:val="-60"/>
      <w:sz w:val="18"/>
    </w:rPr>
  </w:style>
  <w:style w:type="paragraph" w:customStyle="1" w:styleId="CREXRLL">
    <w:name w:val="CR_EXR_LL"/>
    <w:pPr>
      <w:keepLines/>
      <w:overflowPunct w:val="0"/>
      <w:autoSpaceDE w:val="0"/>
      <w:autoSpaceDN w:val="0"/>
      <w:adjustRightInd w:val="0"/>
      <w:spacing w:line="480" w:lineRule="auto"/>
      <w:ind w:left="640" w:hanging="300"/>
      <w:jc w:val="both"/>
      <w:textAlignment w:val="baseline"/>
    </w:pPr>
    <w:rPr>
      <w:noProof/>
    </w:rPr>
  </w:style>
  <w:style w:type="paragraph" w:styleId="BalloonText">
    <w:name w:val="Balloon Text"/>
    <w:basedOn w:val="Normal"/>
    <w:link w:val="BalloonTextChar"/>
    <w:uiPriority w:val="99"/>
    <w:semiHidden/>
    <w:unhideWhenUsed/>
    <w:rsid w:val="004A4C8F"/>
    <w:rPr>
      <w:rFonts w:ascii="Tahoma" w:hAnsi="Tahoma" w:cs="Tahoma"/>
      <w:sz w:val="16"/>
      <w:szCs w:val="16"/>
    </w:rPr>
  </w:style>
  <w:style w:type="character" w:customStyle="1" w:styleId="BalloonTextChar">
    <w:name w:val="Balloon Text Char"/>
    <w:link w:val="BalloonText"/>
    <w:uiPriority w:val="99"/>
    <w:semiHidden/>
    <w:rsid w:val="004A4C8F"/>
    <w:rPr>
      <w:rFonts w:ascii="Tahoma" w:hAnsi="Tahoma" w:cs="Tahoma"/>
      <w:spacing w:val="-4"/>
      <w:sz w:val="16"/>
      <w:szCs w:val="16"/>
    </w:rPr>
  </w:style>
  <w:style w:type="character" w:customStyle="1" w:styleId="BLDING">
    <w:name w:val="BL_DING"/>
    <w:rsid w:val="0017098E"/>
    <w:rPr>
      <w:rFonts w:ascii="Zapf Dingbats" w:hAnsi="Zapf Dingbats"/>
      <w:color w:val="auto"/>
      <w:position w:val="18"/>
      <w:sz w:val="18"/>
    </w:rPr>
  </w:style>
  <w:style w:type="character" w:customStyle="1" w:styleId="CRCS1QNUM">
    <w:name w:val="CR_CS1_Q_NUM"/>
    <w:rsid w:val="0017098E"/>
    <w:rPr>
      <w:rFonts w:ascii="Akzidenz Grotesk BE MdEx" w:hAnsi="Akzidenz Grotesk BE MdEx"/>
      <w:spacing w:val="-60"/>
      <w:sz w:val="18"/>
    </w:rPr>
  </w:style>
  <w:style w:type="paragraph" w:customStyle="1" w:styleId="CRCS1BLMID">
    <w:name w:val="CR_CS1_BL_MID"/>
    <w:rsid w:val="0017098E"/>
    <w:pPr>
      <w:keepLines/>
      <w:tabs>
        <w:tab w:val="left" w:pos="600"/>
      </w:tabs>
      <w:overflowPunct w:val="0"/>
      <w:autoSpaceDE w:val="0"/>
      <w:autoSpaceDN w:val="0"/>
      <w:adjustRightInd w:val="0"/>
      <w:spacing w:after="60" w:line="220" w:lineRule="exact"/>
      <w:ind w:left="360"/>
      <w:jc w:val="both"/>
      <w:textAlignment w:val="baseline"/>
    </w:pPr>
    <w:rPr>
      <w:rFonts w:ascii="Akzidenz Grotesk BE Ex" w:hAnsi="Akzidenz Grotesk BE Ex"/>
      <w:noProof/>
      <w:spacing w:val="-60"/>
      <w:sz w:val="18"/>
    </w:rPr>
  </w:style>
  <w:style w:type="paragraph" w:customStyle="1" w:styleId="CRCS1BLFIRST">
    <w:name w:val="CR_CS1_BL_FIRST"/>
    <w:basedOn w:val="CRCS1BLMID"/>
    <w:rsid w:val="0017098E"/>
    <w:pPr>
      <w:spacing w:before="100"/>
    </w:pPr>
  </w:style>
  <w:style w:type="paragraph" w:customStyle="1" w:styleId="CRCS1BLLAST">
    <w:name w:val="CR_CS1_BL_LAST"/>
    <w:basedOn w:val="CRCS1BLMID"/>
    <w:rsid w:val="0017098E"/>
    <w:pPr>
      <w:spacing w:after="100"/>
    </w:pPr>
  </w:style>
  <w:style w:type="paragraph" w:customStyle="1" w:styleId="CFOBJ">
    <w:name w:val="CF_OBJ"/>
    <w:rsid w:val="00D75F9A"/>
    <w:pPr>
      <w:keepLines/>
      <w:tabs>
        <w:tab w:val="left" w:pos="180"/>
      </w:tabs>
      <w:overflowPunct w:val="0"/>
      <w:autoSpaceDE w:val="0"/>
      <w:autoSpaceDN w:val="0"/>
      <w:adjustRightInd w:val="0"/>
      <w:spacing w:before="120" w:line="200" w:lineRule="exact"/>
      <w:ind w:left="180" w:hanging="180"/>
      <w:textAlignment w:val="baseline"/>
    </w:pPr>
    <w:rPr>
      <w:rFonts w:ascii="Helvetica 55 Roman" w:hAnsi="Helvetica 55 Roman"/>
      <w:noProof/>
      <w:color w:val="FFFFFF"/>
      <w:sz w:val="16"/>
      <w:lang w:val="en-AU"/>
    </w:rPr>
  </w:style>
  <w:style w:type="paragraph" w:customStyle="1" w:styleId="CFINTRO">
    <w:name w:val="CF_INTRO"/>
    <w:rsid w:val="0072297E"/>
    <w:pPr>
      <w:keepLines/>
      <w:overflowPunct w:val="0"/>
      <w:autoSpaceDE w:val="0"/>
      <w:autoSpaceDN w:val="0"/>
      <w:adjustRightInd w:val="0"/>
      <w:spacing w:line="240" w:lineRule="exact"/>
      <w:ind w:firstLine="360"/>
      <w:jc w:val="both"/>
      <w:textAlignment w:val="baseline"/>
    </w:pPr>
    <w:rPr>
      <w:rFonts w:ascii="Times New Roman PS MT" w:hAnsi="Times New Roman PS MT"/>
      <w:noProof/>
      <w:sz w:val="21"/>
      <w:lang w:val="en-AU"/>
    </w:rPr>
  </w:style>
  <w:style w:type="paragraph" w:customStyle="1" w:styleId="H2">
    <w:name w:val="H2"/>
    <w:rsid w:val="0072297E"/>
    <w:pPr>
      <w:keepNext/>
      <w:keepLines/>
      <w:overflowPunct w:val="0"/>
      <w:autoSpaceDE w:val="0"/>
      <w:autoSpaceDN w:val="0"/>
      <w:adjustRightInd w:val="0"/>
      <w:spacing w:before="180" w:after="60" w:line="280" w:lineRule="exact"/>
      <w:textAlignment w:val="baseline"/>
    </w:pPr>
    <w:rPr>
      <w:rFonts w:ascii="TradeGothic BoldTwo" w:hAnsi="TradeGothic BoldTwo"/>
      <w:noProof/>
      <w:color w:val="000080"/>
      <w:sz w:val="26"/>
      <w:lang w:val="en-AU"/>
    </w:rPr>
  </w:style>
  <w:style w:type="character" w:customStyle="1" w:styleId="KT">
    <w:name w:val="KT"/>
    <w:rsid w:val="00E16522"/>
    <w:rPr>
      <w:rFonts w:ascii="Times New Roman PS BoldMT" w:hAnsi="Times New Roman PS BoldMT"/>
      <w:sz w:val="21"/>
    </w:rPr>
  </w:style>
  <w:style w:type="paragraph" w:customStyle="1" w:styleId="CRGENQ">
    <w:name w:val="CR_GENQ"/>
    <w:uiPriority w:val="99"/>
    <w:rsid w:val="00593256"/>
    <w:pPr>
      <w:keepLines/>
      <w:tabs>
        <w:tab w:val="decimal" w:pos="180"/>
        <w:tab w:val="left" w:pos="320"/>
      </w:tabs>
      <w:overflowPunct w:val="0"/>
      <w:autoSpaceDE w:val="0"/>
      <w:autoSpaceDN w:val="0"/>
      <w:adjustRightInd w:val="0"/>
      <w:spacing w:after="40" w:line="230" w:lineRule="exact"/>
      <w:ind w:left="320" w:hanging="320"/>
      <w:jc w:val="both"/>
      <w:textAlignment w:val="baseline"/>
    </w:pPr>
    <w:rPr>
      <w:rFonts w:ascii="Times New Roman PS MT" w:hAnsi="Times New Roman PS MT"/>
      <w:noProof/>
      <w:lang w:val="en-AU"/>
    </w:rPr>
  </w:style>
  <w:style w:type="character" w:customStyle="1" w:styleId="CRGENQNUM">
    <w:name w:val="CR_GENQ_NUM"/>
    <w:uiPriority w:val="99"/>
    <w:rsid w:val="00593256"/>
    <w:rPr>
      <w:rFonts w:ascii="Times New Roman PS BoldMT" w:hAnsi="Times New Roman PS BoldMT"/>
    </w:rPr>
  </w:style>
  <w:style w:type="paragraph" w:styleId="Revision">
    <w:name w:val="Revision"/>
    <w:hidden/>
    <w:uiPriority w:val="99"/>
    <w:semiHidden/>
    <w:rsid w:val="00D51F95"/>
    <w:rPr>
      <w:spacing w:val="-4"/>
      <w:sz w:val="24"/>
      <w:szCs w:val="36"/>
    </w:rPr>
  </w:style>
  <w:style w:type="paragraph" w:customStyle="1" w:styleId="CRGENQLLLAST">
    <w:name w:val="CR_GENQ_LL_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MID">
    <w:name w:val="CR_GENQ_LL_MID"/>
    <w:next w:val="CRGENQLL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FIRST">
    <w:name w:val="CR_GENQ_LL_FIRST"/>
    <w:next w:val="CRGENQLLMID"/>
    <w:uiPriority w:val="99"/>
    <w:rsid w:val="00B93249"/>
    <w:pPr>
      <w:keepLines/>
      <w:tabs>
        <w:tab w:val="left" w:pos="600"/>
      </w:tabs>
      <w:overflowPunct w:val="0"/>
      <w:autoSpaceDE w:val="0"/>
      <w:autoSpaceDN w:val="0"/>
      <w:adjustRightInd w:val="0"/>
      <w:spacing w:after="60" w:line="230" w:lineRule="exact"/>
      <w:ind w:left="640" w:hanging="300"/>
      <w:jc w:val="both"/>
      <w:textAlignment w:val="baseline"/>
    </w:pPr>
    <w:rPr>
      <w:rFonts w:ascii="Times New Roman PS MT" w:hAnsi="Times New Roman PS MT"/>
      <w:noProof/>
      <w:lang w:val="en-AU"/>
    </w:rPr>
  </w:style>
  <w:style w:type="character" w:customStyle="1" w:styleId="CRGENQLLLTR">
    <w:name w:val="CR_GENQ_LL_LTR"/>
    <w:uiPriority w:val="99"/>
    <w:rsid w:val="00B93249"/>
    <w:rPr>
      <w:rFonts w:ascii="Times New Roman PS BoldMT" w:hAnsi="Times New Roman PS BoldMT"/>
    </w:rPr>
  </w:style>
  <w:style w:type="character" w:customStyle="1" w:styleId="FooterChar">
    <w:name w:val="Footer Char"/>
    <w:link w:val="Footer"/>
    <w:uiPriority w:val="99"/>
    <w:rsid w:val="008A1F14"/>
    <w:rPr>
      <w:spacing w:val="-4"/>
      <w:sz w:val="24"/>
      <w:szCs w:val="36"/>
    </w:rPr>
  </w:style>
  <w:style w:type="character" w:customStyle="1" w:styleId="CFOBJNUM">
    <w:name w:val="CF_OBJ_NUM"/>
    <w:rsid w:val="008D5624"/>
    <w:rPr>
      <w:rFonts w:ascii="95 Helvetica Black" w:hAnsi="95 Helvetica Black"/>
      <w:caps/>
      <w:color w:val="FFFFFF"/>
      <w:sz w:val="18"/>
    </w:rPr>
  </w:style>
  <w:style w:type="paragraph" w:customStyle="1" w:styleId="CHAPBM">
    <w:name w:val="CHAP_BM"/>
    <w:uiPriority w:val="99"/>
    <w:rsid w:val="004D6A16"/>
    <w:pPr>
      <w:keepLines/>
      <w:overflowPunct w:val="0"/>
      <w:autoSpaceDE w:val="0"/>
      <w:autoSpaceDN w:val="0"/>
      <w:adjustRightInd w:val="0"/>
      <w:spacing w:line="240" w:lineRule="exact"/>
      <w:ind w:firstLine="360"/>
      <w:jc w:val="both"/>
      <w:textAlignment w:val="baseline"/>
    </w:pPr>
    <w:rPr>
      <w:rFonts w:ascii="TimesNewRomanPS" w:hAnsi="TimesNewRomanPS"/>
      <w:noProof/>
      <w:sz w:val="21"/>
    </w:rPr>
  </w:style>
  <w:style w:type="paragraph" w:customStyle="1" w:styleId="SFIH1">
    <w:name w:val="SFI_H1"/>
    <w:basedOn w:val="Normal"/>
    <w:qFormat/>
    <w:rsid w:val="0011404A"/>
    <w:pPr>
      <w:keepLines/>
      <w:widowControl/>
      <w:overflowPunct w:val="0"/>
      <w:spacing w:line="360" w:lineRule="exact"/>
      <w:textAlignment w:val="baseline"/>
    </w:pPr>
    <w:rPr>
      <w:rFonts w:ascii="HelveticaNeue BoldExt" w:hAnsi="HelveticaNeue BoldExt"/>
      <w:noProof/>
      <w:color w:val="000000"/>
      <w:spacing w:val="0"/>
      <w:sz w:val="28"/>
      <w:szCs w:val="20"/>
    </w:rPr>
  </w:style>
  <w:style w:type="paragraph" w:customStyle="1" w:styleId="CRCS1GENQ">
    <w:name w:val="CR_CS1_GENQ"/>
    <w:next w:val="Normal"/>
    <w:uiPriority w:val="99"/>
    <w:rsid w:val="00AD7424"/>
    <w:pPr>
      <w:keepLines/>
      <w:tabs>
        <w:tab w:val="right" w:pos="250"/>
        <w:tab w:val="left" w:pos="360"/>
      </w:tabs>
      <w:overflowPunct w:val="0"/>
      <w:autoSpaceDE w:val="0"/>
      <w:autoSpaceDN w:val="0"/>
      <w:adjustRightInd w:val="0"/>
      <w:spacing w:before="80" w:line="210" w:lineRule="exact"/>
      <w:ind w:left="360" w:hanging="360"/>
      <w:textAlignment w:val="baseline"/>
    </w:pPr>
    <w:rPr>
      <w:rFonts w:ascii="55 Helvetica Roman" w:hAnsi="55 Helvetica Roman"/>
      <w:noProof/>
      <w:sz w:val="18"/>
    </w:rPr>
  </w:style>
  <w:style w:type="paragraph" w:customStyle="1" w:styleId="HEADFIRST">
    <w:name w:val="HEADFIRST"/>
    <w:uiPriority w:val="99"/>
    <w:rsid w:val="00132730"/>
    <w:pPr>
      <w:keepLines/>
      <w:overflowPunct w:val="0"/>
      <w:autoSpaceDE w:val="0"/>
      <w:autoSpaceDN w:val="0"/>
      <w:adjustRightInd w:val="0"/>
      <w:spacing w:line="240" w:lineRule="exact"/>
      <w:jc w:val="both"/>
      <w:textAlignment w:val="baseline"/>
    </w:pPr>
    <w:rPr>
      <w:rFonts w:ascii="TimesNewRomanPS" w:hAnsi="TimesNewRomanPS"/>
      <w:noProof/>
      <w:sz w:val="21"/>
    </w:rPr>
  </w:style>
  <w:style w:type="character" w:customStyle="1" w:styleId="ITAL">
    <w:name w:val="ITAL"/>
    <w:rsid w:val="00AA64F1"/>
    <w:rPr>
      <w:i/>
      <w:iCs/>
    </w:rPr>
  </w:style>
  <w:style w:type="paragraph" w:customStyle="1" w:styleId="CFINTROSUPTTL">
    <w:name w:val="CF_INTRO_SUPTTL"/>
    <w:basedOn w:val="Normal"/>
    <w:rsid w:val="00AA64F1"/>
    <w:pPr>
      <w:spacing w:after="180" w:line="480" w:lineRule="atLeast"/>
      <w:textAlignment w:val="center"/>
    </w:pPr>
    <w:rPr>
      <w:rFonts w:ascii="MyriadPro-Black" w:hAnsi="MyriadPro-Black" w:cs="MyriadPro-Black"/>
      <w:caps/>
      <w:color w:val="136777"/>
      <w:spacing w:val="0"/>
      <w:sz w:val="36"/>
      <w:lang w:eastAsia="en-IN" w:bidi="he-IL"/>
    </w:rPr>
  </w:style>
  <w:style w:type="paragraph" w:customStyle="1" w:styleId="SF1FIRST">
    <w:name w:val="SF1_FIRST"/>
    <w:basedOn w:val="Normal"/>
    <w:rsid w:val="00E04F56"/>
    <w:pPr>
      <w:spacing w:line="240" w:lineRule="atLeast"/>
      <w:jc w:val="both"/>
      <w:textAlignment w:val="center"/>
    </w:pPr>
    <w:rPr>
      <w:rFonts w:ascii="MyriadPro-Light" w:hAnsi="MyriadPro-Light" w:cs="MyriadPro-Light"/>
      <w:color w:val="000000"/>
      <w:spacing w:val="0"/>
      <w:sz w:val="19"/>
      <w:szCs w:val="19"/>
      <w:lang w:eastAsia="en-IN" w:bidi="he-IL"/>
    </w:rPr>
  </w:style>
  <w:style w:type="paragraph" w:customStyle="1" w:styleId="CRGLOSSETSUPTTL">
    <w:name w:val="CR_GLOSSET_SUPTTL"/>
    <w:basedOn w:val="Normal"/>
    <w:rsid w:val="00362E22"/>
    <w:pPr>
      <w:pBdr>
        <w:top w:val="single" w:sz="96" w:space="0" w:color="F1F1A6"/>
        <w:bottom w:val="single" w:sz="96" w:space="0" w:color="C8AF1B"/>
      </w:pBdr>
      <w:spacing w:before="360" w:after="240" w:line="280" w:lineRule="atLeast"/>
      <w:ind w:left="600"/>
      <w:jc w:val="both"/>
      <w:textAlignment w:val="center"/>
    </w:pPr>
    <w:rPr>
      <w:rFonts w:ascii="MyriadPro-Bold" w:hAnsi="MyriadPro-Bold" w:cs="MyriadPro-Bold"/>
      <w:b/>
      <w:bCs/>
      <w:color w:val="B9361F"/>
      <w:spacing w:val="0"/>
      <w:sz w:val="28"/>
      <w:szCs w:val="28"/>
      <w:lang w:eastAsia="en-IN" w:bidi="he-IL"/>
    </w:rPr>
  </w:style>
  <w:style w:type="paragraph" w:customStyle="1" w:styleId="CRPROBSETTTL">
    <w:name w:val="CR_PROBSET_TTL"/>
    <w:basedOn w:val="Normal"/>
    <w:rsid w:val="00362E22"/>
    <w:pPr>
      <w:spacing w:before="40" w:after="40" w:line="240" w:lineRule="atLeast"/>
      <w:textAlignment w:val="center"/>
    </w:pPr>
    <w:rPr>
      <w:rFonts w:ascii="MyriadPro-Black" w:hAnsi="MyriadPro-Black" w:cs="MyriadPro-Black"/>
      <w:caps/>
      <w:color w:val="000000"/>
      <w:spacing w:val="0"/>
      <w:sz w:val="18"/>
      <w:szCs w:val="18"/>
      <w:lang w:eastAsia="en-IN" w:bidi="he-IL"/>
    </w:rPr>
  </w:style>
  <w:style w:type="paragraph" w:customStyle="1" w:styleId="SF1MN1SUPTTL">
    <w:name w:val="SF1_MN1_SUPTTL"/>
    <w:basedOn w:val="Normal"/>
    <w:rsid w:val="00362E22"/>
    <w:pPr>
      <w:keepNext/>
      <w:keepLines/>
      <w:suppressAutoHyphens/>
      <w:spacing w:before="120" w:after="60" w:line="480" w:lineRule="atLeast"/>
      <w:textAlignment w:val="center"/>
    </w:pPr>
    <w:rPr>
      <w:rFonts w:ascii="GillSansStd-BoldExtraCond" w:hAnsi="GillSansStd-BoldExtraCond" w:cs="GillSansStd-BoldExtraCond"/>
      <w:color w:val="E95B12"/>
      <w:spacing w:val="0"/>
      <w:sz w:val="36"/>
      <w:lang w:eastAsia="en-IN" w:bidi="he-IL"/>
    </w:rPr>
  </w:style>
  <w:style w:type="paragraph" w:customStyle="1" w:styleId="SF1MN1FIRST">
    <w:name w:val="SF1_MN1_FIRST"/>
    <w:basedOn w:val="Normal"/>
    <w:rsid w:val="00362E22"/>
    <w:pPr>
      <w:keepLines/>
      <w:spacing w:line="240" w:lineRule="atLeast"/>
      <w:ind w:left="240" w:right="120"/>
      <w:jc w:val="both"/>
      <w:textAlignment w:val="center"/>
    </w:pPr>
    <w:rPr>
      <w:rFonts w:ascii="UniversLTStd-LightCn" w:hAnsi="UniversLTStd-LightCn" w:cs="UniversLTStd-LightCn"/>
      <w:color w:val="000000"/>
      <w:spacing w:val="0"/>
      <w:sz w:val="19"/>
      <w:szCs w:val="19"/>
      <w:lang w:eastAsia="en-IN" w:bidi="he-IL"/>
    </w:rPr>
  </w:style>
  <w:style w:type="character" w:customStyle="1" w:styleId="SF1MN1SUPTTL1">
    <w:name w:val="SF1_MN1_SUPTTL1"/>
    <w:rsid w:val="00362E22"/>
    <w:rPr>
      <w:rFonts w:ascii="GillSansStd" w:hAnsi="GillSansStd" w:cs="GillSansStd"/>
      <w:color w:val="000000"/>
      <w:sz w:val="36"/>
      <w:szCs w:val="36"/>
    </w:rPr>
  </w:style>
  <w:style w:type="character" w:customStyle="1" w:styleId="CRMEDIA1">
    <w:name w:val="CR_MEDIA1"/>
    <w:rsid w:val="00362E22"/>
    <w:rPr>
      <w:b/>
      <w:bCs/>
    </w:rPr>
  </w:style>
  <w:style w:type="paragraph" w:styleId="ListParagraph">
    <w:name w:val="List Paragraph"/>
    <w:basedOn w:val="Normal"/>
    <w:uiPriority w:val="34"/>
    <w:qFormat/>
    <w:rsid w:val="005D071B"/>
    <w:pPr>
      <w:ind w:left="720"/>
      <w:contextualSpacing/>
    </w:pPr>
  </w:style>
  <w:style w:type="paragraph" w:customStyle="1" w:styleId="CRSF2GENQ">
    <w:name w:val="CR_SF2_GENQ"/>
    <w:basedOn w:val="CRGENQ"/>
    <w:uiPriority w:val="99"/>
    <w:rsid w:val="005B3810"/>
    <w:pPr>
      <w:keepLines w:val="0"/>
      <w:widowControl w:val="0"/>
      <w:tabs>
        <w:tab w:val="clear" w:pos="180"/>
        <w:tab w:val="clear" w:pos="320"/>
        <w:tab w:val="right" w:pos="428"/>
      </w:tabs>
      <w:overflowPunct/>
      <w:spacing w:before="40" w:after="0" w:line="240" w:lineRule="atLeast"/>
      <w:ind w:left="540" w:hanging="540"/>
      <w:textAlignment w:val="center"/>
    </w:pPr>
    <w:rPr>
      <w:rFonts w:ascii="TimesLTStd-Roman" w:hAnsi="TimesLTStd-Roman" w:cs="TimesLTStd-Roman"/>
      <w:noProof w:val="0"/>
      <w:color w:val="000000"/>
      <w:sz w:val="21"/>
      <w:szCs w:val="21"/>
      <w:lang w:val="en-US"/>
    </w:rPr>
  </w:style>
  <w:style w:type="character" w:styleId="CommentReference">
    <w:name w:val="annotation reference"/>
    <w:basedOn w:val="DefaultParagraphFont"/>
    <w:uiPriority w:val="99"/>
    <w:semiHidden/>
    <w:unhideWhenUsed/>
    <w:rsid w:val="00761E54"/>
    <w:rPr>
      <w:sz w:val="16"/>
      <w:szCs w:val="16"/>
    </w:rPr>
  </w:style>
  <w:style w:type="paragraph" w:styleId="CommentText">
    <w:name w:val="annotation text"/>
    <w:basedOn w:val="Normal"/>
    <w:link w:val="CommentTextChar"/>
    <w:uiPriority w:val="99"/>
    <w:semiHidden/>
    <w:unhideWhenUsed/>
    <w:rsid w:val="00761E54"/>
    <w:rPr>
      <w:sz w:val="20"/>
      <w:szCs w:val="20"/>
    </w:rPr>
  </w:style>
  <w:style w:type="character" w:customStyle="1" w:styleId="CommentTextChar">
    <w:name w:val="Comment Text Char"/>
    <w:basedOn w:val="DefaultParagraphFont"/>
    <w:link w:val="CommentText"/>
    <w:uiPriority w:val="99"/>
    <w:semiHidden/>
    <w:rsid w:val="00761E54"/>
    <w:rPr>
      <w:spacing w:val="-4"/>
    </w:rPr>
  </w:style>
  <w:style w:type="paragraph" w:styleId="CommentSubject">
    <w:name w:val="annotation subject"/>
    <w:basedOn w:val="CommentText"/>
    <w:next w:val="CommentText"/>
    <w:link w:val="CommentSubjectChar"/>
    <w:uiPriority w:val="99"/>
    <w:semiHidden/>
    <w:unhideWhenUsed/>
    <w:rsid w:val="00761E54"/>
    <w:rPr>
      <w:b/>
      <w:bCs/>
    </w:rPr>
  </w:style>
  <w:style w:type="character" w:customStyle="1" w:styleId="CommentSubjectChar">
    <w:name w:val="Comment Subject Char"/>
    <w:basedOn w:val="CommentTextChar"/>
    <w:link w:val="CommentSubject"/>
    <w:uiPriority w:val="99"/>
    <w:semiHidden/>
    <w:rsid w:val="00761E54"/>
    <w:rPr>
      <w:b/>
      <w:bCs/>
      <w:spacing w:val="-4"/>
    </w:rPr>
  </w:style>
  <w:style w:type="character" w:customStyle="1" w:styleId="BodyTextIndent3Char">
    <w:name w:val="Body Text Indent 3 Char"/>
    <w:basedOn w:val="DefaultParagraphFont"/>
    <w:link w:val="BodyTextIndent3"/>
    <w:semiHidden/>
    <w:rsid w:val="000171B3"/>
    <w:rPr>
      <w:i/>
      <w:iCs/>
      <w:spacing w:val="-3"/>
      <w:sz w:val="24"/>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pacing w:val="-4"/>
      <w:sz w:val="24"/>
      <w:szCs w:val="36"/>
    </w:rPr>
  </w:style>
  <w:style w:type="paragraph" w:styleId="Heading1">
    <w:name w:val="heading 1"/>
    <w:basedOn w:val="Normal"/>
    <w:next w:val="Normal"/>
    <w:qFormat/>
    <w:pPr>
      <w:keepNext/>
      <w:keepLines/>
      <w:tabs>
        <w:tab w:val="left" w:pos="-720"/>
      </w:tabs>
      <w:suppressAutoHyphens/>
      <w:spacing w:line="240" w:lineRule="atLeast"/>
      <w:jc w:val="center"/>
      <w:outlineLvl w:val="0"/>
    </w:pPr>
    <w:rPr>
      <w:b/>
      <w:bCs/>
    </w:rPr>
  </w:style>
  <w:style w:type="paragraph" w:styleId="Heading2">
    <w:name w:val="heading 2"/>
    <w:basedOn w:val="Normal"/>
    <w:next w:val="Normal"/>
    <w:qFormat/>
    <w:pPr>
      <w:keepNext/>
      <w:tabs>
        <w:tab w:val="left" w:pos="-720"/>
      </w:tabs>
      <w:suppressAutoHyphens/>
      <w:spacing w:line="240" w:lineRule="atLeast"/>
      <w:jc w:val="both"/>
      <w:outlineLvl w:val="1"/>
    </w:pPr>
    <w:rPr>
      <w:spacing w:val="-3"/>
      <w:sz w:val="28"/>
      <w:szCs w:val="29"/>
    </w:rPr>
  </w:style>
  <w:style w:type="paragraph" w:styleId="Heading3">
    <w:name w:val="heading 3"/>
    <w:basedOn w:val="Normal"/>
    <w:next w:val="Normal"/>
    <w:qFormat/>
    <w:pPr>
      <w:keepNext/>
      <w:tabs>
        <w:tab w:val="left" w:pos="-720"/>
      </w:tabs>
      <w:suppressAutoHyphens/>
      <w:spacing w:line="240" w:lineRule="atLeast"/>
      <w:jc w:val="both"/>
      <w:outlineLvl w:val="2"/>
    </w:pPr>
    <w:rPr>
      <w:i/>
      <w:iCs/>
      <w:spacing w:val="-3"/>
    </w:rPr>
  </w:style>
  <w:style w:type="paragraph" w:styleId="Heading4">
    <w:name w:val="heading 4"/>
    <w:basedOn w:val="Normal"/>
    <w:next w:val="Normal"/>
    <w:qFormat/>
    <w:pPr>
      <w:keepNext/>
      <w:tabs>
        <w:tab w:val="left" w:pos="-720"/>
      </w:tabs>
      <w:suppressAutoHyphens/>
      <w:spacing w:line="240" w:lineRule="atLeast"/>
      <w:jc w:val="both"/>
      <w:outlineLvl w:val="3"/>
    </w:pPr>
    <w:rPr>
      <w:b/>
      <w:bCs/>
      <w:spacing w:val="-3"/>
    </w:rPr>
  </w:style>
  <w:style w:type="paragraph" w:styleId="Heading5">
    <w:name w:val="heading 5"/>
    <w:basedOn w:val="Normal"/>
    <w:next w:val="Normal"/>
    <w:qFormat/>
    <w:pPr>
      <w:keepNext/>
      <w:tabs>
        <w:tab w:val="center" w:pos="4680"/>
      </w:tabs>
      <w:suppressAutoHyphens/>
      <w:spacing w:line="240" w:lineRule="atLeast"/>
      <w:jc w:val="both"/>
      <w:outlineLvl w:val="4"/>
    </w:pPr>
    <w:rPr>
      <w:b/>
      <w:bCs/>
      <w:sz w:val="48"/>
    </w:rPr>
  </w:style>
  <w:style w:type="paragraph" w:styleId="Heading6">
    <w:name w:val="heading 6"/>
    <w:basedOn w:val="Normal"/>
    <w:next w:val="Normal"/>
    <w:qFormat/>
    <w:pPr>
      <w:keepNext/>
      <w:tabs>
        <w:tab w:val="left" w:pos="-720"/>
      </w:tabs>
      <w:suppressAutoHyphens/>
      <w:spacing w:line="240" w:lineRule="atLeast"/>
      <w:jc w:val="both"/>
      <w:outlineLvl w:val="5"/>
    </w:pPr>
    <w:rPr>
      <w:spacing w:val="-3"/>
      <w:sz w:val="32"/>
    </w:rPr>
  </w:style>
  <w:style w:type="paragraph" w:styleId="Heading7">
    <w:name w:val="heading 7"/>
    <w:basedOn w:val="Normal"/>
    <w:next w:val="Normal"/>
    <w:qFormat/>
    <w:pPr>
      <w:keepNext/>
      <w:tabs>
        <w:tab w:val="left" w:pos="-720"/>
      </w:tabs>
      <w:suppressAutoHyphens/>
      <w:spacing w:line="240" w:lineRule="atLeast"/>
      <w:ind w:left="720"/>
      <w:jc w:val="both"/>
      <w:outlineLvl w:val="6"/>
    </w:pPr>
    <w:rPr>
      <w:i/>
      <w:iCs/>
      <w:spacing w:val="-3"/>
    </w:rPr>
  </w:style>
  <w:style w:type="paragraph" w:styleId="Heading8">
    <w:name w:val="heading 8"/>
    <w:basedOn w:val="Normal"/>
    <w:next w:val="Normal"/>
    <w:qFormat/>
    <w:pPr>
      <w:keepNext/>
      <w:tabs>
        <w:tab w:val="left" w:pos="-720"/>
      </w:tabs>
      <w:suppressAutoHyphens/>
      <w:spacing w:line="240" w:lineRule="atLeast"/>
      <w:jc w:val="both"/>
      <w:outlineLvl w:val="7"/>
    </w:pPr>
    <w:rPr>
      <w:spacing w:val="-3"/>
      <w:sz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
    <w:name w:val="Default Para"/>
    <w:basedOn w:val="DefaultParagraphFont"/>
  </w:style>
  <w:style w:type="paragraph" w:styleId="Closing">
    <w:name w:val="Closing"/>
    <w:basedOn w:val="Normal"/>
    <w:semiHidden/>
    <w:pPr>
      <w:ind w:left="4320"/>
    </w:pPr>
  </w:style>
  <w:style w:type="paragraph" w:customStyle="1" w:styleId="Settings">
    <w:name w:val="Settings"/>
    <w:pPr>
      <w:tabs>
        <w:tab w:val="left" w:pos="-720"/>
      </w:tabs>
      <w:suppressAutoHyphens/>
      <w:autoSpaceDE w:val="0"/>
      <w:autoSpaceDN w:val="0"/>
      <w:adjustRightInd w:val="0"/>
      <w:spacing w:line="240" w:lineRule="atLeast"/>
    </w:pPr>
    <w:rPr>
      <w:rFonts w:ascii="Courier New" w:hAnsi="Courier New" w:cs="Courier New"/>
      <w:sz w:val="24"/>
      <w:szCs w:val="24"/>
    </w:rPr>
  </w:style>
  <w:style w:type="character" w:customStyle="1" w:styleId="SYSHYPERTEXT">
    <w:name w:val="SYS_HYPERTEXT"/>
    <w:rPr>
      <w:sz w:val="24"/>
      <w:szCs w:val="24"/>
      <w:u w:val="single"/>
    </w:rPr>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
    <w:name w:val="AutoList1 4"/>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
    <w:name w:val="AutoList1 8"/>
    <w:basedOn w:val="DefaultParagraphFont"/>
  </w:style>
  <w:style w:type="character" w:customStyle="1" w:styleId="SYSHYPERTEX">
    <w:name w:val="SYS_HYPERTEX"/>
    <w:rPr>
      <w:sz w:val="24"/>
      <w:szCs w:val="24"/>
      <w:u w:val="single"/>
    </w:rPr>
  </w:style>
  <w:style w:type="character" w:customStyle="1" w:styleId="1">
    <w:name w:val="1"/>
    <w:rPr>
      <w:sz w:val="24"/>
      <w:szCs w:val="24"/>
      <w:u w:val="single"/>
    </w:rPr>
  </w:style>
  <w:style w:type="character" w:customStyle="1" w:styleId="AutoList21">
    <w:name w:val="AutoList2 1"/>
    <w:basedOn w:val="DefaultParagraphFont"/>
  </w:style>
  <w:style w:type="character" w:customStyle="1" w:styleId="AutoList22">
    <w:name w:val="AutoList2 2"/>
    <w:basedOn w:val="DefaultParagraphFont"/>
  </w:style>
  <w:style w:type="character" w:customStyle="1" w:styleId="AutoList23">
    <w:name w:val="AutoList2 3"/>
    <w:basedOn w:val="DefaultParagraphFont"/>
  </w:style>
  <w:style w:type="character" w:customStyle="1" w:styleId="AutoList24a">
    <w:name w:val="AutoList2 4a"/>
    <w:basedOn w:val="DefaultParagraphFont"/>
  </w:style>
  <w:style w:type="character" w:customStyle="1" w:styleId="AutoList25">
    <w:name w:val="AutoList2 5"/>
    <w:basedOn w:val="DefaultParagraphFont"/>
  </w:style>
  <w:style w:type="character" w:customStyle="1" w:styleId="AutoList26">
    <w:name w:val="AutoList2 6"/>
    <w:basedOn w:val="DefaultParagraphFont"/>
  </w:style>
  <w:style w:type="character" w:customStyle="1" w:styleId="AutoList27">
    <w:name w:val="AutoList2 7"/>
    <w:basedOn w:val="DefaultParagraphFont"/>
  </w:style>
  <w:style w:type="character" w:customStyle="1" w:styleId="AutoList28a">
    <w:name w:val="AutoList2 8a"/>
    <w:basedOn w:val="DefaultParagraphFont"/>
  </w:style>
  <w:style w:type="character" w:customStyle="1" w:styleId="AutoList41">
    <w:name w:val="AutoList4 1"/>
    <w:basedOn w:val="DefaultParagraphFont"/>
  </w:style>
  <w:style w:type="character" w:customStyle="1" w:styleId="AutoList42">
    <w:name w:val="AutoList4 2"/>
    <w:basedOn w:val="DefaultParagraphFont"/>
  </w:style>
  <w:style w:type="character" w:customStyle="1" w:styleId="AutoList43">
    <w:name w:val="AutoList4 3"/>
    <w:basedOn w:val="DefaultParagraphFont"/>
  </w:style>
  <w:style w:type="character" w:customStyle="1" w:styleId="AutoList44">
    <w:name w:val="AutoList4 4"/>
    <w:basedOn w:val="DefaultParagraphFont"/>
  </w:style>
  <w:style w:type="character" w:customStyle="1" w:styleId="AutoList45">
    <w:name w:val="AutoList4 5"/>
    <w:basedOn w:val="DefaultParagraphFont"/>
  </w:style>
  <w:style w:type="character" w:customStyle="1" w:styleId="AutoList46">
    <w:name w:val="AutoList4 6"/>
    <w:basedOn w:val="DefaultParagraphFont"/>
  </w:style>
  <w:style w:type="character" w:customStyle="1" w:styleId="AutoList47">
    <w:name w:val="AutoList4 7"/>
    <w:basedOn w:val="DefaultParagraphFont"/>
  </w:style>
  <w:style w:type="character" w:customStyle="1" w:styleId="AutoList48">
    <w:name w:val="AutoList4 8"/>
    <w:basedOn w:val="DefaultParagraphFont"/>
  </w:style>
  <w:style w:type="character" w:customStyle="1" w:styleId="AutoList31a">
    <w:name w:val="AutoList3 1a"/>
    <w:basedOn w:val="DefaultParagraphFont"/>
  </w:style>
  <w:style w:type="character" w:customStyle="1" w:styleId="AutoList32a">
    <w:name w:val="AutoList3 2a"/>
    <w:basedOn w:val="DefaultParagraphFont"/>
  </w:style>
  <w:style w:type="character" w:customStyle="1" w:styleId="AutoList33a">
    <w:name w:val="AutoList3 3a"/>
    <w:basedOn w:val="DefaultParagraphFont"/>
  </w:style>
  <w:style w:type="character" w:customStyle="1" w:styleId="AutoList34">
    <w:name w:val="AutoList3 4"/>
    <w:basedOn w:val="DefaultParagraphFont"/>
  </w:style>
  <w:style w:type="character" w:customStyle="1" w:styleId="AutoList35a">
    <w:name w:val="AutoList3 5a"/>
    <w:basedOn w:val="DefaultParagraphFont"/>
  </w:style>
  <w:style w:type="character" w:customStyle="1" w:styleId="AutoList36a">
    <w:name w:val="AutoList3 6a"/>
    <w:basedOn w:val="DefaultParagraphFont"/>
  </w:style>
  <w:style w:type="character" w:customStyle="1" w:styleId="AutoList37a">
    <w:name w:val="AutoList3 7a"/>
    <w:basedOn w:val="DefaultParagraphFont"/>
  </w:style>
  <w:style w:type="character" w:customStyle="1" w:styleId="AutoList38">
    <w:name w:val="AutoList3 8"/>
    <w:basedOn w:val="DefaultParagraphFont"/>
  </w:style>
  <w:style w:type="character" w:customStyle="1" w:styleId="AutoList61">
    <w:name w:val="AutoList6 1"/>
    <w:basedOn w:val="DefaultParagraphFont"/>
  </w:style>
  <w:style w:type="character" w:customStyle="1" w:styleId="AutoList62">
    <w:name w:val="AutoList6 2"/>
    <w:basedOn w:val="DefaultParagraphFont"/>
  </w:style>
  <w:style w:type="character" w:customStyle="1" w:styleId="AutoList63">
    <w:name w:val="AutoList6 3"/>
    <w:basedOn w:val="DefaultParagraphFont"/>
  </w:style>
  <w:style w:type="character" w:customStyle="1" w:styleId="AutoList64">
    <w:name w:val="AutoList6 4"/>
    <w:basedOn w:val="DefaultParagraphFont"/>
  </w:style>
  <w:style w:type="character" w:customStyle="1" w:styleId="AutoList65">
    <w:name w:val="AutoList6 5"/>
    <w:basedOn w:val="DefaultParagraphFont"/>
  </w:style>
  <w:style w:type="character" w:customStyle="1" w:styleId="AutoList66">
    <w:name w:val="AutoList6 6"/>
    <w:basedOn w:val="DefaultParagraphFont"/>
  </w:style>
  <w:style w:type="character" w:customStyle="1" w:styleId="AutoList67">
    <w:name w:val="AutoList6 7"/>
    <w:basedOn w:val="DefaultParagraphFont"/>
  </w:style>
  <w:style w:type="character" w:customStyle="1" w:styleId="AutoList68">
    <w:name w:val="AutoList6 8"/>
    <w:basedOn w:val="DefaultParagraphFont"/>
  </w:style>
  <w:style w:type="character" w:customStyle="1" w:styleId="AutoList51a">
    <w:name w:val="AutoList5 1a"/>
    <w:basedOn w:val="DefaultParagraphFont"/>
  </w:style>
  <w:style w:type="character" w:customStyle="1" w:styleId="AutoList52a">
    <w:name w:val="AutoList5 2a"/>
    <w:basedOn w:val="DefaultParagraphFont"/>
  </w:style>
  <w:style w:type="character" w:customStyle="1" w:styleId="AutoList53a">
    <w:name w:val="AutoList5 3a"/>
    <w:basedOn w:val="DefaultParagraphFont"/>
  </w:style>
  <w:style w:type="character" w:customStyle="1" w:styleId="AutoList54a">
    <w:name w:val="AutoList5 4a"/>
    <w:basedOn w:val="DefaultParagraphFont"/>
  </w:style>
  <w:style w:type="character" w:customStyle="1" w:styleId="AutoList55a">
    <w:name w:val="AutoList5 5a"/>
    <w:basedOn w:val="DefaultParagraphFont"/>
  </w:style>
  <w:style w:type="character" w:customStyle="1" w:styleId="AutoList56a">
    <w:name w:val="AutoList5 6a"/>
    <w:basedOn w:val="DefaultParagraphFont"/>
  </w:style>
  <w:style w:type="character" w:customStyle="1" w:styleId="AutoList57a">
    <w:name w:val="AutoList5 7a"/>
    <w:basedOn w:val="DefaultParagraphFont"/>
  </w:style>
  <w:style w:type="character" w:customStyle="1" w:styleId="AutoList58a">
    <w:name w:val="AutoList5 8a"/>
    <w:basedOn w:val="DefaultParagraphFont"/>
  </w:style>
  <w:style w:type="character" w:customStyle="1" w:styleId="Paragraph1">
    <w:name w:val="Paragraph 1"/>
    <w:basedOn w:val="DefaultParagraphFont"/>
  </w:style>
  <w:style w:type="character" w:customStyle="1" w:styleId="Paragraph2">
    <w:name w:val="Paragraph 2"/>
    <w:basedOn w:val="DefaultParagraphFont"/>
  </w:style>
  <w:style w:type="character" w:customStyle="1" w:styleId="Paragraph3">
    <w:name w:val="Paragraph 3"/>
    <w:basedOn w:val="DefaultParagraphFont"/>
  </w:style>
  <w:style w:type="character" w:customStyle="1" w:styleId="Paragraph4">
    <w:name w:val="Paragraph 4"/>
    <w:basedOn w:val="DefaultParagraphFont"/>
  </w:style>
  <w:style w:type="character" w:customStyle="1" w:styleId="Paragraph5">
    <w:name w:val="Paragraph 5"/>
    <w:basedOn w:val="DefaultParagraphFont"/>
  </w:style>
  <w:style w:type="character" w:customStyle="1" w:styleId="Paragraph6">
    <w:name w:val="Paragraph 6"/>
    <w:basedOn w:val="DefaultParagraphFont"/>
  </w:style>
  <w:style w:type="character" w:customStyle="1" w:styleId="Paragraph7">
    <w:name w:val="Paragraph 7"/>
    <w:basedOn w:val="DefaultParagraphFont"/>
  </w:style>
  <w:style w:type="character" w:customStyle="1" w:styleId="Paragraph8">
    <w:name w:val="Paragraph 8"/>
    <w:basedOn w:val="DefaultParagraphFont"/>
  </w:style>
  <w:style w:type="character" w:customStyle="1" w:styleId="AutoList91">
    <w:name w:val="AutoList9 1"/>
    <w:basedOn w:val="DefaultParagraphFont"/>
  </w:style>
  <w:style w:type="character" w:customStyle="1" w:styleId="AutoList92">
    <w:name w:val="AutoList9 2"/>
    <w:basedOn w:val="DefaultParagraphFont"/>
  </w:style>
  <w:style w:type="character" w:customStyle="1" w:styleId="AutoList93">
    <w:name w:val="AutoList9 3"/>
    <w:basedOn w:val="DefaultParagraphFont"/>
  </w:style>
  <w:style w:type="character" w:customStyle="1" w:styleId="AutoList94">
    <w:name w:val="AutoList9 4"/>
    <w:basedOn w:val="DefaultParagraphFont"/>
  </w:style>
  <w:style w:type="character" w:customStyle="1" w:styleId="AutoList95">
    <w:name w:val="AutoList9 5"/>
    <w:basedOn w:val="DefaultParagraphFont"/>
  </w:style>
  <w:style w:type="character" w:customStyle="1" w:styleId="AutoList96">
    <w:name w:val="AutoList9 6"/>
    <w:basedOn w:val="DefaultParagraphFont"/>
  </w:style>
  <w:style w:type="character" w:customStyle="1" w:styleId="AutoList97">
    <w:name w:val="AutoList9 7"/>
    <w:basedOn w:val="DefaultParagraphFont"/>
  </w:style>
  <w:style w:type="character" w:customStyle="1" w:styleId="AutoList98">
    <w:name w:val="AutoList9 8"/>
    <w:basedOn w:val="DefaultParagraphFont"/>
  </w:style>
  <w:style w:type="character" w:customStyle="1" w:styleId="AutoList81a">
    <w:name w:val="AutoList8 1a"/>
    <w:basedOn w:val="DefaultParagraphFont"/>
  </w:style>
  <w:style w:type="character" w:customStyle="1" w:styleId="AutoList82a">
    <w:name w:val="AutoList8 2a"/>
    <w:basedOn w:val="DefaultParagraphFont"/>
  </w:style>
  <w:style w:type="character" w:customStyle="1" w:styleId="AutoList83a">
    <w:name w:val="AutoList8 3a"/>
    <w:basedOn w:val="DefaultParagraphFont"/>
  </w:style>
  <w:style w:type="character" w:customStyle="1" w:styleId="AutoList84">
    <w:name w:val="AutoList8 4"/>
    <w:basedOn w:val="DefaultParagraphFont"/>
  </w:style>
  <w:style w:type="character" w:customStyle="1" w:styleId="AutoList85a">
    <w:name w:val="AutoList8 5a"/>
    <w:basedOn w:val="DefaultParagraphFont"/>
  </w:style>
  <w:style w:type="character" w:customStyle="1" w:styleId="AutoList86a">
    <w:name w:val="AutoList8 6a"/>
    <w:basedOn w:val="DefaultParagraphFont"/>
  </w:style>
  <w:style w:type="character" w:customStyle="1" w:styleId="AutoList87a">
    <w:name w:val="AutoList8 7a"/>
    <w:basedOn w:val="DefaultParagraphFont"/>
  </w:style>
  <w:style w:type="character" w:customStyle="1" w:styleId="AutoList88">
    <w:name w:val="AutoList8 8"/>
    <w:basedOn w:val="DefaultParagraphFont"/>
  </w:style>
  <w:style w:type="character" w:customStyle="1" w:styleId="AutoList71a">
    <w:name w:val="AutoList7 1a"/>
    <w:basedOn w:val="DefaultParagraphFont"/>
  </w:style>
  <w:style w:type="character" w:customStyle="1" w:styleId="AutoList72a">
    <w:name w:val="AutoList7 2a"/>
    <w:basedOn w:val="DefaultParagraphFont"/>
  </w:style>
  <w:style w:type="character" w:customStyle="1" w:styleId="AutoList73a">
    <w:name w:val="AutoList7 3a"/>
    <w:basedOn w:val="DefaultParagraphFont"/>
  </w:style>
  <w:style w:type="character" w:customStyle="1" w:styleId="AutoList74a">
    <w:name w:val="AutoList7 4a"/>
    <w:basedOn w:val="DefaultParagraphFont"/>
  </w:style>
  <w:style w:type="character" w:customStyle="1" w:styleId="AutoList75a">
    <w:name w:val="AutoList7 5a"/>
    <w:basedOn w:val="DefaultParagraphFont"/>
  </w:style>
  <w:style w:type="character" w:customStyle="1" w:styleId="AutoList76a">
    <w:name w:val="AutoList7 6a"/>
    <w:basedOn w:val="DefaultParagraphFont"/>
  </w:style>
  <w:style w:type="character" w:customStyle="1" w:styleId="AutoList77a">
    <w:name w:val="AutoList7 7a"/>
    <w:basedOn w:val="DefaultParagraphFont"/>
  </w:style>
  <w:style w:type="character" w:customStyle="1" w:styleId="AutoList78a">
    <w:name w:val="AutoList7 8a"/>
    <w:basedOn w:val="DefaultParagraphFont"/>
  </w:style>
  <w:style w:type="character" w:customStyle="1" w:styleId="DefaultParagraphFo">
    <w:name w:val="Default Paragraph Fo"/>
    <w:basedOn w:val="DefaultParagraphFont"/>
  </w:style>
  <w:style w:type="paragraph" w:styleId="BodyTextIndent">
    <w:name w:val="Body Text Indent"/>
    <w:basedOn w:val="Normal"/>
    <w:semiHidden/>
    <w:pPr>
      <w:tabs>
        <w:tab w:val="left" w:pos="-720"/>
      </w:tabs>
      <w:suppressAutoHyphens/>
      <w:spacing w:line="240" w:lineRule="atLeast"/>
    </w:pPr>
  </w:style>
  <w:style w:type="paragraph" w:styleId="Title">
    <w:name w:val="Title"/>
    <w:basedOn w:val="Normal"/>
    <w:qFormat/>
    <w:pPr>
      <w:tabs>
        <w:tab w:val="left" w:pos="-720"/>
      </w:tabs>
      <w:suppressAutoHyphens/>
      <w:spacing w:line="240" w:lineRule="atLeast"/>
      <w:jc w:val="center"/>
    </w:pPr>
    <w:rPr>
      <w:b/>
      <w:bC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semiHidden/>
    <w:pPr>
      <w:tabs>
        <w:tab w:val="left" w:pos="-720"/>
        <w:tab w:val="left" w:pos="0"/>
      </w:tabs>
      <w:suppressAutoHyphens/>
      <w:spacing w:line="240" w:lineRule="atLeast"/>
      <w:jc w:val="both"/>
    </w:pPr>
    <w:rPr>
      <w:spacing w:val="-3"/>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tabs>
        <w:tab w:val="left" w:pos="-720"/>
      </w:tabs>
      <w:suppressAutoHyphens/>
      <w:spacing w:line="240" w:lineRule="atLeast"/>
      <w:ind w:left="360" w:hanging="360"/>
      <w:jc w:val="both"/>
    </w:pPr>
    <w:rPr>
      <w:spacing w:val="-3"/>
    </w:rPr>
  </w:style>
  <w:style w:type="paragraph" w:styleId="BodyTextIndent3">
    <w:name w:val="Body Text Indent 3"/>
    <w:basedOn w:val="Normal"/>
    <w:link w:val="BodyTextIndent3Char"/>
    <w:semiHidden/>
    <w:pPr>
      <w:tabs>
        <w:tab w:val="left" w:pos="-720"/>
      </w:tabs>
      <w:suppressAutoHyphens/>
      <w:spacing w:line="240" w:lineRule="atLeast"/>
      <w:ind w:left="720"/>
      <w:jc w:val="both"/>
    </w:pPr>
    <w:rPr>
      <w:i/>
      <w:iCs/>
      <w:spacing w:val="-3"/>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emiHidden/>
  </w:style>
  <w:style w:type="paragraph" w:styleId="BodyText2">
    <w:name w:val="Body Text 2"/>
    <w:basedOn w:val="Normal"/>
    <w:semiHidden/>
    <w:pPr>
      <w:tabs>
        <w:tab w:val="left" w:pos="-720"/>
      </w:tabs>
      <w:suppressAutoHyphens/>
      <w:spacing w:line="240" w:lineRule="atLeast"/>
      <w:jc w:val="both"/>
    </w:pPr>
    <w:rPr>
      <w:b/>
      <w:bCs/>
      <w:spacing w:val="-3"/>
    </w:rPr>
  </w:style>
  <w:style w:type="paragraph" w:customStyle="1" w:styleId="CREXR">
    <w:name w:val="CR_EXR"/>
    <w:pPr>
      <w:keepLines/>
      <w:overflowPunct w:val="0"/>
      <w:autoSpaceDE w:val="0"/>
      <w:autoSpaceDN w:val="0"/>
      <w:adjustRightInd w:val="0"/>
      <w:spacing w:line="480" w:lineRule="auto"/>
      <w:jc w:val="both"/>
    </w:pPr>
    <w:rPr>
      <w:noProof/>
    </w:rPr>
  </w:style>
  <w:style w:type="character" w:customStyle="1" w:styleId="Normal1">
    <w:name w:val="Normal1"/>
    <w:rPr>
      <w:rFonts w:ascii="Courier" w:hAnsi="Courier"/>
      <w:color w:val="FF00FF"/>
    </w:rPr>
  </w:style>
  <w:style w:type="paragraph" w:customStyle="1" w:styleId="CRCS1NUM">
    <w:name w:val="CR_CS1_NUM"/>
    <w:pPr>
      <w:keepLines/>
      <w:overflowPunct w:val="0"/>
      <w:autoSpaceDE w:val="0"/>
      <w:autoSpaceDN w:val="0"/>
      <w:adjustRightInd w:val="0"/>
      <w:spacing w:line="480" w:lineRule="auto"/>
      <w:ind w:left="680"/>
      <w:jc w:val="both"/>
      <w:textAlignment w:val="baseline"/>
    </w:pPr>
    <w:rPr>
      <w:b/>
      <w:caps/>
      <w:noProof/>
      <w:sz w:val="48"/>
    </w:rPr>
  </w:style>
  <w:style w:type="paragraph" w:customStyle="1" w:styleId="CRCS1TTL">
    <w:name w:val="CR_CS1_TTL"/>
    <w:pPr>
      <w:keepLines/>
      <w:overflowPunct w:val="0"/>
      <w:autoSpaceDE w:val="0"/>
      <w:autoSpaceDN w:val="0"/>
      <w:adjustRightInd w:val="0"/>
      <w:spacing w:line="480" w:lineRule="auto"/>
      <w:jc w:val="both"/>
      <w:textAlignment w:val="baseline"/>
    </w:pPr>
    <w:rPr>
      <w:b/>
      <w:caps/>
      <w:noProof/>
      <w:sz w:val="36"/>
    </w:rPr>
  </w:style>
  <w:style w:type="character" w:customStyle="1" w:styleId="CRCS1DCAP">
    <w:name w:val="CR_CS1_DCAP"/>
    <w:rPr>
      <w:rFonts w:ascii="HelveticaNeue HeavyCond" w:hAnsi="HelveticaNeue HeavyCond"/>
      <w:spacing w:val="-60"/>
      <w:sz w:val="18"/>
    </w:rPr>
  </w:style>
  <w:style w:type="paragraph" w:customStyle="1" w:styleId="CRCS1FIRST">
    <w:name w:val="CR_CS1_FIRST"/>
    <w:pPr>
      <w:keepLines/>
      <w:overflowPunct w:val="0"/>
      <w:autoSpaceDE w:val="0"/>
      <w:autoSpaceDN w:val="0"/>
      <w:adjustRightInd w:val="0"/>
      <w:spacing w:line="480" w:lineRule="auto"/>
      <w:jc w:val="both"/>
      <w:textAlignment w:val="baseline"/>
    </w:pPr>
    <w:rPr>
      <w:rFonts w:ascii="Akzidenz Grotesk BE Ex" w:hAnsi="Akzidenz Grotesk BE Ex"/>
      <w:noProof/>
    </w:rPr>
  </w:style>
  <w:style w:type="paragraph" w:customStyle="1" w:styleId="CRCS1">
    <w:name w:val="CR_CS1"/>
    <w:pPr>
      <w:keepLines/>
      <w:overflowPunct w:val="0"/>
      <w:autoSpaceDE w:val="0"/>
      <w:autoSpaceDN w:val="0"/>
      <w:adjustRightInd w:val="0"/>
      <w:spacing w:line="480" w:lineRule="auto"/>
      <w:ind w:firstLine="360"/>
      <w:jc w:val="both"/>
      <w:textAlignment w:val="baseline"/>
    </w:pPr>
    <w:rPr>
      <w:rFonts w:ascii="Akzidenz Grotesk BE Ex" w:hAnsi="Akzidenz Grotesk BE Ex"/>
      <w:noProof/>
    </w:rPr>
  </w:style>
  <w:style w:type="paragraph" w:customStyle="1" w:styleId="CRCS1Q">
    <w:name w:val="CR_CS1_Q"/>
    <w:next w:val="Normal"/>
    <w:pPr>
      <w:keepLines/>
      <w:overflowPunct w:val="0"/>
      <w:autoSpaceDE w:val="0"/>
      <w:autoSpaceDN w:val="0"/>
      <w:adjustRightInd w:val="0"/>
      <w:spacing w:line="480" w:lineRule="auto"/>
      <w:ind w:left="360" w:hanging="360"/>
      <w:jc w:val="both"/>
      <w:textAlignment w:val="baseline"/>
    </w:pPr>
    <w:rPr>
      <w:rFonts w:ascii="Akzidenz Grotesk BE Ex" w:hAnsi="Akzidenz Grotesk BE Ex"/>
      <w:noProof/>
    </w:rPr>
  </w:style>
  <w:style w:type="character" w:customStyle="1" w:styleId="CRCS1NLLLLTR">
    <w:name w:val="CR_CS1_NL_LL_LTR"/>
    <w:rPr>
      <w:rFonts w:ascii="Akzidenz Grotesk BE MdEx" w:hAnsi="Akzidenz Grotesk BE MdEx"/>
      <w:spacing w:val="-60"/>
      <w:sz w:val="18"/>
    </w:rPr>
  </w:style>
  <w:style w:type="paragraph" w:customStyle="1" w:styleId="CREXRLL">
    <w:name w:val="CR_EXR_LL"/>
    <w:pPr>
      <w:keepLines/>
      <w:overflowPunct w:val="0"/>
      <w:autoSpaceDE w:val="0"/>
      <w:autoSpaceDN w:val="0"/>
      <w:adjustRightInd w:val="0"/>
      <w:spacing w:line="480" w:lineRule="auto"/>
      <w:ind w:left="640" w:hanging="300"/>
      <w:jc w:val="both"/>
      <w:textAlignment w:val="baseline"/>
    </w:pPr>
    <w:rPr>
      <w:noProof/>
    </w:rPr>
  </w:style>
  <w:style w:type="paragraph" w:styleId="BalloonText">
    <w:name w:val="Balloon Text"/>
    <w:basedOn w:val="Normal"/>
    <w:link w:val="BalloonTextChar"/>
    <w:uiPriority w:val="99"/>
    <w:semiHidden/>
    <w:unhideWhenUsed/>
    <w:rsid w:val="004A4C8F"/>
    <w:rPr>
      <w:rFonts w:ascii="Tahoma" w:hAnsi="Tahoma" w:cs="Tahoma"/>
      <w:sz w:val="16"/>
      <w:szCs w:val="16"/>
    </w:rPr>
  </w:style>
  <w:style w:type="character" w:customStyle="1" w:styleId="BalloonTextChar">
    <w:name w:val="Balloon Text Char"/>
    <w:link w:val="BalloonText"/>
    <w:uiPriority w:val="99"/>
    <w:semiHidden/>
    <w:rsid w:val="004A4C8F"/>
    <w:rPr>
      <w:rFonts w:ascii="Tahoma" w:hAnsi="Tahoma" w:cs="Tahoma"/>
      <w:spacing w:val="-4"/>
      <w:sz w:val="16"/>
      <w:szCs w:val="16"/>
    </w:rPr>
  </w:style>
  <w:style w:type="character" w:customStyle="1" w:styleId="BLDING">
    <w:name w:val="BL_DING"/>
    <w:rsid w:val="0017098E"/>
    <w:rPr>
      <w:rFonts w:ascii="Zapf Dingbats" w:hAnsi="Zapf Dingbats"/>
      <w:color w:val="auto"/>
      <w:position w:val="18"/>
      <w:sz w:val="18"/>
    </w:rPr>
  </w:style>
  <w:style w:type="character" w:customStyle="1" w:styleId="CRCS1QNUM">
    <w:name w:val="CR_CS1_Q_NUM"/>
    <w:rsid w:val="0017098E"/>
    <w:rPr>
      <w:rFonts w:ascii="Akzidenz Grotesk BE MdEx" w:hAnsi="Akzidenz Grotesk BE MdEx"/>
      <w:spacing w:val="-60"/>
      <w:sz w:val="18"/>
    </w:rPr>
  </w:style>
  <w:style w:type="paragraph" w:customStyle="1" w:styleId="CRCS1BLMID">
    <w:name w:val="CR_CS1_BL_MID"/>
    <w:rsid w:val="0017098E"/>
    <w:pPr>
      <w:keepLines/>
      <w:tabs>
        <w:tab w:val="left" w:pos="600"/>
      </w:tabs>
      <w:overflowPunct w:val="0"/>
      <w:autoSpaceDE w:val="0"/>
      <w:autoSpaceDN w:val="0"/>
      <w:adjustRightInd w:val="0"/>
      <w:spacing w:after="60" w:line="220" w:lineRule="exact"/>
      <w:ind w:left="360"/>
      <w:jc w:val="both"/>
      <w:textAlignment w:val="baseline"/>
    </w:pPr>
    <w:rPr>
      <w:rFonts w:ascii="Akzidenz Grotesk BE Ex" w:hAnsi="Akzidenz Grotesk BE Ex"/>
      <w:noProof/>
      <w:spacing w:val="-60"/>
      <w:sz w:val="18"/>
    </w:rPr>
  </w:style>
  <w:style w:type="paragraph" w:customStyle="1" w:styleId="CRCS1BLFIRST">
    <w:name w:val="CR_CS1_BL_FIRST"/>
    <w:basedOn w:val="CRCS1BLMID"/>
    <w:rsid w:val="0017098E"/>
    <w:pPr>
      <w:spacing w:before="100"/>
    </w:pPr>
  </w:style>
  <w:style w:type="paragraph" w:customStyle="1" w:styleId="CRCS1BLLAST">
    <w:name w:val="CR_CS1_BL_LAST"/>
    <w:basedOn w:val="CRCS1BLMID"/>
    <w:rsid w:val="0017098E"/>
    <w:pPr>
      <w:spacing w:after="100"/>
    </w:pPr>
  </w:style>
  <w:style w:type="paragraph" w:customStyle="1" w:styleId="CFOBJ">
    <w:name w:val="CF_OBJ"/>
    <w:rsid w:val="00D75F9A"/>
    <w:pPr>
      <w:keepLines/>
      <w:tabs>
        <w:tab w:val="left" w:pos="180"/>
      </w:tabs>
      <w:overflowPunct w:val="0"/>
      <w:autoSpaceDE w:val="0"/>
      <w:autoSpaceDN w:val="0"/>
      <w:adjustRightInd w:val="0"/>
      <w:spacing w:before="120" w:line="200" w:lineRule="exact"/>
      <w:ind w:left="180" w:hanging="180"/>
      <w:textAlignment w:val="baseline"/>
    </w:pPr>
    <w:rPr>
      <w:rFonts w:ascii="Helvetica 55 Roman" w:hAnsi="Helvetica 55 Roman"/>
      <w:noProof/>
      <w:color w:val="FFFFFF"/>
      <w:sz w:val="16"/>
      <w:lang w:val="en-AU"/>
    </w:rPr>
  </w:style>
  <w:style w:type="paragraph" w:customStyle="1" w:styleId="CFINTRO">
    <w:name w:val="CF_INTRO"/>
    <w:rsid w:val="0072297E"/>
    <w:pPr>
      <w:keepLines/>
      <w:overflowPunct w:val="0"/>
      <w:autoSpaceDE w:val="0"/>
      <w:autoSpaceDN w:val="0"/>
      <w:adjustRightInd w:val="0"/>
      <w:spacing w:line="240" w:lineRule="exact"/>
      <w:ind w:firstLine="360"/>
      <w:jc w:val="both"/>
      <w:textAlignment w:val="baseline"/>
    </w:pPr>
    <w:rPr>
      <w:rFonts w:ascii="Times New Roman PS MT" w:hAnsi="Times New Roman PS MT"/>
      <w:noProof/>
      <w:sz w:val="21"/>
      <w:lang w:val="en-AU"/>
    </w:rPr>
  </w:style>
  <w:style w:type="paragraph" w:customStyle="1" w:styleId="H2">
    <w:name w:val="H2"/>
    <w:rsid w:val="0072297E"/>
    <w:pPr>
      <w:keepNext/>
      <w:keepLines/>
      <w:overflowPunct w:val="0"/>
      <w:autoSpaceDE w:val="0"/>
      <w:autoSpaceDN w:val="0"/>
      <w:adjustRightInd w:val="0"/>
      <w:spacing w:before="180" w:after="60" w:line="280" w:lineRule="exact"/>
      <w:textAlignment w:val="baseline"/>
    </w:pPr>
    <w:rPr>
      <w:rFonts w:ascii="TradeGothic BoldTwo" w:hAnsi="TradeGothic BoldTwo"/>
      <w:noProof/>
      <w:color w:val="000080"/>
      <w:sz w:val="26"/>
      <w:lang w:val="en-AU"/>
    </w:rPr>
  </w:style>
  <w:style w:type="character" w:customStyle="1" w:styleId="KT">
    <w:name w:val="KT"/>
    <w:rsid w:val="00E16522"/>
    <w:rPr>
      <w:rFonts w:ascii="Times New Roman PS BoldMT" w:hAnsi="Times New Roman PS BoldMT"/>
      <w:sz w:val="21"/>
    </w:rPr>
  </w:style>
  <w:style w:type="paragraph" w:customStyle="1" w:styleId="CRGENQ">
    <w:name w:val="CR_GENQ"/>
    <w:uiPriority w:val="99"/>
    <w:rsid w:val="00593256"/>
    <w:pPr>
      <w:keepLines/>
      <w:tabs>
        <w:tab w:val="decimal" w:pos="180"/>
        <w:tab w:val="left" w:pos="320"/>
      </w:tabs>
      <w:overflowPunct w:val="0"/>
      <w:autoSpaceDE w:val="0"/>
      <w:autoSpaceDN w:val="0"/>
      <w:adjustRightInd w:val="0"/>
      <w:spacing w:after="40" w:line="230" w:lineRule="exact"/>
      <w:ind w:left="320" w:hanging="320"/>
      <w:jc w:val="both"/>
      <w:textAlignment w:val="baseline"/>
    </w:pPr>
    <w:rPr>
      <w:rFonts w:ascii="Times New Roman PS MT" w:hAnsi="Times New Roman PS MT"/>
      <w:noProof/>
      <w:lang w:val="en-AU"/>
    </w:rPr>
  </w:style>
  <w:style w:type="character" w:customStyle="1" w:styleId="CRGENQNUM">
    <w:name w:val="CR_GENQ_NUM"/>
    <w:uiPriority w:val="99"/>
    <w:rsid w:val="00593256"/>
    <w:rPr>
      <w:rFonts w:ascii="Times New Roman PS BoldMT" w:hAnsi="Times New Roman PS BoldMT"/>
    </w:rPr>
  </w:style>
  <w:style w:type="paragraph" w:styleId="Revision">
    <w:name w:val="Revision"/>
    <w:hidden/>
    <w:uiPriority w:val="99"/>
    <w:semiHidden/>
    <w:rsid w:val="00D51F95"/>
    <w:rPr>
      <w:spacing w:val="-4"/>
      <w:sz w:val="24"/>
      <w:szCs w:val="36"/>
    </w:rPr>
  </w:style>
  <w:style w:type="paragraph" w:customStyle="1" w:styleId="CRGENQLLLAST">
    <w:name w:val="CR_GENQ_LL_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MID">
    <w:name w:val="CR_GENQ_LL_MID"/>
    <w:next w:val="CRGENQLL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FIRST">
    <w:name w:val="CR_GENQ_LL_FIRST"/>
    <w:next w:val="CRGENQLLMID"/>
    <w:uiPriority w:val="99"/>
    <w:rsid w:val="00B93249"/>
    <w:pPr>
      <w:keepLines/>
      <w:tabs>
        <w:tab w:val="left" w:pos="600"/>
      </w:tabs>
      <w:overflowPunct w:val="0"/>
      <w:autoSpaceDE w:val="0"/>
      <w:autoSpaceDN w:val="0"/>
      <w:adjustRightInd w:val="0"/>
      <w:spacing w:after="60" w:line="230" w:lineRule="exact"/>
      <w:ind w:left="640" w:hanging="300"/>
      <w:jc w:val="both"/>
      <w:textAlignment w:val="baseline"/>
    </w:pPr>
    <w:rPr>
      <w:rFonts w:ascii="Times New Roman PS MT" w:hAnsi="Times New Roman PS MT"/>
      <w:noProof/>
      <w:lang w:val="en-AU"/>
    </w:rPr>
  </w:style>
  <w:style w:type="character" w:customStyle="1" w:styleId="CRGENQLLLTR">
    <w:name w:val="CR_GENQ_LL_LTR"/>
    <w:uiPriority w:val="99"/>
    <w:rsid w:val="00B93249"/>
    <w:rPr>
      <w:rFonts w:ascii="Times New Roman PS BoldMT" w:hAnsi="Times New Roman PS BoldMT"/>
    </w:rPr>
  </w:style>
  <w:style w:type="character" w:customStyle="1" w:styleId="FooterChar">
    <w:name w:val="Footer Char"/>
    <w:link w:val="Footer"/>
    <w:uiPriority w:val="99"/>
    <w:rsid w:val="008A1F14"/>
    <w:rPr>
      <w:spacing w:val="-4"/>
      <w:sz w:val="24"/>
      <w:szCs w:val="36"/>
    </w:rPr>
  </w:style>
  <w:style w:type="character" w:customStyle="1" w:styleId="CFOBJNUM">
    <w:name w:val="CF_OBJ_NUM"/>
    <w:rsid w:val="008D5624"/>
    <w:rPr>
      <w:rFonts w:ascii="95 Helvetica Black" w:hAnsi="95 Helvetica Black"/>
      <w:caps/>
      <w:color w:val="FFFFFF"/>
      <w:sz w:val="18"/>
    </w:rPr>
  </w:style>
  <w:style w:type="paragraph" w:customStyle="1" w:styleId="CHAPBM">
    <w:name w:val="CHAP_BM"/>
    <w:uiPriority w:val="99"/>
    <w:rsid w:val="004D6A16"/>
    <w:pPr>
      <w:keepLines/>
      <w:overflowPunct w:val="0"/>
      <w:autoSpaceDE w:val="0"/>
      <w:autoSpaceDN w:val="0"/>
      <w:adjustRightInd w:val="0"/>
      <w:spacing w:line="240" w:lineRule="exact"/>
      <w:ind w:firstLine="360"/>
      <w:jc w:val="both"/>
      <w:textAlignment w:val="baseline"/>
    </w:pPr>
    <w:rPr>
      <w:rFonts w:ascii="TimesNewRomanPS" w:hAnsi="TimesNewRomanPS"/>
      <w:noProof/>
      <w:sz w:val="21"/>
    </w:rPr>
  </w:style>
  <w:style w:type="paragraph" w:customStyle="1" w:styleId="SFIH1">
    <w:name w:val="SFI_H1"/>
    <w:basedOn w:val="Normal"/>
    <w:qFormat/>
    <w:rsid w:val="0011404A"/>
    <w:pPr>
      <w:keepLines/>
      <w:widowControl/>
      <w:overflowPunct w:val="0"/>
      <w:spacing w:line="360" w:lineRule="exact"/>
      <w:textAlignment w:val="baseline"/>
    </w:pPr>
    <w:rPr>
      <w:rFonts w:ascii="HelveticaNeue BoldExt" w:hAnsi="HelveticaNeue BoldExt"/>
      <w:noProof/>
      <w:color w:val="000000"/>
      <w:spacing w:val="0"/>
      <w:sz w:val="28"/>
      <w:szCs w:val="20"/>
    </w:rPr>
  </w:style>
  <w:style w:type="paragraph" w:customStyle="1" w:styleId="CRCS1GENQ">
    <w:name w:val="CR_CS1_GENQ"/>
    <w:next w:val="Normal"/>
    <w:uiPriority w:val="99"/>
    <w:rsid w:val="00AD7424"/>
    <w:pPr>
      <w:keepLines/>
      <w:tabs>
        <w:tab w:val="right" w:pos="250"/>
        <w:tab w:val="left" w:pos="360"/>
      </w:tabs>
      <w:overflowPunct w:val="0"/>
      <w:autoSpaceDE w:val="0"/>
      <w:autoSpaceDN w:val="0"/>
      <w:adjustRightInd w:val="0"/>
      <w:spacing w:before="80" w:line="210" w:lineRule="exact"/>
      <w:ind w:left="360" w:hanging="360"/>
      <w:textAlignment w:val="baseline"/>
    </w:pPr>
    <w:rPr>
      <w:rFonts w:ascii="55 Helvetica Roman" w:hAnsi="55 Helvetica Roman"/>
      <w:noProof/>
      <w:sz w:val="18"/>
    </w:rPr>
  </w:style>
  <w:style w:type="paragraph" w:customStyle="1" w:styleId="HEADFIRST">
    <w:name w:val="HEADFIRST"/>
    <w:uiPriority w:val="99"/>
    <w:rsid w:val="00132730"/>
    <w:pPr>
      <w:keepLines/>
      <w:overflowPunct w:val="0"/>
      <w:autoSpaceDE w:val="0"/>
      <w:autoSpaceDN w:val="0"/>
      <w:adjustRightInd w:val="0"/>
      <w:spacing w:line="240" w:lineRule="exact"/>
      <w:jc w:val="both"/>
      <w:textAlignment w:val="baseline"/>
    </w:pPr>
    <w:rPr>
      <w:rFonts w:ascii="TimesNewRomanPS" w:hAnsi="TimesNewRomanPS"/>
      <w:noProof/>
      <w:sz w:val="21"/>
    </w:rPr>
  </w:style>
  <w:style w:type="character" w:customStyle="1" w:styleId="ITAL">
    <w:name w:val="ITAL"/>
    <w:rsid w:val="00AA64F1"/>
    <w:rPr>
      <w:i/>
      <w:iCs/>
    </w:rPr>
  </w:style>
  <w:style w:type="paragraph" w:customStyle="1" w:styleId="CFINTROSUPTTL">
    <w:name w:val="CF_INTRO_SUPTTL"/>
    <w:basedOn w:val="Normal"/>
    <w:rsid w:val="00AA64F1"/>
    <w:pPr>
      <w:spacing w:after="180" w:line="480" w:lineRule="atLeast"/>
      <w:textAlignment w:val="center"/>
    </w:pPr>
    <w:rPr>
      <w:rFonts w:ascii="MyriadPro-Black" w:hAnsi="MyriadPro-Black" w:cs="MyriadPro-Black"/>
      <w:caps/>
      <w:color w:val="136777"/>
      <w:spacing w:val="0"/>
      <w:sz w:val="36"/>
      <w:lang w:eastAsia="en-IN" w:bidi="he-IL"/>
    </w:rPr>
  </w:style>
  <w:style w:type="paragraph" w:customStyle="1" w:styleId="SF1FIRST">
    <w:name w:val="SF1_FIRST"/>
    <w:basedOn w:val="Normal"/>
    <w:rsid w:val="00E04F56"/>
    <w:pPr>
      <w:spacing w:line="240" w:lineRule="atLeast"/>
      <w:jc w:val="both"/>
      <w:textAlignment w:val="center"/>
    </w:pPr>
    <w:rPr>
      <w:rFonts w:ascii="MyriadPro-Light" w:hAnsi="MyriadPro-Light" w:cs="MyriadPro-Light"/>
      <w:color w:val="000000"/>
      <w:spacing w:val="0"/>
      <w:sz w:val="19"/>
      <w:szCs w:val="19"/>
      <w:lang w:eastAsia="en-IN" w:bidi="he-IL"/>
    </w:rPr>
  </w:style>
  <w:style w:type="paragraph" w:customStyle="1" w:styleId="CRGLOSSETSUPTTL">
    <w:name w:val="CR_GLOSSET_SUPTTL"/>
    <w:basedOn w:val="Normal"/>
    <w:rsid w:val="00362E22"/>
    <w:pPr>
      <w:pBdr>
        <w:top w:val="single" w:sz="96" w:space="0" w:color="F1F1A6"/>
        <w:bottom w:val="single" w:sz="96" w:space="0" w:color="C8AF1B"/>
      </w:pBdr>
      <w:spacing w:before="360" w:after="240" w:line="280" w:lineRule="atLeast"/>
      <w:ind w:left="600"/>
      <w:jc w:val="both"/>
      <w:textAlignment w:val="center"/>
    </w:pPr>
    <w:rPr>
      <w:rFonts w:ascii="MyriadPro-Bold" w:hAnsi="MyriadPro-Bold" w:cs="MyriadPro-Bold"/>
      <w:b/>
      <w:bCs/>
      <w:color w:val="B9361F"/>
      <w:spacing w:val="0"/>
      <w:sz w:val="28"/>
      <w:szCs w:val="28"/>
      <w:lang w:eastAsia="en-IN" w:bidi="he-IL"/>
    </w:rPr>
  </w:style>
  <w:style w:type="paragraph" w:customStyle="1" w:styleId="CRPROBSETTTL">
    <w:name w:val="CR_PROBSET_TTL"/>
    <w:basedOn w:val="Normal"/>
    <w:rsid w:val="00362E22"/>
    <w:pPr>
      <w:spacing w:before="40" w:after="40" w:line="240" w:lineRule="atLeast"/>
      <w:textAlignment w:val="center"/>
    </w:pPr>
    <w:rPr>
      <w:rFonts w:ascii="MyriadPro-Black" w:hAnsi="MyriadPro-Black" w:cs="MyriadPro-Black"/>
      <w:caps/>
      <w:color w:val="000000"/>
      <w:spacing w:val="0"/>
      <w:sz w:val="18"/>
      <w:szCs w:val="18"/>
      <w:lang w:eastAsia="en-IN" w:bidi="he-IL"/>
    </w:rPr>
  </w:style>
  <w:style w:type="paragraph" w:customStyle="1" w:styleId="SF1MN1SUPTTL">
    <w:name w:val="SF1_MN1_SUPTTL"/>
    <w:basedOn w:val="Normal"/>
    <w:rsid w:val="00362E22"/>
    <w:pPr>
      <w:keepNext/>
      <w:keepLines/>
      <w:suppressAutoHyphens/>
      <w:spacing w:before="120" w:after="60" w:line="480" w:lineRule="atLeast"/>
      <w:textAlignment w:val="center"/>
    </w:pPr>
    <w:rPr>
      <w:rFonts w:ascii="GillSansStd-BoldExtraCond" w:hAnsi="GillSansStd-BoldExtraCond" w:cs="GillSansStd-BoldExtraCond"/>
      <w:color w:val="E95B12"/>
      <w:spacing w:val="0"/>
      <w:sz w:val="36"/>
      <w:lang w:eastAsia="en-IN" w:bidi="he-IL"/>
    </w:rPr>
  </w:style>
  <w:style w:type="paragraph" w:customStyle="1" w:styleId="SF1MN1FIRST">
    <w:name w:val="SF1_MN1_FIRST"/>
    <w:basedOn w:val="Normal"/>
    <w:rsid w:val="00362E22"/>
    <w:pPr>
      <w:keepLines/>
      <w:spacing w:line="240" w:lineRule="atLeast"/>
      <w:ind w:left="240" w:right="120"/>
      <w:jc w:val="both"/>
      <w:textAlignment w:val="center"/>
    </w:pPr>
    <w:rPr>
      <w:rFonts w:ascii="UniversLTStd-LightCn" w:hAnsi="UniversLTStd-LightCn" w:cs="UniversLTStd-LightCn"/>
      <w:color w:val="000000"/>
      <w:spacing w:val="0"/>
      <w:sz w:val="19"/>
      <w:szCs w:val="19"/>
      <w:lang w:eastAsia="en-IN" w:bidi="he-IL"/>
    </w:rPr>
  </w:style>
  <w:style w:type="character" w:customStyle="1" w:styleId="SF1MN1SUPTTL1">
    <w:name w:val="SF1_MN1_SUPTTL1"/>
    <w:rsid w:val="00362E22"/>
    <w:rPr>
      <w:rFonts w:ascii="GillSansStd" w:hAnsi="GillSansStd" w:cs="GillSansStd"/>
      <w:color w:val="000000"/>
      <w:sz w:val="36"/>
      <w:szCs w:val="36"/>
    </w:rPr>
  </w:style>
  <w:style w:type="character" w:customStyle="1" w:styleId="CRMEDIA1">
    <w:name w:val="CR_MEDIA1"/>
    <w:rsid w:val="00362E22"/>
    <w:rPr>
      <w:b/>
      <w:bCs/>
    </w:rPr>
  </w:style>
  <w:style w:type="paragraph" w:styleId="ListParagraph">
    <w:name w:val="List Paragraph"/>
    <w:basedOn w:val="Normal"/>
    <w:uiPriority w:val="34"/>
    <w:qFormat/>
    <w:rsid w:val="005D071B"/>
    <w:pPr>
      <w:ind w:left="720"/>
      <w:contextualSpacing/>
    </w:pPr>
  </w:style>
  <w:style w:type="paragraph" w:customStyle="1" w:styleId="CRSF2GENQ">
    <w:name w:val="CR_SF2_GENQ"/>
    <w:basedOn w:val="CRGENQ"/>
    <w:uiPriority w:val="99"/>
    <w:rsid w:val="005B3810"/>
    <w:pPr>
      <w:keepLines w:val="0"/>
      <w:widowControl w:val="0"/>
      <w:tabs>
        <w:tab w:val="clear" w:pos="180"/>
        <w:tab w:val="clear" w:pos="320"/>
        <w:tab w:val="right" w:pos="428"/>
      </w:tabs>
      <w:overflowPunct/>
      <w:spacing w:before="40" w:after="0" w:line="240" w:lineRule="atLeast"/>
      <w:ind w:left="540" w:hanging="540"/>
      <w:textAlignment w:val="center"/>
    </w:pPr>
    <w:rPr>
      <w:rFonts w:ascii="TimesLTStd-Roman" w:hAnsi="TimesLTStd-Roman" w:cs="TimesLTStd-Roman"/>
      <w:noProof w:val="0"/>
      <w:color w:val="000000"/>
      <w:sz w:val="21"/>
      <w:szCs w:val="21"/>
      <w:lang w:val="en-US"/>
    </w:rPr>
  </w:style>
  <w:style w:type="character" w:styleId="CommentReference">
    <w:name w:val="annotation reference"/>
    <w:basedOn w:val="DefaultParagraphFont"/>
    <w:uiPriority w:val="99"/>
    <w:semiHidden/>
    <w:unhideWhenUsed/>
    <w:rsid w:val="00761E54"/>
    <w:rPr>
      <w:sz w:val="16"/>
      <w:szCs w:val="16"/>
    </w:rPr>
  </w:style>
  <w:style w:type="paragraph" w:styleId="CommentText">
    <w:name w:val="annotation text"/>
    <w:basedOn w:val="Normal"/>
    <w:link w:val="CommentTextChar"/>
    <w:uiPriority w:val="99"/>
    <w:semiHidden/>
    <w:unhideWhenUsed/>
    <w:rsid w:val="00761E54"/>
    <w:rPr>
      <w:sz w:val="20"/>
      <w:szCs w:val="20"/>
    </w:rPr>
  </w:style>
  <w:style w:type="character" w:customStyle="1" w:styleId="CommentTextChar">
    <w:name w:val="Comment Text Char"/>
    <w:basedOn w:val="DefaultParagraphFont"/>
    <w:link w:val="CommentText"/>
    <w:uiPriority w:val="99"/>
    <w:semiHidden/>
    <w:rsid w:val="00761E54"/>
    <w:rPr>
      <w:spacing w:val="-4"/>
    </w:rPr>
  </w:style>
  <w:style w:type="paragraph" w:styleId="CommentSubject">
    <w:name w:val="annotation subject"/>
    <w:basedOn w:val="CommentText"/>
    <w:next w:val="CommentText"/>
    <w:link w:val="CommentSubjectChar"/>
    <w:uiPriority w:val="99"/>
    <w:semiHidden/>
    <w:unhideWhenUsed/>
    <w:rsid w:val="00761E54"/>
    <w:rPr>
      <w:b/>
      <w:bCs/>
    </w:rPr>
  </w:style>
  <w:style w:type="character" w:customStyle="1" w:styleId="CommentSubjectChar">
    <w:name w:val="Comment Subject Char"/>
    <w:basedOn w:val="CommentTextChar"/>
    <w:link w:val="CommentSubject"/>
    <w:uiPriority w:val="99"/>
    <w:semiHidden/>
    <w:rsid w:val="00761E54"/>
    <w:rPr>
      <w:b/>
      <w:bCs/>
      <w:spacing w:val="-4"/>
    </w:rPr>
  </w:style>
  <w:style w:type="character" w:customStyle="1" w:styleId="BodyTextIndent3Char">
    <w:name w:val="Body Text Indent 3 Char"/>
    <w:basedOn w:val="DefaultParagraphFont"/>
    <w:link w:val="BodyTextIndent3"/>
    <w:semiHidden/>
    <w:rsid w:val="000171B3"/>
    <w:rPr>
      <w:i/>
      <w:iCs/>
      <w:spacing w:val="-3"/>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age.com/directory/kellogg-co/251" TargetMode="External"/><Relationship Id="rId13" Type="http://schemas.openxmlformats.org/officeDocument/2006/relationships/hyperlink" Target="http://www.chickfila.com" TargetMode="External"/><Relationship Id="rId18" Type="http://schemas.openxmlformats.org/officeDocument/2006/relationships/hyperlink" Target="http://www.jdbank.com" TargetMode="External"/><Relationship Id="rId26" Type="http://schemas.openxmlformats.org/officeDocument/2006/relationships/hyperlink" Target="http://www.revlon.com" TargetMode="External"/><Relationship Id="rId3" Type="http://schemas.microsoft.com/office/2007/relationships/stylesWithEffects" Target="stylesWithEffects.xml"/><Relationship Id="rId21" Type="http://schemas.openxmlformats.org/officeDocument/2006/relationships/hyperlink" Target="http://www.visitsouthwalton.com" TargetMode="External"/><Relationship Id="rId7" Type="http://schemas.openxmlformats.org/officeDocument/2006/relationships/endnotes" Target="endnotes.xml"/><Relationship Id="rId12" Type="http://schemas.openxmlformats.org/officeDocument/2006/relationships/hyperlink" Target="http://clowbaack.net/video/ads.html" TargetMode="External"/><Relationship Id="rId17" Type="http://schemas.openxmlformats.org/officeDocument/2006/relationships/hyperlink" Target="http://www.bojangles.com" TargetMode="External"/><Relationship Id="rId25" Type="http://schemas.openxmlformats.org/officeDocument/2006/relationships/hyperlink" Target="http://www.Reebok.com" TargetMode="External"/><Relationship Id="rId2" Type="http://schemas.openxmlformats.org/officeDocument/2006/relationships/styles" Target="styles.xml"/><Relationship Id="rId16" Type="http://schemas.openxmlformats.org/officeDocument/2006/relationships/hyperlink" Target="http://www.churchschiken.com" TargetMode="External"/><Relationship Id="rId20" Type="http://schemas.openxmlformats.org/officeDocument/2006/relationships/hyperlink" Target="http://www.salvationarmy.org"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logclowbaack.net/" TargetMode="External"/><Relationship Id="rId24" Type="http://schemas.openxmlformats.org/officeDocument/2006/relationships/hyperlink" Target="http://blogclowbaack.net/2014/04/24/imc-chapter-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opeyes.com" TargetMode="External"/><Relationship Id="rId23" Type="http://schemas.openxmlformats.org/officeDocument/2006/relationships/hyperlink" Target="http://blogclowbaack.net/2014/04/24/chick-fil-a-chapter-1" TargetMode="External"/><Relationship Id="rId28" Type="http://schemas.openxmlformats.org/officeDocument/2006/relationships/hyperlink" Target="http://www.interstatebatteries.com" TargetMode="External"/><Relationship Id="rId10" Type="http://schemas.openxmlformats.org/officeDocument/2006/relationships/hyperlink" Target="http://adage.com/article/see-the-spot/frozen-food-makers-launch-30-million-image-campaign/293201/" TargetMode="External"/><Relationship Id="rId19" Type="http://schemas.openxmlformats.org/officeDocument/2006/relationships/hyperlink" Target="https://redlobster.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age.com/directory/general-mills/239" TargetMode="External"/><Relationship Id="rId14" Type="http://schemas.openxmlformats.org/officeDocument/2006/relationships/hyperlink" Target="http://www.kfc.com" TargetMode="External"/><Relationship Id="rId22" Type="http://schemas.openxmlformats.org/officeDocument/2006/relationships/hyperlink" Target="http://blogclowbaack.net/2015/12/03/american-eagle-chapter-1" TargetMode="External"/><Relationship Id="rId27" Type="http://schemas.openxmlformats.org/officeDocument/2006/relationships/hyperlink" Target="http://www.jbhunt.com"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22</Pages>
  <Words>5940</Words>
  <Characters>36024</Characters>
  <Application>Microsoft Office Word</Application>
  <DocSecurity>0</DocSecurity>
  <Lines>300</Lines>
  <Paragraphs>83</Paragraphs>
  <ScaleCrop>false</ScaleCrop>
  <HeadingPairs>
    <vt:vector size="2" baseType="variant">
      <vt:variant>
        <vt:lpstr>Title</vt:lpstr>
      </vt:variant>
      <vt:variant>
        <vt:i4>1</vt:i4>
      </vt:variant>
    </vt:vector>
  </HeadingPairs>
  <TitlesOfParts>
    <vt:vector size="1" baseType="lpstr">
      <vt:lpstr/>
    </vt:vector>
  </TitlesOfParts>
  <Company>Pittsburg State University</Company>
  <LinksUpToDate>false</LinksUpToDate>
  <CharactersWithSpaces>41881</CharactersWithSpaces>
  <SharedDoc>false</SharedDoc>
  <HLinks>
    <vt:vector size="54" baseType="variant">
      <vt:variant>
        <vt:i4>7667767</vt:i4>
      </vt:variant>
      <vt:variant>
        <vt:i4>24</vt:i4>
      </vt:variant>
      <vt:variant>
        <vt:i4>0</vt:i4>
      </vt:variant>
      <vt:variant>
        <vt:i4>5</vt:i4>
      </vt:variant>
      <vt:variant>
        <vt:lpwstr>http://blog.clowbaack.net/2014/01/06/integrated-marketing-communications-chapter-1.aspx</vt:lpwstr>
      </vt:variant>
      <vt:variant>
        <vt:lpwstr/>
      </vt:variant>
      <vt:variant>
        <vt:i4>7602209</vt:i4>
      </vt:variant>
      <vt:variant>
        <vt:i4>21</vt:i4>
      </vt:variant>
      <vt:variant>
        <vt:i4>0</vt:i4>
      </vt:variant>
      <vt:variant>
        <vt:i4>5</vt:i4>
      </vt:variant>
      <vt:variant>
        <vt:lpwstr>http://blog.clowbaack.net/2014/01/02/subway-chapter-1.aspx</vt:lpwstr>
      </vt:variant>
      <vt:variant>
        <vt:lpwstr/>
      </vt:variant>
      <vt:variant>
        <vt:i4>7471164</vt:i4>
      </vt:variant>
      <vt:variant>
        <vt:i4>18</vt:i4>
      </vt:variant>
      <vt:variant>
        <vt:i4>0</vt:i4>
      </vt:variant>
      <vt:variant>
        <vt:i4>5</vt:i4>
      </vt:variant>
      <vt:variant>
        <vt:lpwstr>http://blog.clowbaack.net/2014/01/02/chick-fil-a-chapter-1.aspx</vt:lpwstr>
      </vt:variant>
      <vt:variant>
        <vt:lpwstr/>
      </vt:variant>
      <vt:variant>
        <vt:i4>6029341</vt:i4>
      </vt:variant>
      <vt:variant>
        <vt:i4>15</vt:i4>
      </vt:variant>
      <vt:variant>
        <vt:i4>0</vt:i4>
      </vt:variant>
      <vt:variant>
        <vt:i4>5</vt:i4>
      </vt:variant>
      <vt:variant>
        <vt:lpwstr>http://www.bojangles.com/</vt:lpwstr>
      </vt:variant>
      <vt:variant>
        <vt:lpwstr/>
      </vt:variant>
      <vt:variant>
        <vt:i4>5111820</vt:i4>
      </vt:variant>
      <vt:variant>
        <vt:i4>12</vt:i4>
      </vt:variant>
      <vt:variant>
        <vt:i4>0</vt:i4>
      </vt:variant>
      <vt:variant>
        <vt:i4>5</vt:i4>
      </vt:variant>
      <vt:variant>
        <vt:lpwstr>http://www.churchschiken.com/</vt:lpwstr>
      </vt:variant>
      <vt:variant>
        <vt:lpwstr/>
      </vt:variant>
      <vt:variant>
        <vt:i4>3080318</vt:i4>
      </vt:variant>
      <vt:variant>
        <vt:i4>9</vt:i4>
      </vt:variant>
      <vt:variant>
        <vt:i4>0</vt:i4>
      </vt:variant>
      <vt:variant>
        <vt:i4>5</vt:i4>
      </vt:variant>
      <vt:variant>
        <vt:lpwstr>http://www.popeyes.com/</vt:lpwstr>
      </vt:variant>
      <vt:variant>
        <vt:lpwstr/>
      </vt:variant>
      <vt:variant>
        <vt:i4>2949239</vt:i4>
      </vt:variant>
      <vt:variant>
        <vt:i4>6</vt:i4>
      </vt:variant>
      <vt:variant>
        <vt:i4>0</vt:i4>
      </vt:variant>
      <vt:variant>
        <vt:i4>5</vt:i4>
      </vt:variant>
      <vt:variant>
        <vt:lpwstr>http://www.kfc.com/</vt:lpwstr>
      </vt:variant>
      <vt:variant>
        <vt:lpwstr/>
      </vt:variant>
      <vt:variant>
        <vt:i4>4980752</vt:i4>
      </vt:variant>
      <vt:variant>
        <vt:i4>3</vt:i4>
      </vt:variant>
      <vt:variant>
        <vt:i4>0</vt:i4>
      </vt:variant>
      <vt:variant>
        <vt:i4>5</vt:i4>
      </vt:variant>
      <vt:variant>
        <vt:lpwstr>http://www.chickfila.com/</vt:lpwstr>
      </vt:variant>
      <vt:variant>
        <vt:lpwstr/>
      </vt:variant>
      <vt:variant>
        <vt:i4>7667836</vt:i4>
      </vt:variant>
      <vt:variant>
        <vt:i4>0</vt:i4>
      </vt:variant>
      <vt:variant>
        <vt:i4>0</vt:i4>
      </vt:variant>
      <vt:variant>
        <vt:i4>5</vt:i4>
      </vt:variant>
      <vt:variant>
        <vt:lpwstr>http://blog.clowbaack.net/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E. Baack</dc:creator>
  <cp:lastModifiedBy>Sheryl Nelson</cp:lastModifiedBy>
  <cp:revision>9</cp:revision>
  <cp:lastPrinted>2008-08-31T17:24:00Z</cp:lastPrinted>
  <dcterms:created xsi:type="dcterms:W3CDTF">2016-04-11T17:39:00Z</dcterms:created>
  <dcterms:modified xsi:type="dcterms:W3CDTF">2016-11-05T15:26:00Z</dcterms:modified>
</cp:coreProperties>
</file>