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57E49" w14:textId="77777777" w:rsidR="00A24066" w:rsidRDefault="00A24066" w:rsidP="0032091C">
      <w:pPr>
        <w:widowControl/>
        <w:kinsoku w:val="0"/>
        <w:overflowPunct w:val="0"/>
        <w:spacing w:line="80" w:lineRule="exact"/>
        <w:rPr>
          <w:sz w:val="8"/>
          <w:szCs w:val="8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0"/>
        <w:gridCol w:w="2390"/>
      </w:tblGrid>
      <w:tr w:rsidR="00A24066" w:rsidRPr="0063482D" w14:paraId="37E852BA" w14:textId="77777777">
        <w:trPr>
          <w:trHeight w:hRule="exact" w:val="2390"/>
        </w:trPr>
        <w:tc>
          <w:tcPr>
            <w:tcW w:w="713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313A93E2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19" w:line="780" w:lineRule="exact"/>
              <w:rPr>
                <w:sz w:val="78"/>
                <w:szCs w:val="78"/>
              </w:rPr>
            </w:pPr>
          </w:p>
          <w:p w14:paraId="2F480504" w14:textId="77777777" w:rsidR="00A24066" w:rsidRPr="006E15DA" w:rsidRDefault="00A24066" w:rsidP="0032091C">
            <w:pPr>
              <w:pStyle w:val="TableParagraph"/>
              <w:widowControl/>
              <w:kinsoku w:val="0"/>
              <w:overflowPunct w:val="0"/>
              <w:spacing w:line="720" w:lineRule="exact"/>
              <w:ind w:left="340" w:right="510"/>
              <w:rPr>
                <w:rFonts w:ascii="PMingLiU-ExtB" w:eastAsia="PMingLiU-ExtB" w:hAnsi="PMingLiU-ExtB"/>
              </w:rPr>
            </w:pPr>
            <w:r w:rsidRPr="006E15DA">
              <w:rPr>
                <w:rFonts w:ascii="PMingLiU-ExtB" w:eastAsia="PMingLiU-ExtB" w:hAnsi="PMingLiU-ExtB" w:cs="Bookman Old Style"/>
                <w:spacing w:val="-2"/>
                <w:w w:val="80"/>
                <w:sz w:val="66"/>
                <w:szCs w:val="66"/>
              </w:rPr>
              <w:t>The</w:t>
            </w:r>
            <w:r w:rsidRPr="006E15DA">
              <w:rPr>
                <w:rFonts w:ascii="PMingLiU-ExtB" w:eastAsia="PMingLiU-ExtB" w:hAnsi="PMingLiU-ExtB" w:cs="Bookman Old Style"/>
                <w:spacing w:val="-28"/>
                <w:w w:val="80"/>
                <w:sz w:val="66"/>
                <w:szCs w:val="66"/>
              </w:rPr>
              <w:t xml:space="preserve"> </w:t>
            </w:r>
            <w:r w:rsidRPr="006E15DA">
              <w:rPr>
                <w:rFonts w:ascii="PMingLiU-ExtB" w:eastAsia="PMingLiU-ExtB" w:hAnsi="PMingLiU-ExtB" w:cs="Bookman Old Style"/>
                <w:spacing w:val="-2"/>
                <w:w w:val="80"/>
                <w:sz w:val="66"/>
                <w:szCs w:val="66"/>
              </w:rPr>
              <w:t>History</w:t>
            </w:r>
            <w:r w:rsidRPr="006E15DA">
              <w:rPr>
                <w:rFonts w:ascii="PMingLiU-ExtB" w:eastAsia="PMingLiU-ExtB" w:hAnsi="PMingLiU-ExtB" w:cs="Bookman Old Style"/>
                <w:spacing w:val="-27"/>
                <w:w w:val="80"/>
                <w:sz w:val="66"/>
                <w:szCs w:val="66"/>
              </w:rPr>
              <w:t xml:space="preserve"> </w:t>
            </w:r>
            <w:r w:rsidRPr="006E15DA">
              <w:rPr>
                <w:rFonts w:ascii="PMingLiU-ExtB" w:eastAsia="PMingLiU-ExtB" w:hAnsi="PMingLiU-ExtB" w:cs="Bookman Old Style"/>
                <w:spacing w:val="-1"/>
                <w:w w:val="80"/>
                <w:sz w:val="66"/>
                <w:szCs w:val="66"/>
              </w:rPr>
              <w:t>of</w:t>
            </w:r>
            <w:r w:rsidRPr="006E15DA">
              <w:rPr>
                <w:rFonts w:ascii="PMingLiU-ExtB" w:eastAsia="PMingLiU-ExtB" w:hAnsi="PMingLiU-ExtB" w:cs="Bookman Old Style"/>
                <w:spacing w:val="-27"/>
                <w:w w:val="80"/>
                <w:sz w:val="66"/>
                <w:szCs w:val="66"/>
              </w:rPr>
              <w:t xml:space="preserve"> </w:t>
            </w:r>
            <w:r w:rsidRPr="006E15DA">
              <w:rPr>
                <w:rFonts w:ascii="PMingLiU-ExtB" w:eastAsia="PMingLiU-ExtB" w:hAnsi="PMingLiU-ExtB" w:cs="Bookman Old Style"/>
                <w:spacing w:val="-1"/>
                <w:w w:val="80"/>
                <w:sz w:val="66"/>
                <w:szCs w:val="66"/>
              </w:rPr>
              <w:t>Abnormal</w:t>
            </w:r>
            <w:r w:rsidRPr="006E15DA">
              <w:rPr>
                <w:rFonts w:ascii="PMingLiU-ExtB" w:eastAsia="PMingLiU-ExtB" w:hAnsi="PMingLiU-ExtB" w:cs="Bookman Old Style"/>
                <w:spacing w:val="23"/>
                <w:w w:val="80"/>
                <w:sz w:val="66"/>
                <w:szCs w:val="66"/>
              </w:rPr>
              <w:t xml:space="preserve"> </w:t>
            </w:r>
            <w:r w:rsidRPr="006E15DA">
              <w:rPr>
                <w:rFonts w:ascii="PMingLiU-ExtB" w:eastAsia="PMingLiU-ExtB" w:hAnsi="PMingLiU-ExtB" w:cs="Bookman Old Style"/>
                <w:spacing w:val="-1"/>
                <w:w w:val="80"/>
                <w:sz w:val="66"/>
                <w:szCs w:val="66"/>
              </w:rPr>
              <w:t>Psychology</w:t>
            </w:r>
          </w:p>
        </w:tc>
        <w:tc>
          <w:tcPr>
            <w:tcW w:w="23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333333"/>
          </w:tcPr>
          <w:p w14:paraId="4E03943C" w14:textId="77777777" w:rsidR="00845119" w:rsidRDefault="00845119" w:rsidP="00A827BB">
            <w:pPr>
              <w:pStyle w:val="TableParagraph"/>
              <w:widowControl/>
              <w:kinsoku w:val="0"/>
              <w:overflowPunct w:val="0"/>
              <w:spacing w:before="13" w:line="360" w:lineRule="exact"/>
              <w:jc w:val="center"/>
              <w:rPr>
                <w:rFonts w:ascii="Calibri" w:hAnsi="Calibri" w:cs="Calibri"/>
                <w:b/>
                <w:bCs/>
                <w:color w:val="FFFFFF"/>
                <w:spacing w:val="-3"/>
                <w:w w:val="105"/>
                <w:sz w:val="36"/>
                <w:szCs w:val="36"/>
              </w:rPr>
            </w:pPr>
          </w:p>
          <w:p w14:paraId="78F541F7" w14:textId="55838EC9" w:rsidR="00A24066" w:rsidRPr="00845119" w:rsidRDefault="00A827BB" w:rsidP="00A827BB">
            <w:pPr>
              <w:pStyle w:val="TableParagraph"/>
              <w:widowControl/>
              <w:kinsoku w:val="0"/>
              <w:overflowPunct w:val="0"/>
              <w:spacing w:before="13" w:line="360" w:lineRule="exact"/>
              <w:jc w:val="center"/>
              <w:rPr>
                <w:sz w:val="36"/>
                <w:szCs w:val="36"/>
              </w:rPr>
            </w:pPr>
            <w:r w:rsidRPr="00670702">
              <w:rPr>
                <w:rFonts w:ascii="Calibri" w:hAnsi="Calibri" w:cs="Calibri"/>
                <w:b/>
                <w:bCs/>
                <w:color w:val="FFFFFF"/>
                <w:spacing w:val="-3"/>
                <w:w w:val="105"/>
                <w:sz w:val="36"/>
                <w:szCs w:val="36"/>
              </w:rPr>
              <w:t>CHAPT</w:t>
            </w:r>
            <w:r w:rsidRPr="00670702">
              <w:rPr>
                <w:rFonts w:ascii="Calibri" w:hAnsi="Calibri" w:cs="Calibri"/>
                <w:b/>
                <w:bCs/>
                <w:color w:val="FFFFFF"/>
                <w:spacing w:val="-2"/>
                <w:w w:val="105"/>
                <w:sz w:val="36"/>
                <w:szCs w:val="36"/>
              </w:rPr>
              <w:t>ER</w:t>
            </w:r>
          </w:p>
          <w:p w14:paraId="7240B839" w14:textId="0222A19B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line="1795" w:lineRule="exact"/>
              <w:ind w:left="623" w:right="603"/>
              <w:jc w:val="center"/>
            </w:pPr>
            <w:r w:rsidRPr="0063482D">
              <w:rPr>
                <w:rFonts w:ascii="Palatino Linotype" w:hAnsi="Palatino Linotype" w:cs="Palatino Linotype"/>
                <w:b/>
                <w:bCs/>
                <w:color w:val="FFFFFF"/>
                <w:sz w:val="152"/>
                <w:szCs w:val="152"/>
              </w:rPr>
              <w:t>1</w:t>
            </w:r>
          </w:p>
        </w:tc>
        <w:bookmarkStart w:id="0" w:name="_GoBack"/>
        <w:bookmarkEnd w:id="0"/>
      </w:tr>
      <w:tr w:rsidR="00A24066" w:rsidRPr="0063482D" w14:paraId="19C0C24E" w14:textId="77777777">
        <w:trPr>
          <w:trHeight w:hRule="exact" w:val="710"/>
        </w:trPr>
        <w:tc>
          <w:tcPr>
            <w:tcW w:w="95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A7253" w14:textId="77777777" w:rsidR="00A24066" w:rsidRPr="0063482D" w:rsidRDefault="00A24066" w:rsidP="0032091C">
            <w:pPr>
              <w:widowControl/>
            </w:pPr>
          </w:p>
        </w:tc>
      </w:tr>
    </w:tbl>
    <w:p w14:paraId="12EAF03F" w14:textId="77777777" w:rsidR="00A24066" w:rsidRDefault="00A24066" w:rsidP="0032091C">
      <w:pPr>
        <w:widowControl/>
        <w:kinsoku w:val="0"/>
        <w:overflowPunct w:val="0"/>
        <w:spacing w:line="200" w:lineRule="exact"/>
        <w:rPr>
          <w:sz w:val="20"/>
          <w:szCs w:val="20"/>
        </w:rPr>
      </w:pPr>
    </w:p>
    <w:p w14:paraId="5A0F666B" w14:textId="77777777" w:rsidR="00A24066" w:rsidRDefault="00A24066" w:rsidP="0032091C">
      <w:pPr>
        <w:widowControl/>
        <w:kinsoku w:val="0"/>
        <w:overflowPunct w:val="0"/>
        <w:spacing w:before="15" w:line="280" w:lineRule="exact"/>
        <w:rPr>
          <w:sz w:val="28"/>
          <w:szCs w:val="28"/>
        </w:rPr>
      </w:pPr>
    </w:p>
    <w:p w14:paraId="1BD9064B" w14:textId="77777777" w:rsidR="00A24066" w:rsidRDefault="00A24066" w:rsidP="0032091C">
      <w:pPr>
        <w:pStyle w:val="Heading1"/>
        <w:widowControl/>
        <w:kinsoku w:val="0"/>
        <w:overflowPunct w:val="0"/>
        <w:rPr>
          <w:b w:val="0"/>
          <w:bCs w:val="0"/>
        </w:rPr>
      </w:pPr>
      <w:r>
        <w:rPr>
          <w:spacing w:val="-3"/>
          <w:w w:val="105"/>
        </w:rPr>
        <w:t>CHAPT</w:t>
      </w:r>
      <w:r>
        <w:rPr>
          <w:spacing w:val="-2"/>
          <w:w w:val="105"/>
        </w:rPr>
        <w:t>ER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OUTL</w:t>
      </w:r>
      <w:r>
        <w:rPr>
          <w:spacing w:val="-2"/>
          <w:w w:val="105"/>
        </w:rPr>
        <w:t>INE</w:t>
      </w:r>
    </w:p>
    <w:p w14:paraId="6FD3228A" w14:textId="77777777" w:rsidR="00A24066" w:rsidRDefault="00A24066" w:rsidP="0032091C">
      <w:pPr>
        <w:widowControl/>
        <w:kinsoku w:val="0"/>
        <w:overflowPunct w:val="0"/>
        <w:spacing w:before="5" w:line="160" w:lineRule="exact"/>
        <w:rPr>
          <w:sz w:val="16"/>
          <w:szCs w:val="16"/>
        </w:rPr>
      </w:pPr>
    </w:p>
    <w:tbl>
      <w:tblPr>
        <w:tblW w:w="0" w:type="auto"/>
        <w:tblInd w:w="105" w:type="dxa"/>
        <w:tblCellMar>
          <w:top w:w="29" w:type="dxa"/>
          <w:left w:w="0" w:type="dxa"/>
          <w:bottom w:w="29" w:type="dxa"/>
          <w:right w:w="0" w:type="dxa"/>
        </w:tblCellMar>
        <w:tblLook w:val="0000" w:firstRow="0" w:lastRow="0" w:firstColumn="0" w:lastColumn="0" w:noHBand="0" w:noVBand="0"/>
      </w:tblPr>
      <w:tblGrid>
        <w:gridCol w:w="2870"/>
        <w:gridCol w:w="6660"/>
      </w:tblGrid>
      <w:tr w:rsidR="00A24066" w:rsidRPr="0063482D" w14:paraId="1BFF376D" w14:textId="77777777" w:rsidTr="00573DAA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0A49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40"/>
              <w:ind w:left="60" w:right="267"/>
            </w:pPr>
            <w:r w:rsidRPr="0063482D">
              <w:rPr>
                <w:rFonts w:ascii="Calibri" w:hAnsi="Calibri" w:cs="Calibri"/>
                <w:b/>
                <w:bCs/>
                <w:spacing w:val="-3"/>
                <w:w w:val="105"/>
              </w:rPr>
              <w:t>CHAPT</w:t>
            </w:r>
            <w:r w:rsidRPr="0063482D">
              <w:rPr>
                <w:rFonts w:ascii="Calibri" w:hAnsi="Calibri" w:cs="Calibri"/>
                <w:b/>
                <w:bCs/>
                <w:spacing w:val="-2"/>
                <w:w w:val="105"/>
              </w:rPr>
              <w:t>ER</w:t>
            </w:r>
            <w:r w:rsidRPr="0063482D">
              <w:rPr>
                <w:rFonts w:ascii="Calibri" w:hAnsi="Calibri" w:cs="Calibri"/>
                <w:b/>
                <w:bCs/>
                <w:spacing w:val="-14"/>
                <w:w w:val="105"/>
              </w:rPr>
              <w:t xml:space="preserve"> </w:t>
            </w:r>
            <w:r w:rsidRPr="0063482D">
              <w:rPr>
                <w:rFonts w:ascii="Calibri" w:hAnsi="Calibri" w:cs="Calibri"/>
                <w:b/>
                <w:bCs/>
                <w:spacing w:val="-1"/>
                <w:w w:val="105"/>
              </w:rPr>
              <w:t>HEADINGS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59A1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40"/>
              <w:ind w:left="60" w:right="283"/>
            </w:pPr>
            <w:r w:rsidRPr="0063482D">
              <w:rPr>
                <w:rFonts w:ascii="Calibri" w:hAnsi="Calibri" w:cs="Calibri"/>
                <w:b/>
                <w:bCs/>
                <w:spacing w:val="-1"/>
                <w:w w:val="105"/>
              </w:rPr>
              <w:t>INSTR</w:t>
            </w:r>
            <w:r w:rsidRPr="0063482D">
              <w:rPr>
                <w:rFonts w:ascii="Calibri" w:hAnsi="Calibri" w:cs="Calibri"/>
                <w:b/>
                <w:bCs/>
                <w:spacing w:val="-2"/>
                <w:w w:val="105"/>
              </w:rPr>
              <w:t>UCTION</w:t>
            </w:r>
            <w:r w:rsidRPr="0063482D">
              <w:rPr>
                <w:rFonts w:ascii="Calibri" w:hAnsi="Calibri" w:cs="Calibri"/>
                <w:b/>
                <w:bCs/>
                <w:spacing w:val="-3"/>
                <w:w w:val="105"/>
              </w:rPr>
              <w:t xml:space="preserve"> </w:t>
            </w:r>
            <w:r w:rsidRPr="0063482D">
              <w:rPr>
                <w:rFonts w:ascii="Calibri" w:hAnsi="Calibri" w:cs="Calibri"/>
                <w:b/>
                <w:bCs/>
                <w:w w:val="105"/>
              </w:rPr>
              <w:t>IDE</w:t>
            </w:r>
            <w:r w:rsidRPr="0063482D">
              <w:rPr>
                <w:rFonts w:ascii="Calibri" w:hAnsi="Calibri" w:cs="Calibri"/>
                <w:b/>
                <w:bCs/>
                <w:spacing w:val="1"/>
                <w:w w:val="105"/>
              </w:rPr>
              <w:t>A</w:t>
            </w:r>
            <w:r w:rsidRPr="0063482D">
              <w:rPr>
                <w:rFonts w:ascii="Calibri" w:hAnsi="Calibri" w:cs="Calibri"/>
                <w:b/>
                <w:bCs/>
                <w:w w:val="105"/>
              </w:rPr>
              <w:t>S</w:t>
            </w:r>
            <w:r w:rsidRPr="0063482D">
              <w:rPr>
                <w:rFonts w:ascii="Calibri" w:hAnsi="Calibri" w:cs="Calibri"/>
                <w:b/>
                <w:bCs/>
                <w:spacing w:val="-3"/>
                <w:w w:val="105"/>
              </w:rPr>
              <w:t xml:space="preserve"> </w:t>
            </w:r>
            <w:r w:rsidRPr="0063482D">
              <w:rPr>
                <w:rFonts w:ascii="Calibri" w:hAnsi="Calibri" w:cs="Calibri"/>
                <w:b/>
                <w:bCs/>
                <w:spacing w:val="-2"/>
                <w:w w:val="105"/>
              </w:rPr>
              <w:t>AND</w:t>
            </w:r>
            <w:r w:rsidRPr="0063482D">
              <w:rPr>
                <w:rFonts w:ascii="Calibri" w:hAnsi="Calibri" w:cs="Calibri"/>
                <w:b/>
                <w:bCs/>
                <w:spacing w:val="-8"/>
                <w:w w:val="105"/>
              </w:rPr>
              <w:t xml:space="preserve"> </w:t>
            </w:r>
            <w:r w:rsidRPr="0063482D">
              <w:rPr>
                <w:rFonts w:ascii="Calibri" w:hAnsi="Calibri" w:cs="Calibri"/>
                <w:b/>
                <w:bCs/>
                <w:spacing w:val="-1"/>
                <w:w w:val="105"/>
              </w:rPr>
              <w:t>TEXTBOOK</w:t>
            </w:r>
            <w:r w:rsidRPr="0063482D">
              <w:rPr>
                <w:rFonts w:ascii="Calibri" w:hAnsi="Calibri" w:cs="Calibri"/>
                <w:b/>
                <w:bCs/>
                <w:spacing w:val="-3"/>
                <w:w w:val="105"/>
              </w:rPr>
              <w:t xml:space="preserve"> C</w:t>
            </w:r>
            <w:r w:rsidRPr="0063482D">
              <w:rPr>
                <w:rFonts w:ascii="Calibri" w:hAnsi="Calibri" w:cs="Calibri"/>
                <w:b/>
                <w:bCs/>
                <w:spacing w:val="-2"/>
                <w:w w:val="105"/>
              </w:rPr>
              <w:t>ORREL</w:t>
            </w:r>
            <w:r w:rsidRPr="0063482D">
              <w:rPr>
                <w:rFonts w:ascii="Calibri" w:hAnsi="Calibri" w:cs="Calibri"/>
                <w:b/>
                <w:bCs/>
                <w:spacing w:val="-3"/>
                <w:w w:val="105"/>
              </w:rPr>
              <w:t>A</w:t>
            </w:r>
            <w:r w:rsidRPr="0063482D">
              <w:rPr>
                <w:rFonts w:ascii="Calibri" w:hAnsi="Calibri" w:cs="Calibri"/>
                <w:b/>
                <w:bCs/>
                <w:spacing w:val="-2"/>
                <w:w w:val="105"/>
              </w:rPr>
              <w:t>T</w:t>
            </w:r>
            <w:r w:rsidRPr="0063482D">
              <w:rPr>
                <w:rFonts w:ascii="Calibri" w:hAnsi="Calibri" w:cs="Calibri"/>
                <w:b/>
                <w:bCs/>
                <w:spacing w:val="-3"/>
                <w:w w:val="105"/>
              </w:rPr>
              <w:t>ION</w:t>
            </w:r>
            <w:r w:rsidRPr="0063482D">
              <w:rPr>
                <w:rFonts w:ascii="Calibri" w:hAnsi="Calibri" w:cs="Calibri"/>
                <w:b/>
                <w:bCs/>
                <w:spacing w:val="-2"/>
                <w:w w:val="105"/>
              </w:rPr>
              <w:t>S</w:t>
            </w:r>
          </w:p>
        </w:tc>
      </w:tr>
      <w:tr w:rsidR="00A24066" w:rsidRPr="0063482D" w14:paraId="2FCB6711" w14:textId="77777777" w:rsidTr="00573DAA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2472" w14:textId="77777777" w:rsidR="00A24066" w:rsidRPr="006E15DA" w:rsidRDefault="00A24066" w:rsidP="0032091C">
            <w:pPr>
              <w:pStyle w:val="TableParagraph"/>
              <w:widowControl/>
              <w:kinsoku w:val="0"/>
              <w:overflowPunct w:val="0"/>
              <w:spacing w:before="43"/>
              <w:ind w:left="60" w:right="267"/>
              <w:rPr>
                <w:rFonts w:ascii="Calibri" w:hAnsi="Calibri"/>
                <w:b/>
              </w:rPr>
            </w:pPr>
            <w:r w:rsidRPr="006E15DA">
              <w:rPr>
                <w:rFonts w:ascii="Calibri" w:hAnsi="Calibri" w:cs="Trebuchet MS"/>
                <w:b/>
                <w:w w:val="95"/>
              </w:rPr>
              <w:t xml:space="preserve">THE </w:t>
            </w:r>
            <w:r w:rsidRPr="006E15DA">
              <w:rPr>
                <w:rFonts w:ascii="Calibri" w:hAnsi="Calibri" w:cs="Trebuchet MS"/>
                <w:b/>
                <w:spacing w:val="1"/>
                <w:w w:val="95"/>
              </w:rPr>
              <w:t>TH</w:t>
            </w:r>
            <w:r w:rsidRPr="006E15DA">
              <w:rPr>
                <w:rFonts w:ascii="Calibri" w:hAnsi="Calibri" w:cs="Trebuchet MS"/>
                <w:b/>
                <w:w w:val="95"/>
              </w:rPr>
              <w:t>REE</w:t>
            </w:r>
            <w:r w:rsidRPr="006E15DA">
              <w:rPr>
                <w:rFonts w:ascii="Calibri" w:hAnsi="Calibri" w:cs="Trebuchet MS"/>
                <w:b/>
                <w:spacing w:val="6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w w:val="95"/>
              </w:rPr>
              <w:t>CRITERIA</w:t>
            </w:r>
            <w:r w:rsidRPr="006E15DA">
              <w:rPr>
                <w:rFonts w:ascii="Calibri" w:hAnsi="Calibri" w:cs="Trebuchet MS"/>
                <w:b/>
                <w:spacing w:val="20"/>
              </w:rPr>
              <w:t xml:space="preserve"> </w:t>
            </w:r>
            <w:r w:rsidRPr="006E15DA">
              <w:rPr>
                <w:rFonts w:ascii="Calibri" w:hAnsi="Calibri" w:cs="Trebuchet MS"/>
                <w:b/>
              </w:rPr>
              <w:t>FOR</w:t>
            </w:r>
            <w:r w:rsidRPr="006E15DA">
              <w:rPr>
                <w:rFonts w:ascii="Calibri" w:hAnsi="Calibri" w:cs="Trebuchet MS"/>
                <w:b/>
                <w:spacing w:val="-26"/>
              </w:rPr>
              <w:t xml:space="preserve"> </w:t>
            </w:r>
            <w:r w:rsidRPr="006E15DA">
              <w:rPr>
                <w:rFonts w:ascii="Calibri" w:hAnsi="Calibri" w:cs="Trebuchet MS"/>
                <w:b/>
              </w:rPr>
              <w:t>DETERMINING</w:t>
            </w:r>
            <w:r w:rsidRPr="006E15DA">
              <w:rPr>
                <w:rFonts w:ascii="Calibri" w:hAnsi="Calibri" w:cs="Trebuchet MS"/>
                <w:b/>
                <w:spacing w:val="28"/>
                <w:w w:val="93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2"/>
              </w:rPr>
              <w:t>PS</w:t>
            </w:r>
            <w:r w:rsidRPr="006E15DA">
              <w:rPr>
                <w:rFonts w:ascii="Calibri" w:hAnsi="Calibri" w:cs="Trebuchet MS"/>
                <w:b/>
                <w:spacing w:val="-3"/>
              </w:rPr>
              <w:t>YCHOL</w:t>
            </w:r>
            <w:r w:rsidRPr="006E15DA">
              <w:rPr>
                <w:rFonts w:ascii="Calibri" w:hAnsi="Calibri" w:cs="Trebuchet MS"/>
                <w:b/>
                <w:spacing w:val="-2"/>
              </w:rPr>
              <w:t>O</w:t>
            </w:r>
            <w:r w:rsidRPr="006E15DA">
              <w:rPr>
                <w:rFonts w:ascii="Calibri" w:hAnsi="Calibri" w:cs="Trebuchet MS"/>
                <w:b/>
                <w:spacing w:val="-3"/>
              </w:rPr>
              <w:t>G</w:t>
            </w:r>
            <w:r w:rsidRPr="006E15DA">
              <w:rPr>
                <w:rFonts w:ascii="Calibri" w:hAnsi="Calibri" w:cs="Trebuchet MS"/>
                <w:b/>
                <w:spacing w:val="-2"/>
              </w:rPr>
              <w:t>I</w:t>
            </w:r>
            <w:r w:rsidRPr="006E15DA">
              <w:rPr>
                <w:rFonts w:ascii="Calibri" w:hAnsi="Calibri" w:cs="Trebuchet MS"/>
                <w:b/>
                <w:spacing w:val="-3"/>
              </w:rPr>
              <w:t>CAL</w:t>
            </w:r>
            <w:r w:rsidRPr="006E15DA">
              <w:rPr>
                <w:rFonts w:ascii="Calibri" w:hAnsi="Calibri" w:cs="Trebuchet MS"/>
                <w:b/>
                <w:spacing w:val="23"/>
                <w:w w:val="93"/>
              </w:rPr>
              <w:t xml:space="preserve"> </w:t>
            </w:r>
            <w:r w:rsidRPr="006E15DA">
              <w:rPr>
                <w:rFonts w:ascii="Calibri" w:hAnsi="Calibri" w:cs="Trebuchet MS"/>
                <w:b/>
              </w:rPr>
              <w:t>DISORDERS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F235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63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>Objectives: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1.1,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1.2</w:t>
            </w:r>
          </w:p>
          <w:p w14:paraId="1000B3B6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7" w:line="246" w:lineRule="auto"/>
              <w:ind w:left="60" w:right="818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Concepts: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distress,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impairment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daily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life,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psychosis</w:t>
            </w:r>
            <w:r w:rsidRPr="0063482D">
              <w:rPr>
                <w:spacing w:val="34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(hallucinations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and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delusions),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risk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harm</w:t>
            </w:r>
          </w:p>
          <w:p w14:paraId="05FAFDD3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-14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>Activity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1.1: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Does</w:t>
            </w:r>
            <w:r w:rsidRPr="0063482D">
              <w:rPr>
                <w:spacing w:val="-6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This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Person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4"/>
                <w:sz w:val="22"/>
                <w:szCs w:val="22"/>
              </w:rPr>
              <w:t>Have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a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Mental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Illness?</w:t>
            </w:r>
          </w:p>
          <w:p w14:paraId="08E83DAE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7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4"/>
                <w:sz w:val="22"/>
                <w:szCs w:val="22"/>
              </w:rPr>
              <w:t>Textbook</w:t>
            </w:r>
            <w:r w:rsidRPr="0063482D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5"/>
                <w:sz w:val="22"/>
                <w:szCs w:val="22"/>
              </w:rPr>
              <w:t>Tool: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Figure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1.1</w:t>
            </w:r>
          </w:p>
          <w:p w14:paraId="5092EE43" w14:textId="6D3BFB6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7" w:line="246" w:lineRule="auto"/>
              <w:ind w:left="60" w:right="283"/>
            </w:pPr>
          </w:p>
        </w:tc>
      </w:tr>
      <w:tr w:rsidR="00A24066" w:rsidRPr="0063482D" w14:paraId="69FAF3F3" w14:textId="77777777" w:rsidTr="00573DAA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D224" w14:textId="77777777" w:rsidR="00A24066" w:rsidRPr="006E15DA" w:rsidRDefault="00A24066" w:rsidP="0032091C">
            <w:pPr>
              <w:pStyle w:val="TableParagraph"/>
              <w:widowControl/>
              <w:kinsoku w:val="0"/>
              <w:overflowPunct w:val="0"/>
              <w:spacing w:before="43"/>
              <w:ind w:left="60" w:right="267"/>
              <w:rPr>
                <w:rFonts w:ascii="Calibri" w:hAnsi="Calibri"/>
                <w:b/>
              </w:rPr>
            </w:pP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Context</w:t>
            </w:r>
            <w:r w:rsidRPr="006E15DA">
              <w:rPr>
                <w:rFonts w:ascii="Calibri" w:hAnsi="Calibri" w:cs="Trebuchet MS"/>
                <w:b/>
                <w:spacing w:val="-18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and</w:t>
            </w:r>
            <w:r w:rsidRPr="006E15DA">
              <w:rPr>
                <w:rFonts w:ascii="Calibri" w:hAnsi="Calibri" w:cs="Trebuchet MS"/>
                <w:b/>
                <w:spacing w:val="-17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3"/>
                <w:w w:val="95"/>
              </w:rPr>
              <w:t>Culture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762F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63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>Objective: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1.3</w:t>
            </w:r>
          </w:p>
          <w:p w14:paraId="56C9D160" w14:textId="10C1FD3D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7" w:line="246" w:lineRule="auto"/>
              <w:ind w:left="59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Concepts: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culture,</w:t>
            </w:r>
            <w:r w:rsidR="006E15DA">
              <w:rPr>
                <w:spacing w:val="-1"/>
                <w:sz w:val="22"/>
                <w:szCs w:val="22"/>
              </w:rPr>
              <w:t xml:space="preserve"> </w:t>
            </w:r>
            <w:r w:rsidR="005E56D1">
              <w:rPr>
                <w:spacing w:val="-1"/>
                <w:sz w:val="22"/>
                <w:szCs w:val="22"/>
              </w:rPr>
              <w:t>cultural norms,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="00ED0A1A">
              <w:rPr>
                <w:spacing w:val="5"/>
                <w:sz w:val="22"/>
                <w:szCs w:val="22"/>
              </w:rPr>
              <w:t xml:space="preserve">homosexuality, </w:t>
            </w:r>
            <w:r w:rsidRPr="0063482D">
              <w:rPr>
                <w:spacing w:val="-1"/>
                <w:sz w:val="22"/>
                <w:szCs w:val="22"/>
              </w:rPr>
              <w:t>culture-bound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symptoms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4"/>
                <w:sz w:val="22"/>
                <w:szCs w:val="22"/>
              </w:rPr>
              <w:t>(</w:t>
            </w:r>
            <w:proofErr w:type="spellStart"/>
            <w:r w:rsidRPr="0063482D">
              <w:rPr>
                <w:i/>
                <w:iCs/>
                <w:spacing w:val="-4"/>
                <w:sz w:val="22"/>
                <w:szCs w:val="22"/>
              </w:rPr>
              <w:t>koro</w:t>
            </w:r>
            <w:proofErr w:type="spellEnd"/>
            <w:r w:rsidRPr="0063482D">
              <w:rPr>
                <w:i/>
                <w:iCs/>
                <w:spacing w:val="-4"/>
                <w:sz w:val="22"/>
                <w:szCs w:val="22"/>
              </w:rPr>
              <w:t>,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genital</w:t>
            </w:r>
            <w:r w:rsidR="00A62FE3">
              <w:rPr>
                <w:spacing w:val="-1"/>
                <w:sz w:val="22"/>
                <w:szCs w:val="22"/>
              </w:rPr>
              <w:t>-</w:t>
            </w:r>
            <w:r w:rsidRPr="0063482D">
              <w:rPr>
                <w:spacing w:val="-1"/>
                <w:sz w:val="22"/>
                <w:szCs w:val="22"/>
              </w:rPr>
              <w:t>shrinking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fears)</w:t>
            </w:r>
          </w:p>
          <w:p w14:paraId="177223B9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line="246" w:lineRule="auto"/>
              <w:ind w:left="59" w:right="666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Lecture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Enhancement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1.1: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Cultural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Influences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Defining</w:t>
            </w:r>
            <w:r w:rsidRPr="0063482D">
              <w:rPr>
                <w:spacing w:val="26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Mental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Illness</w:t>
            </w:r>
          </w:p>
          <w:p w14:paraId="10D12D80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ind w:left="59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Lecture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Enhancement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1.2: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Mental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Illness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a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Myth?</w:t>
            </w:r>
          </w:p>
          <w:p w14:paraId="43CB514E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7"/>
              <w:ind w:left="59" w:right="283"/>
            </w:pPr>
            <w:r w:rsidRPr="0063482D">
              <w:rPr>
                <w:b/>
                <w:bCs/>
                <w:spacing w:val="-4"/>
                <w:sz w:val="22"/>
                <w:szCs w:val="22"/>
              </w:rPr>
              <w:t>Textbook</w:t>
            </w:r>
            <w:r w:rsidRPr="0063482D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5"/>
                <w:sz w:val="22"/>
                <w:szCs w:val="22"/>
              </w:rPr>
              <w:t>Tools:</w:t>
            </w:r>
            <w:r w:rsidRPr="0063482D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63482D">
              <w:rPr>
                <w:spacing w:val="-5"/>
                <w:sz w:val="22"/>
                <w:szCs w:val="22"/>
              </w:rPr>
              <w:t>Table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1.1;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Case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1.1</w:t>
            </w:r>
          </w:p>
        </w:tc>
      </w:tr>
      <w:tr w:rsidR="00A24066" w:rsidRPr="0063482D" w14:paraId="57EA11AC" w14:textId="77777777" w:rsidTr="00573DAA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B094" w14:textId="77777777" w:rsidR="00A24066" w:rsidRPr="006E15DA" w:rsidRDefault="00A24066" w:rsidP="0032091C">
            <w:pPr>
              <w:pStyle w:val="TableParagraph"/>
              <w:widowControl/>
              <w:kinsoku w:val="0"/>
              <w:overflowPunct w:val="0"/>
              <w:spacing w:before="43"/>
              <w:ind w:left="60" w:right="267"/>
              <w:rPr>
                <w:rFonts w:ascii="Calibri" w:hAnsi="Calibri"/>
                <w:b/>
              </w:rPr>
            </w:pPr>
            <w:r w:rsidRPr="006E15DA">
              <w:rPr>
                <w:rFonts w:ascii="Calibri" w:hAnsi="Calibri" w:cs="Trebuchet MS"/>
                <w:b/>
                <w:spacing w:val="-1"/>
              </w:rPr>
              <w:t>VIEWS</w:t>
            </w:r>
            <w:r w:rsidRPr="006E15DA">
              <w:rPr>
                <w:rFonts w:ascii="Calibri" w:hAnsi="Calibri" w:cs="Trebuchet MS"/>
                <w:b/>
                <w:spacing w:val="-12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2"/>
              </w:rPr>
              <w:t>OF</w:t>
            </w:r>
            <w:r w:rsidRPr="006E15DA">
              <w:rPr>
                <w:rFonts w:ascii="Calibri" w:hAnsi="Calibri" w:cs="Trebuchet MS"/>
                <w:b/>
                <w:spacing w:val="23"/>
                <w:w w:val="94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2"/>
              </w:rPr>
              <w:t>PS</w:t>
            </w:r>
            <w:r w:rsidRPr="006E15DA">
              <w:rPr>
                <w:rFonts w:ascii="Calibri" w:hAnsi="Calibri" w:cs="Trebuchet MS"/>
                <w:b/>
                <w:spacing w:val="-3"/>
              </w:rPr>
              <w:t>YCHOL</w:t>
            </w:r>
            <w:r w:rsidRPr="006E15DA">
              <w:rPr>
                <w:rFonts w:ascii="Calibri" w:hAnsi="Calibri" w:cs="Trebuchet MS"/>
                <w:b/>
                <w:spacing w:val="-2"/>
              </w:rPr>
              <w:t>O</w:t>
            </w:r>
            <w:r w:rsidRPr="006E15DA">
              <w:rPr>
                <w:rFonts w:ascii="Calibri" w:hAnsi="Calibri" w:cs="Trebuchet MS"/>
                <w:b/>
                <w:spacing w:val="-3"/>
              </w:rPr>
              <w:t>G</w:t>
            </w:r>
            <w:r w:rsidRPr="006E15DA">
              <w:rPr>
                <w:rFonts w:ascii="Calibri" w:hAnsi="Calibri" w:cs="Trebuchet MS"/>
                <w:b/>
                <w:spacing w:val="-2"/>
              </w:rPr>
              <w:t>I</w:t>
            </w:r>
            <w:r w:rsidRPr="006E15DA">
              <w:rPr>
                <w:rFonts w:ascii="Calibri" w:hAnsi="Calibri" w:cs="Trebuchet MS"/>
                <w:b/>
                <w:spacing w:val="-3"/>
              </w:rPr>
              <w:t>CAL</w:t>
            </w:r>
            <w:r w:rsidRPr="006E15DA">
              <w:rPr>
                <w:rFonts w:ascii="Calibri" w:hAnsi="Calibri" w:cs="Trebuchet MS"/>
                <w:b/>
                <w:spacing w:val="23"/>
                <w:w w:val="93"/>
              </w:rPr>
              <w:t xml:space="preserve"> </w:t>
            </w:r>
            <w:r w:rsidRPr="006E15DA">
              <w:rPr>
                <w:rFonts w:ascii="Calibri" w:hAnsi="Calibri" w:cs="Trebuchet MS"/>
                <w:b/>
              </w:rPr>
              <w:t>DISORDERS</w:t>
            </w:r>
            <w:r w:rsidRPr="006E15DA">
              <w:rPr>
                <w:rFonts w:ascii="Calibri" w:hAnsi="Calibri" w:cs="Trebuchet MS"/>
                <w:b/>
                <w:spacing w:val="30"/>
              </w:rPr>
              <w:t xml:space="preserve"> </w:t>
            </w:r>
            <w:r w:rsidRPr="006E15DA">
              <w:rPr>
                <w:rFonts w:ascii="Calibri" w:hAnsi="Calibri" w:cs="Trebuchet MS"/>
                <w:b/>
              </w:rPr>
              <w:t>BEFORE</w:t>
            </w:r>
            <w:r w:rsidRPr="006E15DA">
              <w:rPr>
                <w:rFonts w:ascii="Calibri" w:hAnsi="Calibri" w:cs="Trebuchet MS"/>
                <w:b/>
                <w:spacing w:val="26"/>
                <w:w w:val="98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1"/>
              </w:rPr>
              <w:t>SCIE</w:t>
            </w:r>
            <w:r w:rsidRPr="006E15DA">
              <w:rPr>
                <w:rFonts w:ascii="Calibri" w:hAnsi="Calibri" w:cs="Trebuchet MS"/>
                <w:b/>
                <w:spacing w:val="-2"/>
              </w:rPr>
              <w:t>NCE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0EE9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63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>Objectives: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1.4,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1.5</w:t>
            </w:r>
          </w:p>
          <w:p w14:paraId="4174BEC3" w14:textId="651C9E03" w:rsidR="00105F54" w:rsidRDefault="00A24066" w:rsidP="0032091C">
            <w:pPr>
              <w:pStyle w:val="TableParagraph"/>
              <w:widowControl/>
              <w:kinsoku w:val="0"/>
              <w:overflowPunct w:val="0"/>
              <w:spacing w:before="7" w:line="246" w:lineRule="auto"/>
              <w:ind w:left="60" w:right="283"/>
              <w:rPr>
                <w:spacing w:val="29"/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Concepts: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ancient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views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psychopathology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(supernatural</w:t>
            </w:r>
            <w:r w:rsidRPr="0063482D">
              <w:rPr>
                <w:spacing w:val="52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forces;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exorcism;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Chinese</w:t>
            </w:r>
            <w:r w:rsidR="00A62FE3">
              <w:rPr>
                <w:spacing w:val="5"/>
                <w:sz w:val="22"/>
                <w:szCs w:val="22"/>
              </w:rPr>
              <w:t>—</w:t>
            </w:r>
            <w:r w:rsidR="00A62FE3">
              <w:rPr>
                <w:i/>
                <w:iCs/>
                <w:spacing w:val="-1"/>
                <w:sz w:val="22"/>
                <w:szCs w:val="22"/>
              </w:rPr>
              <w:t>q</w:t>
            </w:r>
            <w:r w:rsidRPr="0063482D">
              <w:rPr>
                <w:i/>
                <w:iCs/>
                <w:spacing w:val="-1"/>
                <w:sz w:val="22"/>
                <w:szCs w:val="22"/>
              </w:rPr>
              <w:t>i;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Greeks—imbalance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four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humors;</w:t>
            </w:r>
            <w:r w:rsidRPr="0063482D">
              <w:rPr>
                <w:spacing w:val="26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medical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model;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Romans—balance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emotions;</w:t>
            </w:r>
            <w:r w:rsidRPr="0063482D">
              <w:rPr>
                <w:spacing w:val="-6"/>
                <w:sz w:val="22"/>
                <w:szCs w:val="22"/>
              </w:rPr>
              <w:t xml:space="preserve"> </w:t>
            </w:r>
            <w:r w:rsidR="00A62FE3">
              <w:rPr>
                <w:spacing w:val="-1"/>
                <w:sz w:val="22"/>
                <w:szCs w:val="22"/>
              </w:rPr>
              <w:t>t</w:t>
            </w:r>
            <w:r w:rsidRPr="0063482D">
              <w:rPr>
                <w:spacing w:val="-1"/>
                <w:sz w:val="22"/>
                <w:szCs w:val="22"/>
              </w:rPr>
              <w:t>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Middle</w:t>
            </w:r>
            <w:r w:rsidRPr="0063482D">
              <w:rPr>
                <w:spacing w:val="-7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Ages—</w:t>
            </w:r>
            <w:r w:rsidRPr="0063482D">
              <w:rPr>
                <w:spacing w:val="27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possession;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Renaissance—demonic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possession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and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witches),</w:t>
            </w:r>
            <w:r w:rsidRPr="0063482D">
              <w:rPr>
                <w:spacing w:val="26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asylums,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proofErr w:type="spellStart"/>
            <w:r w:rsidR="00105F54">
              <w:rPr>
                <w:spacing w:val="-4"/>
                <w:sz w:val="22"/>
                <w:szCs w:val="22"/>
              </w:rPr>
              <w:t>Pinel</w:t>
            </w:r>
            <w:proofErr w:type="spellEnd"/>
            <w:r w:rsidR="00105F54">
              <w:rPr>
                <w:spacing w:val="-4"/>
                <w:sz w:val="22"/>
                <w:szCs w:val="22"/>
              </w:rPr>
              <w:t>, humane treatment,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moral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treatment</w:t>
            </w:r>
          </w:p>
          <w:p w14:paraId="36C70892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7" w:line="246" w:lineRule="auto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Lea</w:t>
            </w:r>
            <w:r w:rsidRPr="0063482D">
              <w:rPr>
                <w:b/>
                <w:bCs/>
                <w:spacing w:val="-4"/>
                <w:sz w:val="22"/>
                <w:szCs w:val="22"/>
              </w:rPr>
              <w:t>r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nin</w:t>
            </w:r>
            <w:r w:rsidRPr="0063482D">
              <w:rPr>
                <w:b/>
                <w:bCs/>
                <w:sz w:val="22"/>
                <w:szCs w:val="22"/>
              </w:rPr>
              <w:t>g</w:t>
            </w:r>
            <w:r w:rsidRPr="0063482D">
              <w:rPr>
                <w:b/>
                <w:bCs/>
                <w:spacing w:val="-14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Act</w:t>
            </w:r>
            <w:r w:rsidRPr="0063482D">
              <w:rPr>
                <w:b/>
                <w:bCs/>
                <w:spacing w:val="-3"/>
                <w:sz w:val="22"/>
                <w:szCs w:val="22"/>
              </w:rPr>
              <w:t>i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vit</w:t>
            </w:r>
            <w:r w:rsidRPr="0063482D">
              <w:rPr>
                <w:b/>
                <w:bCs/>
                <w:sz w:val="22"/>
                <w:szCs w:val="22"/>
              </w:rPr>
              <w:t>y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1.2</w:t>
            </w:r>
            <w:r w:rsidRPr="0063482D">
              <w:rPr>
                <w:b/>
                <w:bCs/>
                <w:sz w:val="22"/>
                <w:szCs w:val="22"/>
              </w:rPr>
              <w:t>: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Wha</w:t>
            </w:r>
            <w:r w:rsidRPr="0063482D">
              <w:rPr>
                <w:sz w:val="22"/>
                <w:szCs w:val="22"/>
              </w:rPr>
              <w:t>t</w:t>
            </w:r>
            <w:r w:rsidRPr="0063482D">
              <w:rPr>
                <w:spacing w:val="-7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Ar</w:t>
            </w:r>
            <w:r w:rsidRPr="0063482D">
              <w:rPr>
                <w:sz w:val="22"/>
                <w:szCs w:val="22"/>
              </w:rPr>
              <w:t>e</w:t>
            </w:r>
            <w:r w:rsidRPr="0063482D">
              <w:rPr>
                <w:spacing w:val="-15"/>
                <w:sz w:val="22"/>
                <w:szCs w:val="22"/>
              </w:rPr>
              <w:t xml:space="preserve"> </w:t>
            </w:r>
            <w:r w:rsidRPr="0063482D">
              <w:rPr>
                <w:spacing w:val="-36"/>
                <w:sz w:val="22"/>
                <w:szCs w:val="22"/>
              </w:rPr>
              <w:t>Y</w:t>
            </w:r>
            <w:r w:rsidRPr="0063482D">
              <w:rPr>
                <w:spacing w:val="-1"/>
                <w:sz w:val="22"/>
                <w:szCs w:val="22"/>
              </w:rPr>
              <w:t>ou</w:t>
            </w:r>
            <w:r w:rsidRPr="0063482D">
              <w:rPr>
                <w:sz w:val="22"/>
                <w:szCs w:val="22"/>
              </w:rPr>
              <w:t>r</w:t>
            </w:r>
            <w:r w:rsidRPr="0063482D">
              <w:rPr>
                <w:spacing w:val="-6"/>
                <w:sz w:val="22"/>
                <w:szCs w:val="22"/>
              </w:rPr>
              <w:t xml:space="preserve"> </w:t>
            </w:r>
            <w:r w:rsidRPr="0063482D">
              <w:rPr>
                <w:spacing w:val="-9"/>
                <w:sz w:val="22"/>
                <w:szCs w:val="22"/>
              </w:rPr>
              <w:t>V</w:t>
            </w:r>
            <w:r w:rsidRPr="0063482D">
              <w:rPr>
                <w:spacing w:val="-1"/>
                <w:sz w:val="22"/>
                <w:szCs w:val="22"/>
              </w:rPr>
              <w:t>i</w:t>
            </w:r>
            <w:r w:rsidRPr="0063482D">
              <w:rPr>
                <w:spacing w:val="-6"/>
                <w:sz w:val="22"/>
                <w:szCs w:val="22"/>
              </w:rPr>
              <w:t>e</w:t>
            </w:r>
            <w:r w:rsidRPr="0063482D">
              <w:rPr>
                <w:spacing w:val="-1"/>
                <w:sz w:val="22"/>
                <w:szCs w:val="22"/>
              </w:rPr>
              <w:t>w</w:t>
            </w:r>
            <w:r w:rsidRPr="0063482D">
              <w:rPr>
                <w:sz w:val="22"/>
                <w:szCs w:val="22"/>
              </w:rPr>
              <w:t>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</w:t>
            </w:r>
            <w:r w:rsidRPr="0063482D">
              <w:rPr>
                <w:sz w:val="22"/>
                <w:szCs w:val="22"/>
              </w:rPr>
              <w:t>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</w:t>
            </w:r>
            <w:r w:rsidRPr="0063482D">
              <w:rPr>
                <w:sz w:val="22"/>
                <w:szCs w:val="22"/>
              </w:rPr>
              <w:t>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Cause</w:t>
            </w:r>
            <w:r w:rsidRPr="0063482D">
              <w:rPr>
                <w:sz w:val="22"/>
                <w:szCs w:val="22"/>
              </w:rPr>
              <w:t>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</w:t>
            </w:r>
            <w:r w:rsidRPr="0063482D">
              <w:rPr>
                <w:sz w:val="22"/>
                <w:szCs w:val="22"/>
              </w:rPr>
              <w:t>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Mental Illness?</w:t>
            </w:r>
          </w:p>
          <w:p w14:paraId="0CA098B1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Lecture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Enhancement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1.3: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Salem</w:t>
            </w:r>
            <w:r w:rsidRPr="0063482D">
              <w:rPr>
                <w:spacing w:val="-2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Witch</w:t>
            </w:r>
            <w:r w:rsidRPr="0063482D">
              <w:rPr>
                <w:spacing w:val="-6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Trials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and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Ergot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Poisoning</w:t>
            </w:r>
          </w:p>
          <w:p w14:paraId="080E7501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7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Media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Recommendation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1.1: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4"/>
                <w:sz w:val="22"/>
                <w:szCs w:val="22"/>
              </w:rPr>
              <w:t>Grey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3"/>
                <w:sz w:val="22"/>
                <w:szCs w:val="22"/>
              </w:rPr>
              <w:t>Gardens</w:t>
            </w:r>
          </w:p>
          <w:p w14:paraId="2DAB4B68" w14:textId="77777777" w:rsidR="00A24066" w:rsidRDefault="00A24066" w:rsidP="0032091C">
            <w:pPr>
              <w:pStyle w:val="TableParagraph"/>
              <w:widowControl/>
              <w:kinsoku w:val="0"/>
              <w:overflowPunct w:val="0"/>
              <w:spacing w:before="7"/>
              <w:ind w:left="60" w:right="283"/>
              <w:rPr>
                <w:spacing w:val="-1"/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Lecture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Enhancement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1.4: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Ethics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Filming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Beales</w:t>
            </w:r>
          </w:p>
          <w:p w14:paraId="1F78966C" w14:textId="644E379B" w:rsidR="00CD1F36" w:rsidRDefault="00A62FE3" w:rsidP="00A62FE3">
            <w:pPr>
              <w:ind w:left="58" w:right="101"/>
              <w:rPr>
                <w:b/>
                <w:bCs/>
                <w:position w:val="-1"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Worth </w:t>
            </w:r>
            <w:r w:rsidR="00CD1F36" w:rsidRPr="002246C5">
              <w:rPr>
                <w:b/>
                <w:bCs/>
                <w:spacing w:val="1"/>
                <w:sz w:val="22"/>
                <w:szCs w:val="22"/>
              </w:rPr>
              <w:t>V</w:t>
            </w:r>
            <w:r w:rsidR="00CD1F36" w:rsidRPr="002246C5">
              <w:rPr>
                <w:b/>
                <w:bCs/>
                <w:spacing w:val="-1"/>
                <w:sz w:val="22"/>
                <w:szCs w:val="22"/>
              </w:rPr>
              <w:t>i</w:t>
            </w:r>
            <w:r w:rsidR="00CD1F36" w:rsidRPr="002246C5">
              <w:rPr>
                <w:b/>
                <w:bCs/>
                <w:spacing w:val="1"/>
                <w:sz w:val="22"/>
                <w:szCs w:val="22"/>
              </w:rPr>
              <w:t>d</w:t>
            </w:r>
            <w:r w:rsidR="00CD1F36" w:rsidRPr="002246C5">
              <w:rPr>
                <w:b/>
                <w:bCs/>
                <w:spacing w:val="-1"/>
                <w:sz w:val="22"/>
                <w:szCs w:val="22"/>
              </w:rPr>
              <w:t>e</w:t>
            </w:r>
            <w:r w:rsidR="00CD1F36" w:rsidRPr="002246C5">
              <w:rPr>
                <w:b/>
                <w:bCs/>
                <w:sz w:val="22"/>
                <w:szCs w:val="22"/>
              </w:rPr>
              <w:t>o</w:t>
            </w:r>
            <w:r w:rsidR="00CD1F36" w:rsidRPr="002246C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="00CD1F36" w:rsidRPr="002246C5">
              <w:rPr>
                <w:b/>
                <w:bCs/>
                <w:spacing w:val="1"/>
                <w:sz w:val="22"/>
                <w:szCs w:val="22"/>
              </w:rPr>
              <w:t>An</w:t>
            </w:r>
            <w:r w:rsidR="00CD1F36" w:rsidRPr="002246C5">
              <w:rPr>
                <w:b/>
                <w:bCs/>
                <w:spacing w:val="-3"/>
                <w:sz w:val="22"/>
                <w:szCs w:val="22"/>
              </w:rPr>
              <w:t>t</w:t>
            </w:r>
            <w:r w:rsidR="00CD1F36" w:rsidRPr="002246C5">
              <w:rPr>
                <w:b/>
                <w:bCs/>
                <w:spacing w:val="1"/>
                <w:sz w:val="22"/>
                <w:szCs w:val="22"/>
              </w:rPr>
              <w:t>ho</w:t>
            </w:r>
            <w:r w:rsidR="00CD1F36" w:rsidRPr="002246C5">
              <w:rPr>
                <w:b/>
                <w:bCs/>
                <w:spacing w:val="-3"/>
                <w:sz w:val="22"/>
                <w:szCs w:val="22"/>
              </w:rPr>
              <w:t>l</w:t>
            </w:r>
            <w:r w:rsidR="00CD1F36" w:rsidRPr="002246C5">
              <w:rPr>
                <w:b/>
                <w:bCs/>
                <w:spacing w:val="1"/>
                <w:sz w:val="22"/>
                <w:szCs w:val="22"/>
              </w:rPr>
              <w:t>o</w:t>
            </w:r>
            <w:r w:rsidR="00CD1F36" w:rsidRPr="002246C5">
              <w:rPr>
                <w:b/>
                <w:bCs/>
                <w:spacing w:val="-1"/>
                <w:sz w:val="22"/>
                <w:szCs w:val="22"/>
              </w:rPr>
              <w:t>g</w:t>
            </w:r>
            <w:r w:rsidR="00CD1F36" w:rsidRPr="002246C5">
              <w:rPr>
                <w:b/>
                <w:bCs/>
                <w:sz w:val="22"/>
                <w:szCs w:val="22"/>
              </w:rPr>
              <w:t xml:space="preserve">y </w:t>
            </w:r>
            <w:r w:rsidR="00CD1F36" w:rsidRPr="002246C5">
              <w:rPr>
                <w:b/>
                <w:bCs/>
                <w:spacing w:val="-1"/>
                <w:sz w:val="22"/>
                <w:szCs w:val="22"/>
              </w:rPr>
              <w:t>f</w:t>
            </w:r>
            <w:r w:rsidR="00CD1F36" w:rsidRPr="002246C5">
              <w:rPr>
                <w:b/>
                <w:bCs/>
                <w:spacing w:val="1"/>
                <w:sz w:val="22"/>
                <w:szCs w:val="22"/>
              </w:rPr>
              <w:t>o</w:t>
            </w:r>
            <w:r w:rsidR="00CD1F36" w:rsidRPr="002246C5">
              <w:rPr>
                <w:b/>
                <w:bCs/>
                <w:sz w:val="22"/>
                <w:szCs w:val="22"/>
              </w:rPr>
              <w:t>r</w:t>
            </w:r>
            <w:r w:rsidR="00CD1F36" w:rsidRPr="002246C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CD1F36" w:rsidRPr="002246C5">
              <w:rPr>
                <w:b/>
                <w:bCs/>
                <w:spacing w:val="1"/>
                <w:sz w:val="22"/>
                <w:szCs w:val="22"/>
              </w:rPr>
              <w:t>Ab</w:t>
            </w:r>
            <w:r w:rsidR="00CD1F36" w:rsidRPr="002246C5">
              <w:rPr>
                <w:b/>
                <w:bCs/>
                <w:spacing w:val="-2"/>
                <w:sz w:val="22"/>
                <w:szCs w:val="22"/>
              </w:rPr>
              <w:t>n</w:t>
            </w:r>
            <w:r w:rsidR="00CD1F36" w:rsidRPr="002246C5">
              <w:rPr>
                <w:b/>
                <w:bCs/>
                <w:spacing w:val="1"/>
                <w:sz w:val="22"/>
                <w:szCs w:val="22"/>
              </w:rPr>
              <w:t>o</w:t>
            </w:r>
            <w:r w:rsidR="00CD1F36" w:rsidRPr="002246C5">
              <w:rPr>
                <w:b/>
                <w:bCs/>
                <w:spacing w:val="-1"/>
                <w:sz w:val="22"/>
                <w:szCs w:val="22"/>
              </w:rPr>
              <w:t>r</w:t>
            </w:r>
            <w:r w:rsidR="00CD1F36" w:rsidRPr="002246C5">
              <w:rPr>
                <w:b/>
                <w:bCs/>
                <w:spacing w:val="-2"/>
                <w:sz w:val="22"/>
                <w:szCs w:val="22"/>
              </w:rPr>
              <w:t>m</w:t>
            </w:r>
            <w:r w:rsidR="00CD1F36" w:rsidRPr="002246C5">
              <w:rPr>
                <w:b/>
                <w:bCs/>
                <w:spacing w:val="1"/>
                <w:sz w:val="22"/>
                <w:szCs w:val="22"/>
              </w:rPr>
              <w:t>al</w:t>
            </w:r>
            <w:r w:rsidR="00CD1F36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="00CD1F36" w:rsidRPr="002246C5">
              <w:rPr>
                <w:b/>
                <w:bCs/>
                <w:spacing w:val="1"/>
                <w:position w:val="-1"/>
                <w:sz w:val="22"/>
                <w:szCs w:val="22"/>
              </w:rPr>
              <w:t>P</w:t>
            </w:r>
            <w:r w:rsidR="00CD1F36" w:rsidRPr="002246C5">
              <w:rPr>
                <w:b/>
                <w:bCs/>
                <w:spacing w:val="-1"/>
                <w:position w:val="-1"/>
                <w:sz w:val="22"/>
                <w:szCs w:val="22"/>
              </w:rPr>
              <w:t>s</w:t>
            </w:r>
            <w:r w:rsidR="00CD1F36" w:rsidRPr="002246C5">
              <w:rPr>
                <w:b/>
                <w:bCs/>
                <w:spacing w:val="1"/>
                <w:position w:val="-1"/>
                <w:sz w:val="22"/>
                <w:szCs w:val="22"/>
              </w:rPr>
              <w:t>y</w:t>
            </w:r>
            <w:r w:rsidR="00CD1F36" w:rsidRPr="002246C5">
              <w:rPr>
                <w:b/>
                <w:bCs/>
                <w:spacing w:val="-1"/>
                <w:position w:val="-1"/>
                <w:sz w:val="22"/>
                <w:szCs w:val="22"/>
              </w:rPr>
              <w:t>c</w:t>
            </w:r>
            <w:r w:rsidR="00CD1F36" w:rsidRPr="002246C5">
              <w:rPr>
                <w:b/>
                <w:bCs/>
                <w:spacing w:val="-2"/>
                <w:position w:val="-1"/>
                <w:sz w:val="22"/>
                <w:szCs w:val="22"/>
              </w:rPr>
              <w:t>h</w:t>
            </w:r>
            <w:r w:rsidR="00CD1F36" w:rsidRPr="002246C5">
              <w:rPr>
                <w:b/>
                <w:bCs/>
                <w:spacing w:val="1"/>
                <w:position w:val="-1"/>
                <w:sz w:val="22"/>
                <w:szCs w:val="22"/>
              </w:rPr>
              <w:t>o</w:t>
            </w:r>
            <w:r w:rsidR="00CD1F36" w:rsidRPr="002246C5">
              <w:rPr>
                <w:b/>
                <w:bCs/>
                <w:spacing w:val="-1"/>
                <w:position w:val="-1"/>
                <w:sz w:val="22"/>
                <w:szCs w:val="22"/>
              </w:rPr>
              <w:t>log</w:t>
            </w:r>
            <w:r w:rsidR="00CD1F36" w:rsidRPr="002246C5">
              <w:rPr>
                <w:b/>
                <w:bCs/>
                <w:position w:val="-1"/>
                <w:sz w:val="22"/>
                <w:szCs w:val="22"/>
              </w:rPr>
              <w:t>y</w:t>
            </w:r>
            <w:r w:rsidR="00CD1F36">
              <w:rPr>
                <w:b/>
                <w:bCs/>
                <w:position w:val="-1"/>
                <w:sz w:val="22"/>
                <w:szCs w:val="22"/>
              </w:rPr>
              <w:t>:</w:t>
            </w:r>
          </w:p>
          <w:p w14:paraId="702F6534" w14:textId="5275F793" w:rsidR="00CD1F36" w:rsidRPr="00B55365" w:rsidRDefault="002D7191" w:rsidP="00A827BB">
            <w:pPr>
              <w:tabs>
                <w:tab w:val="left" w:pos="1540"/>
              </w:tabs>
              <w:ind w:right="-20"/>
              <w:rPr>
                <w:sz w:val="20"/>
                <w:szCs w:val="20"/>
              </w:rPr>
            </w:pPr>
            <w:r>
              <w:rPr>
                <w:b/>
                <w:bCs/>
                <w:position w:val="-1"/>
                <w:sz w:val="22"/>
                <w:szCs w:val="22"/>
              </w:rPr>
              <w:t xml:space="preserve"> </w:t>
            </w:r>
            <w:r w:rsidR="00746DA9">
              <w:rPr>
                <w:b/>
                <w:bCs/>
                <w:position w:val="-1"/>
                <w:sz w:val="22"/>
                <w:szCs w:val="22"/>
              </w:rPr>
              <w:t xml:space="preserve"> </w:t>
            </w:r>
            <w:r w:rsidR="00CD1F36" w:rsidRPr="00B55365">
              <w:rPr>
                <w:spacing w:val="1"/>
                <w:sz w:val="20"/>
                <w:szCs w:val="20"/>
              </w:rPr>
              <w:t>1</w:t>
            </w:r>
            <w:r w:rsidR="00CD1F36" w:rsidRPr="00B55365">
              <w:rPr>
                <w:sz w:val="20"/>
                <w:szCs w:val="20"/>
              </w:rPr>
              <w:t>.</w:t>
            </w:r>
            <w:r w:rsidR="00F73ACA" w:rsidRPr="00B55365">
              <w:rPr>
                <w:sz w:val="20"/>
                <w:szCs w:val="20"/>
              </w:rPr>
              <w:t xml:space="preserve"> </w:t>
            </w:r>
            <w:r w:rsidRPr="00B55365">
              <w:rPr>
                <w:sz w:val="20"/>
                <w:szCs w:val="20"/>
              </w:rPr>
              <w:t xml:space="preserve"> </w:t>
            </w:r>
            <w:r w:rsidR="00CD1F36" w:rsidRPr="00B55365">
              <w:rPr>
                <w:spacing w:val="-1"/>
                <w:sz w:val="20"/>
                <w:szCs w:val="20"/>
              </w:rPr>
              <w:t>Be</w:t>
            </w:r>
            <w:r w:rsidR="00CD1F36" w:rsidRPr="00B55365">
              <w:rPr>
                <w:sz w:val="20"/>
                <w:szCs w:val="20"/>
              </w:rPr>
              <w:t>nj</w:t>
            </w:r>
            <w:r w:rsidR="00CD1F36" w:rsidRPr="00B55365">
              <w:rPr>
                <w:spacing w:val="-1"/>
                <w:sz w:val="20"/>
                <w:szCs w:val="20"/>
              </w:rPr>
              <w:t>am</w:t>
            </w:r>
            <w:r w:rsidR="00CD1F36" w:rsidRPr="00B55365">
              <w:rPr>
                <w:sz w:val="20"/>
                <w:szCs w:val="20"/>
              </w:rPr>
              <w:t xml:space="preserve">in </w:t>
            </w:r>
            <w:r w:rsidR="00CD1F36" w:rsidRPr="00B55365">
              <w:rPr>
                <w:spacing w:val="-1"/>
                <w:sz w:val="20"/>
                <w:szCs w:val="20"/>
              </w:rPr>
              <w:t>Ru</w:t>
            </w:r>
            <w:r w:rsidR="00CD1F36" w:rsidRPr="00B55365">
              <w:rPr>
                <w:spacing w:val="1"/>
                <w:sz w:val="20"/>
                <w:szCs w:val="20"/>
              </w:rPr>
              <w:t>s</w:t>
            </w:r>
            <w:r w:rsidR="00CD1F36" w:rsidRPr="00B55365">
              <w:rPr>
                <w:spacing w:val="-1"/>
                <w:sz w:val="20"/>
                <w:szCs w:val="20"/>
              </w:rPr>
              <w:t>h</w:t>
            </w:r>
            <w:r w:rsidR="00CD1F36" w:rsidRPr="00B55365">
              <w:rPr>
                <w:sz w:val="20"/>
                <w:szCs w:val="20"/>
              </w:rPr>
              <w:t>’s</w:t>
            </w:r>
            <w:r w:rsidR="00CD1F36" w:rsidRPr="00B55365">
              <w:rPr>
                <w:spacing w:val="1"/>
                <w:sz w:val="20"/>
                <w:szCs w:val="20"/>
              </w:rPr>
              <w:t xml:space="preserve"> </w:t>
            </w:r>
            <w:r w:rsidR="00CD1F36" w:rsidRPr="00B55365">
              <w:rPr>
                <w:sz w:val="20"/>
                <w:szCs w:val="20"/>
              </w:rPr>
              <w:t>“</w:t>
            </w:r>
            <w:r w:rsidR="00CD1F36" w:rsidRPr="00B55365">
              <w:rPr>
                <w:spacing w:val="-1"/>
                <w:sz w:val="20"/>
                <w:szCs w:val="20"/>
              </w:rPr>
              <w:t>Re</w:t>
            </w:r>
            <w:r w:rsidR="00CD1F36" w:rsidRPr="00B55365">
              <w:rPr>
                <w:spacing w:val="1"/>
                <w:sz w:val="20"/>
                <w:szCs w:val="20"/>
              </w:rPr>
              <w:t>s</w:t>
            </w:r>
            <w:r w:rsidR="00CD1F36" w:rsidRPr="00B55365">
              <w:rPr>
                <w:sz w:val="20"/>
                <w:szCs w:val="20"/>
              </w:rPr>
              <w:t>t</w:t>
            </w:r>
            <w:r w:rsidR="00CD1F36" w:rsidRPr="00B55365">
              <w:rPr>
                <w:spacing w:val="-1"/>
                <w:sz w:val="20"/>
                <w:szCs w:val="20"/>
              </w:rPr>
              <w:t>ra</w:t>
            </w:r>
            <w:r w:rsidR="00CD1F36" w:rsidRPr="00B55365">
              <w:rPr>
                <w:sz w:val="20"/>
                <w:szCs w:val="20"/>
              </w:rPr>
              <w:t>int C</w:t>
            </w:r>
            <w:r w:rsidR="00CD1F36" w:rsidRPr="00B55365">
              <w:rPr>
                <w:spacing w:val="-1"/>
                <w:sz w:val="20"/>
                <w:szCs w:val="20"/>
              </w:rPr>
              <w:t>ha</w:t>
            </w:r>
            <w:r w:rsidR="00CD1F36" w:rsidRPr="00B55365">
              <w:rPr>
                <w:sz w:val="20"/>
                <w:szCs w:val="20"/>
              </w:rPr>
              <w:t>i</w:t>
            </w:r>
            <w:r w:rsidR="00CD1F36" w:rsidRPr="00B55365">
              <w:rPr>
                <w:spacing w:val="-1"/>
                <w:sz w:val="20"/>
                <w:szCs w:val="20"/>
              </w:rPr>
              <w:t>r”</w:t>
            </w:r>
          </w:p>
          <w:p w14:paraId="73B8AB5C" w14:textId="73901917" w:rsidR="00F73ACA" w:rsidRPr="00B55365" w:rsidRDefault="00746DA9" w:rsidP="00B55365">
            <w:pPr>
              <w:ind w:left="360" w:hanging="360"/>
              <w:rPr>
                <w:sz w:val="20"/>
                <w:szCs w:val="20"/>
              </w:rPr>
            </w:pPr>
            <w:r w:rsidRPr="00B55365">
              <w:rPr>
                <w:sz w:val="20"/>
                <w:szCs w:val="20"/>
              </w:rPr>
              <w:t xml:space="preserve">  </w:t>
            </w:r>
            <w:r w:rsidR="00F73ACA" w:rsidRPr="00B55365">
              <w:rPr>
                <w:sz w:val="20"/>
                <w:szCs w:val="20"/>
              </w:rPr>
              <w:t>3.</w:t>
            </w:r>
            <w:r w:rsidR="002D7191" w:rsidRPr="00B55365">
              <w:rPr>
                <w:sz w:val="20"/>
                <w:szCs w:val="20"/>
              </w:rPr>
              <w:t xml:space="preserve"> </w:t>
            </w:r>
            <w:r w:rsidR="00F73ACA" w:rsidRPr="00B55365">
              <w:rPr>
                <w:sz w:val="20"/>
                <w:szCs w:val="20"/>
              </w:rPr>
              <w:t xml:space="preserve"> Medical Procedures Used in Mental Hospitals in </w:t>
            </w:r>
            <w:r w:rsidRPr="00B55365">
              <w:rPr>
                <w:sz w:val="20"/>
                <w:szCs w:val="20"/>
              </w:rPr>
              <w:t>t</w:t>
            </w:r>
            <w:r w:rsidR="00F73ACA" w:rsidRPr="00B55365">
              <w:rPr>
                <w:sz w:val="20"/>
                <w:szCs w:val="20"/>
              </w:rPr>
              <w:t>he</w:t>
            </w:r>
            <w:r w:rsidRPr="00B55365">
              <w:rPr>
                <w:sz w:val="20"/>
                <w:szCs w:val="20"/>
              </w:rPr>
              <w:t xml:space="preserve"> </w:t>
            </w:r>
            <w:r w:rsidR="00F73ACA" w:rsidRPr="00B55365">
              <w:rPr>
                <w:sz w:val="20"/>
                <w:szCs w:val="20"/>
              </w:rPr>
              <w:t>First Half of the Twentieth Century</w:t>
            </w:r>
          </w:p>
          <w:p w14:paraId="0E92DB11" w14:textId="7A1F7951" w:rsidR="00F73ACA" w:rsidRPr="00A827BB" w:rsidRDefault="00746DA9" w:rsidP="00A827BB">
            <w:pPr>
              <w:rPr>
                <w:i/>
              </w:rPr>
            </w:pPr>
            <w:r w:rsidRPr="00B55365">
              <w:rPr>
                <w:sz w:val="20"/>
                <w:szCs w:val="20"/>
              </w:rPr>
              <w:t xml:space="preserve">  4.</w:t>
            </w:r>
            <w:r w:rsidR="002D7191" w:rsidRPr="00B55365">
              <w:rPr>
                <w:sz w:val="20"/>
                <w:szCs w:val="20"/>
              </w:rPr>
              <w:t xml:space="preserve"> </w:t>
            </w:r>
            <w:r w:rsidR="007F7EF6" w:rsidRPr="00B55365">
              <w:rPr>
                <w:sz w:val="20"/>
                <w:szCs w:val="20"/>
              </w:rPr>
              <w:t xml:space="preserve"> </w:t>
            </w:r>
            <w:r w:rsidR="00F73ACA" w:rsidRPr="00B55365">
              <w:rPr>
                <w:sz w:val="20"/>
                <w:szCs w:val="20"/>
              </w:rPr>
              <w:t xml:space="preserve">Locking Away the </w:t>
            </w:r>
            <w:r w:rsidR="002D7191" w:rsidRPr="00B55365">
              <w:rPr>
                <w:sz w:val="20"/>
                <w:szCs w:val="20"/>
              </w:rPr>
              <w:t>“</w:t>
            </w:r>
            <w:r w:rsidR="00F73ACA" w:rsidRPr="00B55365">
              <w:rPr>
                <w:sz w:val="20"/>
                <w:szCs w:val="20"/>
              </w:rPr>
              <w:t xml:space="preserve">Feebleminded”: A </w:t>
            </w:r>
            <w:r w:rsidRPr="00B55365">
              <w:rPr>
                <w:sz w:val="20"/>
                <w:szCs w:val="20"/>
              </w:rPr>
              <w:t>S</w:t>
            </w:r>
            <w:r w:rsidR="00F73ACA" w:rsidRPr="00B55365">
              <w:rPr>
                <w:sz w:val="20"/>
                <w:szCs w:val="20"/>
              </w:rPr>
              <w:t>hameful History</w:t>
            </w:r>
          </w:p>
          <w:p w14:paraId="32EACB5B" w14:textId="77777777" w:rsidR="00F73ACA" w:rsidRPr="00474B82" w:rsidRDefault="00F73ACA" w:rsidP="00F73ACA">
            <w:pPr>
              <w:spacing w:line="200" w:lineRule="exact"/>
            </w:pPr>
          </w:p>
          <w:p w14:paraId="5CBCF403" w14:textId="77777777" w:rsidR="00A24066" w:rsidRPr="0063482D" w:rsidRDefault="00A24066" w:rsidP="002D7191">
            <w:pPr>
              <w:pStyle w:val="TableParagraph"/>
              <w:widowControl/>
              <w:kinsoku w:val="0"/>
              <w:overflowPunct w:val="0"/>
              <w:spacing w:before="7"/>
              <w:ind w:left="60" w:right="283"/>
            </w:pPr>
          </w:p>
        </w:tc>
      </w:tr>
      <w:tr w:rsidR="00A24066" w:rsidRPr="0063482D" w14:paraId="51D27F65" w14:textId="77777777" w:rsidTr="00B55365">
        <w:trPr>
          <w:trHeight w:val="2841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D39E" w14:textId="77777777" w:rsidR="00A24066" w:rsidRPr="006E15DA" w:rsidRDefault="00A24066" w:rsidP="0032091C">
            <w:pPr>
              <w:pStyle w:val="TableParagraph"/>
              <w:widowControl/>
              <w:kinsoku w:val="0"/>
              <w:overflowPunct w:val="0"/>
              <w:spacing w:before="43"/>
              <w:ind w:left="60" w:right="267"/>
              <w:rPr>
                <w:rFonts w:ascii="Calibri" w:hAnsi="Calibri"/>
                <w:b/>
              </w:rPr>
            </w:pPr>
            <w:r w:rsidRPr="006E15DA">
              <w:rPr>
                <w:rFonts w:ascii="Calibri" w:hAnsi="Calibri" w:cs="Trebuchet MS"/>
                <w:b/>
                <w:w w:val="95"/>
              </w:rPr>
              <w:lastRenderedPageBreak/>
              <w:t>THE</w:t>
            </w:r>
            <w:r w:rsidRPr="006E15DA">
              <w:rPr>
                <w:rFonts w:ascii="Calibri" w:hAnsi="Calibri" w:cs="Trebuchet MS"/>
                <w:b/>
                <w:spacing w:val="10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w w:val="95"/>
              </w:rPr>
              <w:t>TRANSITION</w:t>
            </w:r>
            <w:r w:rsidRPr="006E15DA">
              <w:rPr>
                <w:rFonts w:ascii="Calibri" w:hAnsi="Calibri" w:cs="Trebuchet MS"/>
                <w:b/>
                <w:spacing w:val="11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6"/>
                <w:w w:val="95"/>
              </w:rPr>
              <w:t>T</w:t>
            </w:r>
            <w:r w:rsidRPr="006E15DA">
              <w:rPr>
                <w:rFonts w:ascii="Calibri" w:hAnsi="Calibri" w:cs="Trebuchet MS"/>
                <w:b/>
                <w:spacing w:val="-5"/>
                <w:w w:val="95"/>
              </w:rPr>
              <w:t>O</w:t>
            </w:r>
            <w:r w:rsidRPr="006E15DA">
              <w:rPr>
                <w:rFonts w:ascii="Calibri" w:hAnsi="Calibri" w:cs="Trebuchet MS"/>
                <w:b/>
                <w:spacing w:val="23"/>
                <w:w w:val="99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w w:val="95"/>
              </w:rPr>
              <w:t>SCIENTIFIC</w:t>
            </w:r>
            <w:r w:rsidRPr="006E15DA">
              <w:rPr>
                <w:rFonts w:ascii="Calibri" w:hAnsi="Calibri" w:cs="Trebuchet MS"/>
                <w:b/>
                <w:spacing w:val="54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A</w:t>
            </w:r>
            <w:r w:rsidRPr="006E15DA">
              <w:rPr>
                <w:rFonts w:ascii="Calibri" w:hAnsi="Calibri" w:cs="Trebuchet MS"/>
                <w:b/>
                <w:spacing w:val="-3"/>
                <w:w w:val="95"/>
              </w:rPr>
              <w:t>CC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OUN</w:t>
            </w:r>
            <w:r w:rsidRPr="006E15DA">
              <w:rPr>
                <w:rFonts w:ascii="Calibri" w:hAnsi="Calibri" w:cs="Trebuchet MS"/>
                <w:b/>
                <w:spacing w:val="-3"/>
                <w:w w:val="95"/>
              </w:rPr>
              <w:t>T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S</w:t>
            </w:r>
            <w:r w:rsidRPr="006E15DA">
              <w:rPr>
                <w:rFonts w:ascii="Calibri" w:hAnsi="Calibri" w:cs="Trebuchet MS"/>
                <w:b/>
                <w:spacing w:val="25"/>
                <w:w w:val="119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w w:val="95"/>
              </w:rPr>
              <w:t>OF</w:t>
            </w:r>
            <w:r w:rsidRPr="006E15DA">
              <w:rPr>
                <w:rFonts w:ascii="Calibri" w:hAnsi="Calibri" w:cs="Trebuchet MS"/>
                <w:b/>
                <w:spacing w:val="29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PSY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C</w:t>
            </w: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HOLOGICAL</w:t>
            </w:r>
            <w:r w:rsidRPr="006E15DA">
              <w:rPr>
                <w:rFonts w:ascii="Calibri" w:hAnsi="Calibri" w:cs="Trebuchet MS"/>
                <w:b/>
                <w:spacing w:val="23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w w:val="95"/>
              </w:rPr>
              <w:t>DISORDERS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72FF6" w14:textId="77777777" w:rsidR="00A24066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63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>Objectives: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1.6,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1.7,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1.8</w:t>
            </w:r>
          </w:p>
          <w:p w14:paraId="66755789" w14:textId="247E2345" w:rsidR="002D7191" w:rsidRPr="0063482D" w:rsidRDefault="00A24066" w:rsidP="0032091C">
            <w:pPr>
              <w:pStyle w:val="TableParagraph"/>
              <w:widowControl/>
              <w:kinsoku w:val="0"/>
              <w:overflowPunct w:val="0"/>
              <w:spacing w:before="7" w:line="246" w:lineRule="auto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Concepts: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hypnosis,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psychoanalytic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theory,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psychosexual</w:t>
            </w:r>
            <w:r w:rsidRPr="0063482D">
              <w:rPr>
                <w:spacing w:val="64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stages,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neurosis,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psychosis,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defense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mechanisms,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psychodynamic</w:t>
            </w:r>
            <w:r w:rsidRPr="0063482D">
              <w:rPr>
                <w:spacing w:val="25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theory,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humanist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response</w:t>
            </w:r>
          </w:p>
          <w:p w14:paraId="3B916741" w14:textId="77777777" w:rsidR="007F7EF6" w:rsidRDefault="00A24066" w:rsidP="00A827BB">
            <w:pPr>
              <w:pStyle w:val="TableParagraph"/>
              <w:widowControl/>
              <w:kinsoku w:val="0"/>
              <w:overflowPunct w:val="0"/>
              <w:spacing w:before="7" w:line="246" w:lineRule="auto"/>
              <w:ind w:left="60" w:right="283"/>
              <w:rPr>
                <w:spacing w:val="-1"/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Lea</w:t>
            </w:r>
            <w:r w:rsidRPr="0063482D">
              <w:rPr>
                <w:b/>
                <w:bCs/>
                <w:spacing w:val="-4"/>
                <w:sz w:val="22"/>
                <w:szCs w:val="22"/>
              </w:rPr>
              <w:t>r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nin</w:t>
            </w:r>
            <w:r w:rsidRPr="0063482D">
              <w:rPr>
                <w:b/>
                <w:bCs/>
                <w:sz w:val="22"/>
                <w:szCs w:val="22"/>
              </w:rPr>
              <w:t>g</w:t>
            </w:r>
            <w:r w:rsidRPr="0063482D">
              <w:rPr>
                <w:b/>
                <w:bCs/>
                <w:spacing w:val="-14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Act</w:t>
            </w:r>
            <w:r w:rsidRPr="0063482D">
              <w:rPr>
                <w:b/>
                <w:bCs/>
                <w:spacing w:val="-3"/>
                <w:sz w:val="22"/>
                <w:szCs w:val="22"/>
              </w:rPr>
              <w:t>i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vit</w:t>
            </w:r>
            <w:r w:rsidRPr="0063482D">
              <w:rPr>
                <w:b/>
                <w:bCs/>
                <w:sz w:val="22"/>
                <w:szCs w:val="22"/>
              </w:rPr>
              <w:t>y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1.3</w:t>
            </w:r>
            <w:r w:rsidRPr="0063482D">
              <w:rPr>
                <w:b/>
                <w:bCs/>
                <w:sz w:val="22"/>
                <w:szCs w:val="22"/>
              </w:rPr>
              <w:t>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Comparin</w:t>
            </w:r>
            <w:r w:rsidRPr="0063482D">
              <w:rPr>
                <w:sz w:val="22"/>
                <w:szCs w:val="22"/>
              </w:rPr>
              <w:t>g</w:t>
            </w:r>
            <w:r w:rsidRPr="0063482D">
              <w:rPr>
                <w:spacing w:val="-15"/>
                <w:sz w:val="22"/>
                <w:szCs w:val="22"/>
              </w:rPr>
              <w:t xml:space="preserve"> </w:t>
            </w:r>
            <w:r w:rsidRPr="0063482D">
              <w:rPr>
                <w:spacing w:val="-36"/>
                <w:sz w:val="22"/>
                <w:szCs w:val="22"/>
              </w:rPr>
              <w:t>Y</w:t>
            </w:r>
            <w:r w:rsidRPr="0063482D">
              <w:rPr>
                <w:spacing w:val="-1"/>
                <w:sz w:val="22"/>
                <w:szCs w:val="22"/>
              </w:rPr>
              <w:t>ou</w:t>
            </w:r>
            <w:r w:rsidRPr="0063482D">
              <w:rPr>
                <w:sz w:val="22"/>
                <w:szCs w:val="22"/>
              </w:rPr>
              <w:t>r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Idea</w:t>
            </w:r>
            <w:r w:rsidRPr="0063482D">
              <w:rPr>
                <w:sz w:val="22"/>
                <w:szCs w:val="22"/>
              </w:rPr>
              <w:t>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an</w:t>
            </w:r>
            <w:r w:rsidRPr="0063482D">
              <w:rPr>
                <w:sz w:val="22"/>
                <w:szCs w:val="22"/>
              </w:rPr>
              <w:t>d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Rea</w:t>
            </w:r>
            <w:r w:rsidRPr="0063482D">
              <w:rPr>
                <w:sz w:val="22"/>
                <w:szCs w:val="22"/>
              </w:rPr>
              <w:t>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Sel</w:t>
            </w:r>
            <w:r w:rsidRPr="0063482D">
              <w:rPr>
                <w:spacing w:val="-4"/>
                <w:sz w:val="22"/>
                <w:szCs w:val="22"/>
              </w:rPr>
              <w:t>v</w:t>
            </w:r>
            <w:r w:rsidRPr="0063482D">
              <w:rPr>
                <w:spacing w:val="-1"/>
                <w:sz w:val="22"/>
                <w:szCs w:val="22"/>
              </w:rPr>
              <w:t>es</w:t>
            </w:r>
          </w:p>
          <w:p w14:paraId="5432FF74" w14:textId="77777777" w:rsidR="00F23BA5" w:rsidRPr="0063482D" w:rsidRDefault="00F23BA5" w:rsidP="00A827BB">
            <w:pPr>
              <w:pStyle w:val="TableParagraph"/>
              <w:widowControl/>
              <w:kinsoku w:val="0"/>
              <w:overflowPunct w:val="0"/>
              <w:spacing w:before="7" w:line="246" w:lineRule="auto"/>
              <w:ind w:left="60" w:right="28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Medi</w:t>
            </w:r>
            <w:r w:rsidRPr="0063482D">
              <w:rPr>
                <w:b/>
                <w:bCs/>
                <w:sz w:val="22"/>
                <w:szCs w:val="22"/>
              </w:rPr>
              <w:t>a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Recommendatio</w:t>
            </w:r>
            <w:r w:rsidRPr="0063482D">
              <w:rPr>
                <w:b/>
                <w:bCs/>
                <w:sz w:val="22"/>
                <w:szCs w:val="22"/>
              </w:rPr>
              <w:t>n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1.2</w:t>
            </w:r>
            <w:r w:rsidRPr="0063482D">
              <w:rPr>
                <w:b/>
                <w:bCs/>
                <w:sz w:val="22"/>
                <w:szCs w:val="22"/>
              </w:rPr>
              <w:t>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5"/>
                <w:sz w:val="22"/>
                <w:szCs w:val="22"/>
              </w:rPr>
              <w:t>F</w:t>
            </w:r>
            <w:r w:rsidRPr="0063482D">
              <w:rPr>
                <w:spacing w:val="-1"/>
                <w:sz w:val="22"/>
                <w:szCs w:val="22"/>
              </w:rPr>
              <w:t>reud</w:t>
            </w:r>
            <w:r w:rsidRPr="0063482D">
              <w:rPr>
                <w:spacing w:val="-31"/>
                <w:sz w:val="22"/>
                <w:szCs w:val="22"/>
              </w:rPr>
              <w:t>’</w:t>
            </w:r>
            <w:r w:rsidRPr="0063482D">
              <w:rPr>
                <w:sz w:val="22"/>
                <w:szCs w:val="22"/>
              </w:rPr>
              <w:t>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Ear</w:t>
            </w:r>
            <w:r w:rsidRPr="0063482D">
              <w:rPr>
                <w:spacing w:val="-6"/>
                <w:sz w:val="22"/>
                <w:szCs w:val="22"/>
              </w:rPr>
              <w:t>l</w:t>
            </w:r>
            <w:r w:rsidRPr="0063482D">
              <w:rPr>
                <w:sz w:val="22"/>
                <w:szCs w:val="22"/>
              </w:rPr>
              <w:t>y</w:t>
            </w:r>
            <w:r w:rsidRPr="0063482D">
              <w:rPr>
                <w:spacing w:val="-15"/>
                <w:sz w:val="22"/>
                <w:szCs w:val="22"/>
              </w:rPr>
              <w:t xml:space="preserve"> </w:t>
            </w:r>
            <w:r w:rsidRPr="0063482D">
              <w:rPr>
                <w:spacing w:val="-36"/>
                <w:sz w:val="22"/>
                <w:szCs w:val="22"/>
              </w:rPr>
              <w:t>Y</w:t>
            </w:r>
            <w:r w:rsidRPr="0063482D">
              <w:rPr>
                <w:spacing w:val="-1"/>
                <w:sz w:val="22"/>
                <w:szCs w:val="22"/>
              </w:rPr>
              <w:t>ears</w:t>
            </w:r>
          </w:p>
          <w:p w14:paraId="437EF2FC" w14:textId="77777777" w:rsidR="00A24066" w:rsidRDefault="00F23BA5" w:rsidP="00F23BA5">
            <w:pPr>
              <w:pStyle w:val="TableParagraph"/>
              <w:widowControl/>
              <w:kinsoku w:val="0"/>
              <w:overflowPunct w:val="0"/>
              <w:ind w:left="60" w:right="283"/>
              <w:rPr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T</w:t>
            </w:r>
            <w:r w:rsidRPr="0063482D">
              <w:rPr>
                <w:b/>
                <w:bCs/>
                <w:spacing w:val="-4"/>
                <w:sz w:val="22"/>
                <w:szCs w:val="22"/>
              </w:rPr>
              <w:t>extbook</w:t>
            </w:r>
            <w:r w:rsidRPr="0063482D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5"/>
                <w:sz w:val="22"/>
                <w:szCs w:val="22"/>
              </w:rPr>
              <w:t>Tools: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Figure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1.2</w:t>
            </w:r>
            <w:r>
              <w:rPr>
                <w:spacing w:val="-1"/>
                <w:sz w:val="22"/>
                <w:szCs w:val="22"/>
              </w:rPr>
              <w:t>; Table 1.2</w:t>
            </w:r>
          </w:p>
          <w:p w14:paraId="783C9253" w14:textId="161BD7E0" w:rsidR="00F23BA5" w:rsidRDefault="002D7191" w:rsidP="00B55365">
            <w:pPr>
              <w:ind w:left="58" w:right="101"/>
              <w:rPr>
                <w:b/>
                <w:bCs/>
                <w:position w:val="-1"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Worth </w:t>
            </w:r>
            <w:r w:rsidR="00BD192D" w:rsidRPr="00A827BB">
              <w:rPr>
                <w:b/>
                <w:bCs/>
                <w:spacing w:val="1"/>
                <w:sz w:val="22"/>
                <w:szCs w:val="22"/>
              </w:rPr>
              <w:t>V</w:t>
            </w:r>
            <w:r w:rsidR="00BD192D" w:rsidRPr="00A827BB">
              <w:rPr>
                <w:b/>
                <w:bCs/>
                <w:spacing w:val="-1"/>
                <w:sz w:val="22"/>
                <w:szCs w:val="22"/>
              </w:rPr>
              <w:t>i</w:t>
            </w:r>
            <w:r w:rsidR="00BD192D" w:rsidRPr="00A827BB">
              <w:rPr>
                <w:b/>
                <w:bCs/>
                <w:spacing w:val="1"/>
                <w:sz w:val="22"/>
                <w:szCs w:val="22"/>
              </w:rPr>
              <w:t>d</w:t>
            </w:r>
            <w:r w:rsidR="00BD192D" w:rsidRPr="00A827BB">
              <w:rPr>
                <w:b/>
                <w:bCs/>
                <w:spacing w:val="-1"/>
                <w:sz w:val="22"/>
                <w:szCs w:val="22"/>
              </w:rPr>
              <w:t>e</w:t>
            </w:r>
            <w:r w:rsidR="00BD192D" w:rsidRPr="00A827BB">
              <w:rPr>
                <w:b/>
                <w:bCs/>
                <w:sz w:val="22"/>
                <w:szCs w:val="22"/>
              </w:rPr>
              <w:t>o</w:t>
            </w:r>
            <w:r w:rsidR="00BD192D" w:rsidRPr="00A827BB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="00BD192D" w:rsidRPr="00A827BB">
              <w:rPr>
                <w:b/>
                <w:bCs/>
                <w:spacing w:val="1"/>
                <w:sz w:val="22"/>
                <w:szCs w:val="22"/>
              </w:rPr>
              <w:t>An</w:t>
            </w:r>
            <w:r w:rsidR="00BD192D" w:rsidRPr="00A827BB">
              <w:rPr>
                <w:b/>
                <w:bCs/>
                <w:spacing w:val="-3"/>
                <w:sz w:val="22"/>
                <w:szCs w:val="22"/>
              </w:rPr>
              <w:t>t</w:t>
            </w:r>
            <w:r w:rsidR="00BD192D" w:rsidRPr="00A827BB">
              <w:rPr>
                <w:b/>
                <w:bCs/>
                <w:spacing w:val="1"/>
                <w:sz w:val="22"/>
                <w:szCs w:val="22"/>
              </w:rPr>
              <w:t>ho</w:t>
            </w:r>
            <w:r w:rsidR="00BD192D" w:rsidRPr="00A827BB">
              <w:rPr>
                <w:b/>
                <w:bCs/>
                <w:spacing w:val="-3"/>
                <w:sz w:val="22"/>
                <w:szCs w:val="22"/>
              </w:rPr>
              <w:t>l</w:t>
            </w:r>
            <w:r w:rsidR="00BD192D" w:rsidRPr="00A827BB">
              <w:rPr>
                <w:b/>
                <w:bCs/>
                <w:spacing w:val="1"/>
                <w:sz w:val="22"/>
                <w:szCs w:val="22"/>
              </w:rPr>
              <w:t>o</w:t>
            </w:r>
            <w:r w:rsidR="00BD192D" w:rsidRPr="00A827BB">
              <w:rPr>
                <w:b/>
                <w:bCs/>
                <w:spacing w:val="-1"/>
                <w:sz w:val="22"/>
                <w:szCs w:val="22"/>
              </w:rPr>
              <w:t>g</w:t>
            </w:r>
            <w:r w:rsidR="00BD192D" w:rsidRPr="00A827BB">
              <w:rPr>
                <w:b/>
                <w:bCs/>
                <w:sz w:val="22"/>
                <w:szCs w:val="22"/>
              </w:rPr>
              <w:t xml:space="preserve">y </w:t>
            </w:r>
            <w:r w:rsidR="00BD192D" w:rsidRPr="00A827BB">
              <w:rPr>
                <w:b/>
                <w:bCs/>
                <w:spacing w:val="-1"/>
                <w:sz w:val="22"/>
                <w:szCs w:val="22"/>
              </w:rPr>
              <w:t>f</w:t>
            </w:r>
            <w:r w:rsidR="00BD192D" w:rsidRPr="00A827BB">
              <w:rPr>
                <w:b/>
                <w:bCs/>
                <w:spacing w:val="1"/>
                <w:sz w:val="22"/>
                <w:szCs w:val="22"/>
              </w:rPr>
              <w:t>o</w:t>
            </w:r>
            <w:r w:rsidR="00BD192D" w:rsidRPr="00A827BB">
              <w:rPr>
                <w:b/>
                <w:bCs/>
                <w:sz w:val="22"/>
                <w:szCs w:val="22"/>
              </w:rPr>
              <w:t>r</w:t>
            </w:r>
            <w:r w:rsidR="00BD192D" w:rsidRPr="00A827BB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BD192D" w:rsidRPr="00A827BB">
              <w:rPr>
                <w:b/>
                <w:bCs/>
                <w:spacing w:val="1"/>
                <w:sz w:val="22"/>
                <w:szCs w:val="22"/>
              </w:rPr>
              <w:t>Ab</w:t>
            </w:r>
            <w:r w:rsidR="00BD192D" w:rsidRPr="00A827BB">
              <w:rPr>
                <w:b/>
                <w:bCs/>
                <w:spacing w:val="-2"/>
                <w:sz w:val="22"/>
                <w:szCs w:val="22"/>
              </w:rPr>
              <w:t>n</w:t>
            </w:r>
            <w:r w:rsidR="00BD192D" w:rsidRPr="00A827BB">
              <w:rPr>
                <w:b/>
                <w:bCs/>
                <w:spacing w:val="1"/>
                <w:sz w:val="22"/>
                <w:szCs w:val="22"/>
              </w:rPr>
              <w:t>o</w:t>
            </w:r>
            <w:r w:rsidR="00BD192D" w:rsidRPr="00A827BB">
              <w:rPr>
                <w:b/>
                <w:bCs/>
                <w:spacing w:val="-1"/>
                <w:sz w:val="22"/>
                <w:szCs w:val="22"/>
              </w:rPr>
              <w:t>r</w:t>
            </w:r>
            <w:r w:rsidR="00BD192D" w:rsidRPr="00A827BB">
              <w:rPr>
                <w:b/>
                <w:bCs/>
                <w:spacing w:val="-2"/>
                <w:sz w:val="22"/>
                <w:szCs w:val="22"/>
              </w:rPr>
              <w:t>m</w:t>
            </w:r>
            <w:r w:rsidR="00BD192D" w:rsidRPr="00A827BB">
              <w:rPr>
                <w:b/>
                <w:bCs/>
                <w:spacing w:val="1"/>
                <w:sz w:val="22"/>
                <w:szCs w:val="22"/>
              </w:rPr>
              <w:t>al</w:t>
            </w:r>
            <w:r w:rsidR="00BD192D"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 w:rsidR="00BD192D" w:rsidRPr="00A827BB">
              <w:rPr>
                <w:b/>
                <w:bCs/>
                <w:spacing w:val="1"/>
                <w:position w:val="-1"/>
                <w:sz w:val="22"/>
                <w:szCs w:val="22"/>
              </w:rPr>
              <w:t>P</w:t>
            </w:r>
            <w:r w:rsidR="00BD192D" w:rsidRPr="00A827BB">
              <w:rPr>
                <w:b/>
                <w:bCs/>
                <w:spacing w:val="-1"/>
                <w:position w:val="-1"/>
                <w:sz w:val="22"/>
                <w:szCs w:val="22"/>
              </w:rPr>
              <w:t>s</w:t>
            </w:r>
            <w:r w:rsidR="00BD192D" w:rsidRPr="00A827BB">
              <w:rPr>
                <w:b/>
                <w:bCs/>
                <w:spacing w:val="1"/>
                <w:position w:val="-1"/>
                <w:sz w:val="22"/>
                <w:szCs w:val="22"/>
              </w:rPr>
              <w:t>y</w:t>
            </w:r>
            <w:r w:rsidR="00BD192D" w:rsidRPr="00A827BB">
              <w:rPr>
                <w:b/>
                <w:bCs/>
                <w:spacing w:val="-1"/>
                <w:position w:val="-1"/>
                <w:sz w:val="22"/>
                <w:szCs w:val="22"/>
              </w:rPr>
              <w:t>c</w:t>
            </w:r>
            <w:r w:rsidR="00BD192D" w:rsidRPr="00A827BB">
              <w:rPr>
                <w:b/>
                <w:bCs/>
                <w:spacing w:val="-2"/>
                <w:position w:val="-1"/>
                <w:sz w:val="22"/>
                <w:szCs w:val="22"/>
              </w:rPr>
              <w:t>h</w:t>
            </w:r>
            <w:r w:rsidR="00BD192D" w:rsidRPr="00A827BB">
              <w:rPr>
                <w:b/>
                <w:bCs/>
                <w:spacing w:val="1"/>
                <w:position w:val="-1"/>
                <w:sz w:val="22"/>
                <w:szCs w:val="22"/>
              </w:rPr>
              <w:t>o</w:t>
            </w:r>
            <w:r w:rsidR="00BD192D" w:rsidRPr="00A827BB">
              <w:rPr>
                <w:b/>
                <w:bCs/>
                <w:spacing w:val="-1"/>
                <w:position w:val="-1"/>
                <w:sz w:val="22"/>
                <w:szCs w:val="22"/>
              </w:rPr>
              <w:t>log</w:t>
            </w:r>
            <w:r w:rsidR="00BD192D" w:rsidRPr="00A827BB">
              <w:rPr>
                <w:b/>
                <w:bCs/>
                <w:position w:val="-1"/>
                <w:sz w:val="22"/>
                <w:szCs w:val="22"/>
              </w:rPr>
              <w:t>y</w:t>
            </w:r>
            <w:r w:rsidR="00BD192D">
              <w:rPr>
                <w:b/>
                <w:bCs/>
                <w:position w:val="-1"/>
                <w:sz w:val="22"/>
                <w:szCs w:val="22"/>
              </w:rPr>
              <w:t>:</w:t>
            </w:r>
          </w:p>
          <w:p w14:paraId="435454A4" w14:textId="0DF6F224" w:rsidR="00CD1F36" w:rsidRDefault="00BD192D" w:rsidP="00A827BB">
            <w:pPr>
              <w:rPr>
                <w:sz w:val="20"/>
                <w:szCs w:val="20"/>
              </w:rPr>
            </w:pPr>
            <w:r>
              <w:t xml:space="preserve">  </w:t>
            </w:r>
            <w:r w:rsidR="00CD1F36" w:rsidRPr="00B55365">
              <w:rPr>
                <w:sz w:val="20"/>
                <w:szCs w:val="20"/>
              </w:rPr>
              <w:t>2.</w:t>
            </w:r>
            <w:r w:rsidR="002C6EA1" w:rsidRPr="00B55365">
              <w:rPr>
                <w:sz w:val="20"/>
                <w:szCs w:val="20"/>
              </w:rPr>
              <w:t xml:space="preserve"> </w:t>
            </w:r>
            <w:r w:rsidR="007F7EF6" w:rsidRPr="00B55365">
              <w:rPr>
                <w:sz w:val="20"/>
                <w:szCs w:val="20"/>
              </w:rPr>
              <w:t xml:space="preserve"> </w:t>
            </w:r>
            <w:r w:rsidR="00CD1F36" w:rsidRPr="00B55365">
              <w:rPr>
                <w:sz w:val="20"/>
                <w:szCs w:val="20"/>
              </w:rPr>
              <w:t>Carl Jung Talks About Freud, Life, and the Collective Unconscious</w:t>
            </w:r>
          </w:p>
          <w:p w14:paraId="0961A849" w14:textId="0281BC7C" w:rsidR="002C6EA1" w:rsidRPr="002C6EA1" w:rsidRDefault="002C6EA1" w:rsidP="00D60FC6">
            <w:pPr>
              <w:spacing w:before="7"/>
              <w:ind w:left="58"/>
              <w:rPr>
                <w:i/>
                <w:sz w:val="22"/>
                <w:szCs w:val="22"/>
              </w:rPr>
            </w:pPr>
            <w:r w:rsidRPr="00B55365">
              <w:rPr>
                <w:b/>
                <w:sz w:val="22"/>
                <w:szCs w:val="22"/>
              </w:rPr>
              <w:t>Textbook Tools:</w:t>
            </w:r>
            <w:r w:rsidRPr="00B55365">
              <w:rPr>
                <w:sz w:val="22"/>
                <w:szCs w:val="22"/>
              </w:rPr>
              <w:t xml:space="preserve"> Figure 1.2; Table 1.2</w:t>
            </w:r>
          </w:p>
          <w:p w14:paraId="153FF624" w14:textId="77777777" w:rsidR="00BD192D" w:rsidRPr="0063482D" w:rsidRDefault="00BD192D" w:rsidP="00A827BB">
            <w:pPr>
              <w:ind w:right="100"/>
            </w:pPr>
          </w:p>
        </w:tc>
      </w:tr>
      <w:tr w:rsidR="00903B26" w:rsidRPr="0063482D" w14:paraId="1B9F0FE0" w14:textId="77777777" w:rsidTr="00573DAA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AD56D" w14:textId="77777777" w:rsidR="00903B26" w:rsidRPr="006E15DA" w:rsidRDefault="00903B26" w:rsidP="0032091C">
            <w:pPr>
              <w:pStyle w:val="TableParagraph"/>
              <w:widowControl/>
              <w:kinsoku w:val="0"/>
              <w:overflowPunct w:val="0"/>
              <w:spacing w:before="43"/>
              <w:ind w:left="60" w:right="270"/>
              <w:rPr>
                <w:rFonts w:ascii="Calibri" w:hAnsi="Calibri"/>
                <w:b/>
              </w:rPr>
            </w:pPr>
            <w:r w:rsidRPr="006E15DA">
              <w:rPr>
                <w:rFonts w:ascii="Calibri" w:hAnsi="Calibri" w:cs="Trebuchet MS"/>
                <w:b/>
                <w:w w:val="95"/>
              </w:rPr>
              <w:t>SCIENTIFIC</w:t>
            </w:r>
            <w:r w:rsidRPr="006E15DA">
              <w:rPr>
                <w:rFonts w:ascii="Calibri" w:hAnsi="Calibri" w:cs="Trebuchet MS"/>
                <w:b/>
                <w:spacing w:val="54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A</w:t>
            </w:r>
            <w:r w:rsidRPr="006E15DA">
              <w:rPr>
                <w:rFonts w:ascii="Calibri" w:hAnsi="Calibri" w:cs="Trebuchet MS"/>
                <w:b/>
                <w:spacing w:val="-3"/>
                <w:w w:val="95"/>
              </w:rPr>
              <w:t>CC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OUN</w:t>
            </w:r>
            <w:r w:rsidRPr="006E15DA">
              <w:rPr>
                <w:rFonts w:ascii="Calibri" w:hAnsi="Calibri" w:cs="Trebuchet MS"/>
                <w:b/>
                <w:spacing w:val="-3"/>
                <w:w w:val="95"/>
              </w:rPr>
              <w:t>T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S</w:t>
            </w:r>
            <w:r w:rsidRPr="006E15DA">
              <w:rPr>
                <w:rFonts w:ascii="Calibri" w:hAnsi="Calibri" w:cs="Trebuchet MS"/>
                <w:b/>
                <w:spacing w:val="25"/>
                <w:w w:val="119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w w:val="95"/>
              </w:rPr>
              <w:t>OF</w:t>
            </w:r>
            <w:r w:rsidRPr="006E15DA">
              <w:rPr>
                <w:rFonts w:ascii="Calibri" w:hAnsi="Calibri" w:cs="Trebuchet MS"/>
                <w:b/>
                <w:spacing w:val="29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PSY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C</w:t>
            </w: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HOLOGICAL</w:t>
            </w:r>
            <w:r w:rsidRPr="006E15DA">
              <w:rPr>
                <w:rFonts w:ascii="Calibri" w:hAnsi="Calibri" w:cs="Trebuchet MS"/>
                <w:b/>
                <w:spacing w:val="23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</w:rPr>
              <w:t>DISORDERS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8E57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before="63"/>
              <w:ind w:left="60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>Objective: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1.9</w:t>
            </w:r>
          </w:p>
          <w:p w14:paraId="21036DFC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before="7"/>
              <w:ind w:left="60"/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Concepts: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behaviorism,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cognitive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contribution</w:t>
            </w:r>
          </w:p>
        </w:tc>
      </w:tr>
      <w:tr w:rsidR="00903B26" w:rsidRPr="0063482D" w14:paraId="33211EDC" w14:textId="77777777" w:rsidTr="00573DAA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C81C" w14:textId="77777777" w:rsidR="00903B26" w:rsidRPr="006E15DA" w:rsidRDefault="00903B26" w:rsidP="0032091C">
            <w:pPr>
              <w:pStyle w:val="TableParagraph"/>
              <w:widowControl/>
              <w:kinsoku w:val="0"/>
              <w:overflowPunct w:val="0"/>
              <w:spacing w:before="43"/>
              <w:ind w:left="60" w:right="270"/>
              <w:rPr>
                <w:rFonts w:ascii="Calibri" w:hAnsi="Calibri"/>
                <w:b/>
              </w:rPr>
            </w:pP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Social</w:t>
            </w:r>
            <w:r w:rsidRPr="006E15DA">
              <w:rPr>
                <w:rFonts w:ascii="Calibri" w:hAnsi="Calibri" w:cs="Trebuchet MS"/>
                <w:b/>
                <w:spacing w:val="13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3"/>
                <w:w w:val="95"/>
              </w:rPr>
              <w:t>F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orces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BBCE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before="63"/>
              <w:ind w:left="60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>Objectives: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1.10,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1.11</w:t>
            </w:r>
          </w:p>
          <w:p w14:paraId="1B269B50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before="7"/>
              <w:ind w:left="60"/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Concepts: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attachment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style,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social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support</w:t>
            </w:r>
          </w:p>
        </w:tc>
      </w:tr>
      <w:tr w:rsidR="00903B26" w:rsidRPr="0063482D" w14:paraId="5F571EA7" w14:textId="77777777" w:rsidTr="00573DAA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ACC0" w14:textId="77777777" w:rsidR="00903B26" w:rsidRPr="006E15DA" w:rsidRDefault="00903B26" w:rsidP="0032091C">
            <w:pPr>
              <w:pStyle w:val="TableParagraph"/>
              <w:widowControl/>
              <w:kinsoku w:val="0"/>
              <w:overflowPunct w:val="0"/>
              <w:spacing w:before="43"/>
              <w:ind w:left="60" w:right="270"/>
              <w:rPr>
                <w:rFonts w:ascii="Calibri" w:hAnsi="Calibri"/>
                <w:b/>
              </w:rPr>
            </w:pP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Biological</w:t>
            </w:r>
            <w:r w:rsidRPr="006E15DA">
              <w:rPr>
                <w:rFonts w:ascii="Calibri" w:hAnsi="Calibri" w:cs="Trebuchet MS"/>
                <w:b/>
                <w:spacing w:val="50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Explanations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F886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before="63"/>
              <w:ind w:left="60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>Objective: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1.12</w:t>
            </w:r>
          </w:p>
          <w:p w14:paraId="16CEFE0E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before="7"/>
              <w:ind w:left="60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Concept: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medical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model</w:t>
            </w:r>
          </w:p>
          <w:p w14:paraId="1DF51C9B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before="7" w:line="246" w:lineRule="auto"/>
              <w:ind w:left="60" w:right="243"/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Lecture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Enhancement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1.5: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Explore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Genes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to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Cognition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Online</w:t>
            </w:r>
            <w:r w:rsidRPr="0063482D">
              <w:rPr>
                <w:spacing w:val="26"/>
                <w:sz w:val="22"/>
                <w:szCs w:val="22"/>
              </w:rPr>
              <w:t xml:space="preserve"> </w:t>
            </w:r>
            <w:r w:rsidRPr="0063482D">
              <w:rPr>
                <w:spacing w:val="-8"/>
                <w:sz w:val="22"/>
                <w:szCs w:val="22"/>
              </w:rPr>
              <w:t>Web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Site</w:t>
            </w:r>
          </w:p>
        </w:tc>
      </w:tr>
      <w:tr w:rsidR="00903B26" w:rsidRPr="0063482D" w14:paraId="318539E6" w14:textId="77777777" w:rsidTr="00573DAA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DD49" w14:textId="77777777" w:rsidR="00903B26" w:rsidRPr="006E15DA" w:rsidRDefault="00903B26" w:rsidP="0032091C">
            <w:pPr>
              <w:pStyle w:val="TableParagraph"/>
              <w:widowControl/>
              <w:kinsoku w:val="0"/>
              <w:overflowPunct w:val="0"/>
              <w:spacing w:before="43"/>
              <w:ind w:left="60" w:right="270"/>
              <w:rPr>
                <w:rFonts w:ascii="Calibri" w:hAnsi="Calibri"/>
                <w:b/>
              </w:rPr>
            </w:pP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The</w:t>
            </w:r>
            <w:r w:rsidRPr="006E15DA">
              <w:rPr>
                <w:rFonts w:ascii="Calibri" w:hAnsi="Calibri" w:cs="Trebuchet MS"/>
                <w:b/>
                <w:spacing w:val="20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Modern</w:t>
            </w:r>
            <w:r w:rsidRPr="006E15DA">
              <w:rPr>
                <w:rFonts w:ascii="Calibri" w:hAnsi="Calibri" w:cs="Trebuchet MS"/>
                <w:b/>
                <w:spacing w:val="20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Synthesis</w:t>
            </w:r>
            <w:r w:rsidRPr="006E15DA">
              <w:rPr>
                <w:rFonts w:ascii="Calibri" w:hAnsi="Calibri" w:cs="Trebuchet MS"/>
                <w:b/>
                <w:spacing w:val="21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of</w:t>
            </w:r>
            <w:r w:rsidRPr="006E15DA">
              <w:rPr>
                <w:rFonts w:ascii="Calibri" w:hAnsi="Calibri" w:cs="Trebuchet MS"/>
                <w:b/>
                <w:spacing w:val="29"/>
                <w:w w:val="92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1"/>
                <w:w w:val="95"/>
              </w:rPr>
              <w:t>Explanations</w:t>
            </w:r>
            <w:r w:rsidRPr="006E15DA">
              <w:rPr>
                <w:rFonts w:ascii="Calibri" w:hAnsi="Calibri" w:cs="Trebuchet MS"/>
                <w:b/>
                <w:spacing w:val="14"/>
                <w:w w:val="95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of</w:t>
            </w:r>
            <w:r w:rsidRPr="006E15DA">
              <w:rPr>
                <w:rFonts w:ascii="Calibri" w:hAnsi="Calibri" w:cs="Trebuchet MS"/>
                <w:b/>
                <w:spacing w:val="25"/>
                <w:w w:val="92"/>
              </w:rPr>
              <w:t xml:space="preserve"> </w:t>
            </w:r>
            <w:r w:rsidRPr="006E15DA">
              <w:rPr>
                <w:rFonts w:ascii="Calibri" w:hAnsi="Calibri" w:cs="Trebuchet MS"/>
                <w:b/>
                <w:spacing w:val="-2"/>
                <w:w w:val="95"/>
              </w:rPr>
              <w:t>Psychopathology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1396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before="63"/>
              <w:ind w:left="60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>Objective: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1.13</w:t>
            </w:r>
          </w:p>
          <w:p w14:paraId="421121B5" w14:textId="55B418CE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before="7" w:line="246" w:lineRule="auto"/>
              <w:ind w:left="60" w:right="243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Learning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Concepts: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diathesis</w:t>
            </w:r>
            <w:r w:rsidR="002C6EA1">
              <w:rPr>
                <w:spacing w:val="-1"/>
                <w:sz w:val="22"/>
                <w:szCs w:val="22"/>
              </w:rPr>
              <w:t>–</w:t>
            </w:r>
            <w:r w:rsidRPr="0063482D">
              <w:rPr>
                <w:spacing w:val="-1"/>
                <w:sz w:val="22"/>
                <w:szCs w:val="22"/>
              </w:rPr>
              <w:t>stress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model,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proofErr w:type="spellStart"/>
            <w:r w:rsidRPr="0063482D">
              <w:rPr>
                <w:spacing w:val="-1"/>
                <w:sz w:val="22"/>
                <w:szCs w:val="22"/>
              </w:rPr>
              <w:t>biopsychosocial</w:t>
            </w:r>
            <w:proofErr w:type="spellEnd"/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approach,</w:t>
            </w:r>
            <w:r w:rsidRPr="0063482D">
              <w:rPr>
                <w:spacing w:val="20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three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types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factors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underlying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psychological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disorders,</w:t>
            </w:r>
            <w:r w:rsidRPr="0063482D">
              <w:rPr>
                <w:spacing w:val="44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neuropsychosocial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approach,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feedback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loops</w:t>
            </w:r>
          </w:p>
          <w:p w14:paraId="2646E9C8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line="246" w:lineRule="auto"/>
              <w:ind w:left="60" w:right="243"/>
              <w:rPr>
                <w:spacing w:val="-6"/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Lecture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Enhancement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1.6: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Explore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-6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Treatment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Mentally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Ill</w:t>
            </w:r>
            <w:r w:rsidRPr="0063482D">
              <w:rPr>
                <w:spacing w:val="30"/>
                <w:sz w:val="22"/>
                <w:szCs w:val="22"/>
              </w:rPr>
              <w:t xml:space="preserve"> </w:t>
            </w:r>
            <w:r w:rsidRPr="0063482D">
              <w:rPr>
                <w:spacing w:val="-6"/>
                <w:sz w:val="22"/>
                <w:szCs w:val="22"/>
              </w:rPr>
              <w:t>Today</w:t>
            </w:r>
          </w:p>
          <w:p w14:paraId="09836D02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ind w:left="60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Media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Recommendation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1.3: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Normal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or</w:t>
            </w:r>
            <w:r w:rsidRPr="0063482D">
              <w:rPr>
                <w:spacing w:val="-7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Abnormal?</w:t>
            </w:r>
          </w:p>
          <w:p w14:paraId="11F9A6EB" w14:textId="77777777" w:rsidR="00903B26" w:rsidRPr="0063482D" w:rsidRDefault="00903B26" w:rsidP="0032091C">
            <w:pPr>
              <w:pStyle w:val="TableParagraph"/>
              <w:widowControl/>
              <w:kinsoku w:val="0"/>
              <w:overflowPunct w:val="0"/>
              <w:spacing w:before="7"/>
              <w:ind w:left="60"/>
            </w:pPr>
            <w:r w:rsidRPr="0063482D">
              <w:rPr>
                <w:b/>
                <w:bCs/>
                <w:spacing w:val="-4"/>
                <w:sz w:val="22"/>
                <w:szCs w:val="22"/>
              </w:rPr>
              <w:t>Textbook</w:t>
            </w:r>
            <w:r w:rsidRPr="0063482D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5"/>
                <w:sz w:val="22"/>
                <w:szCs w:val="22"/>
              </w:rPr>
              <w:t>Tools: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Figures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1.3,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1.4</w:t>
            </w:r>
          </w:p>
        </w:tc>
      </w:tr>
    </w:tbl>
    <w:p w14:paraId="5F0AECB1" w14:textId="77777777" w:rsidR="00A24066" w:rsidRDefault="00A24066" w:rsidP="0032091C">
      <w:pPr>
        <w:widowControl/>
        <w:kinsoku w:val="0"/>
        <w:overflowPunct w:val="0"/>
        <w:spacing w:before="7" w:line="100" w:lineRule="exact"/>
        <w:rPr>
          <w:sz w:val="10"/>
          <w:szCs w:val="10"/>
        </w:rPr>
      </w:pPr>
    </w:p>
    <w:p w14:paraId="41272EB9" w14:textId="77777777" w:rsidR="00A24066" w:rsidRDefault="00A24066" w:rsidP="0032091C">
      <w:pPr>
        <w:widowControl/>
        <w:kinsoku w:val="0"/>
        <w:overflowPunct w:val="0"/>
        <w:spacing w:line="200" w:lineRule="exact"/>
        <w:rPr>
          <w:sz w:val="20"/>
          <w:szCs w:val="20"/>
        </w:rPr>
      </w:pPr>
    </w:p>
    <w:p w14:paraId="173842AE" w14:textId="77777777" w:rsidR="00A24066" w:rsidRDefault="00A24066" w:rsidP="0032091C">
      <w:pPr>
        <w:widowControl/>
        <w:kinsoku w:val="0"/>
        <w:overflowPunct w:val="0"/>
        <w:spacing w:before="6" w:line="200" w:lineRule="exact"/>
        <w:rPr>
          <w:sz w:val="20"/>
          <w:szCs w:val="20"/>
        </w:rPr>
      </w:pPr>
    </w:p>
    <w:p w14:paraId="6462CE06" w14:textId="77777777" w:rsidR="00A24066" w:rsidRDefault="00A24066" w:rsidP="0032091C">
      <w:pPr>
        <w:pStyle w:val="Heading1"/>
        <w:widowControl/>
        <w:kinsoku w:val="0"/>
        <w:overflowPunct w:val="0"/>
        <w:rPr>
          <w:b w:val="0"/>
          <w:bCs w:val="0"/>
        </w:rPr>
      </w:pPr>
      <w:r>
        <w:rPr>
          <w:spacing w:val="-1"/>
          <w:w w:val="105"/>
        </w:rPr>
        <w:t>LE</w:t>
      </w:r>
      <w:r>
        <w:rPr>
          <w:spacing w:val="-2"/>
          <w:w w:val="105"/>
        </w:rPr>
        <w:t>ARNING</w:t>
      </w:r>
      <w:r>
        <w:rPr>
          <w:spacing w:val="-1"/>
          <w:w w:val="105"/>
        </w:rPr>
        <w:t xml:space="preserve"> OBJECTIVES</w:t>
      </w:r>
    </w:p>
    <w:p w14:paraId="3D869A97" w14:textId="77777777" w:rsidR="00A24066" w:rsidRPr="00B55365" w:rsidRDefault="00A24066" w:rsidP="00B55365">
      <w:pPr>
        <w:pStyle w:val="BodyText"/>
        <w:widowControl/>
        <w:kinsoku w:val="0"/>
        <w:overflowPunct w:val="0"/>
        <w:spacing w:before="99"/>
        <w:ind w:left="576" w:firstLine="0"/>
        <w:rPr>
          <w:spacing w:val="-1"/>
        </w:rPr>
      </w:pPr>
      <w:r w:rsidRPr="00B55365">
        <w:rPr>
          <w:spacing w:val="-1"/>
        </w:rPr>
        <w:t>After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reading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this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chapter,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students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should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be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able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to:</w:t>
      </w:r>
    </w:p>
    <w:p w14:paraId="6FE56799" w14:textId="77777777" w:rsidR="00A24066" w:rsidRPr="00B55365" w:rsidRDefault="00A24066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76"/>
        <w:ind w:left="1080" w:hanging="504"/>
      </w:pPr>
      <w:r w:rsidRPr="00B55365">
        <w:rPr>
          <w:spacing w:val="-1"/>
        </w:rPr>
        <w:t>Describe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three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criteria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for</w:t>
      </w:r>
      <w:r w:rsidRPr="00B55365">
        <w:rPr>
          <w:spacing w:val="5"/>
        </w:rPr>
        <w:t xml:space="preserve"> </w:t>
      </w:r>
      <w:r w:rsidRPr="00B55365">
        <w:t>defining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psychological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disorders.</w:t>
      </w:r>
    </w:p>
    <w:p w14:paraId="4EC44321" w14:textId="77777777" w:rsidR="00A24066" w:rsidRPr="00D60FC6" w:rsidRDefault="00A24066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55"/>
        <w:ind w:left="1080" w:hanging="504"/>
      </w:pPr>
      <w:r w:rsidRPr="00B55365">
        <w:rPr>
          <w:spacing w:val="-1"/>
        </w:rPr>
        <w:t>Discuss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different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types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impairments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people</w:t>
      </w:r>
      <w:r w:rsidRPr="00B55365">
        <w:rPr>
          <w:spacing w:val="5"/>
        </w:rPr>
        <w:t xml:space="preserve"> </w:t>
      </w:r>
      <w:r w:rsidRPr="00B55365">
        <w:rPr>
          <w:spacing w:val="-3"/>
        </w:rPr>
        <w:t>may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experience.</w:t>
      </w:r>
    </w:p>
    <w:p w14:paraId="16C649EB" w14:textId="3E931B5E" w:rsidR="005B5CB3" w:rsidRPr="00D60FC6" w:rsidRDefault="005B5CB3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55"/>
        <w:ind w:left="1080" w:hanging="504"/>
      </w:pPr>
      <w:r w:rsidRPr="00B55365">
        <w:rPr>
          <w:spacing w:val="-1"/>
        </w:rPr>
        <w:t>Describe</w:t>
      </w:r>
      <w:r w:rsidRPr="00B55365">
        <w:rPr>
          <w:spacing w:val="5"/>
        </w:rPr>
        <w:t xml:space="preserve"> </w:t>
      </w:r>
      <w:r w:rsidRPr="00B55365">
        <w:rPr>
          <w:spacing w:val="-4"/>
        </w:rPr>
        <w:t>how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culture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and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context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shape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three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criteria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for</w:t>
      </w:r>
      <w:r w:rsidRPr="00B55365">
        <w:rPr>
          <w:spacing w:val="5"/>
        </w:rPr>
        <w:t xml:space="preserve"> </w:t>
      </w:r>
      <w:r w:rsidRPr="00B55365">
        <w:t>defining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psychological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disorders.</w:t>
      </w:r>
    </w:p>
    <w:p w14:paraId="191CB30F" w14:textId="6571078F" w:rsidR="007668E3" w:rsidRPr="00D60FC6" w:rsidRDefault="007668E3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55"/>
        <w:ind w:left="1080" w:hanging="504"/>
      </w:pPr>
      <w:r w:rsidRPr="00B55365">
        <w:rPr>
          <w:spacing w:val="-1"/>
        </w:rPr>
        <w:t>Articulate</w:t>
      </w:r>
      <w:r w:rsidRPr="00B55365">
        <w:rPr>
          <w:spacing w:val="5"/>
        </w:rPr>
        <w:t xml:space="preserve"> </w:t>
      </w:r>
      <w:r w:rsidRPr="00B55365">
        <w:rPr>
          <w:spacing w:val="-4"/>
        </w:rPr>
        <w:t>how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mental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illness</w:t>
      </w:r>
      <w:r w:rsidRPr="00B55365">
        <w:rPr>
          <w:spacing w:val="5"/>
        </w:rPr>
        <w:t xml:space="preserve"> </w:t>
      </w:r>
      <w:r w:rsidRPr="00B55365">
        <w:rPr>
          <w:spacing w:val="-3"/>
        </w:rPr>
        <w:t>was</w:t>
      </w:r>
      <w:r w:rsidRPr="00B55365">
        <w:rPr>
          <w:spacing w:val="5"/>
        </w:rPr>
        <w:t xml:space="preserve"> </w:t>
      </w:r>
      <w:r w:rsidRPr="00B55365">
        <w:rPr>
          <w:spacing w:val="-3"/>
        </w:rPr>
        <w:t>viewed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throughout</w:t>
      </w:r>
      <w:r w:rsidRPr="00B55365">
        <w:rPr>
          <w:spacing w:val="5"/>
        </w:rPr>
        <w:t xml:space="preserve"> </w:t>
      </w:r>
      <w:r w:rsidRPr="00B55365">
        <w:rPr>
          <w:spacing w:val="-3"/>
        </w:rPr>
        <w:t>history,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noting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particular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shifts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in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views</w:t>
      </w:r>
      <w:r w:rsidRPr="00B55365">
        <w:rPr>
          <w:spacing w:val="54"/>
        </w:rPr>
        <w:t xml:space="preserve"> </w:t>
      </w:r>
      <w:r w:rsidRPr="00B55365">
        <w:rPr>
          <w:spacing w:val="-1"/>
        </w:rPr>
        <w:t>based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on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religion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and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science.</w:t>
      </w:r>
    </w:p>
    <w:p w14:paraId="027148B6" w14:textId="77777777" w:rsidR="00A24066" w:rsidRPr="00B55365" w:rsidRDefault="00A24066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49" w:line="247" w:lineRule="auto"/>
        <w:ind w:left="1080" w:right="778" w:hanging="504"/>
      </w:pPr>
      <w:r w:rsidRPr="00B55365">
        <w:rPr>
          <w:spacing w:val="-1"/>
        </w:rPr>
        <w:t>Identify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major</w:t>
      </w:r>
      <w:r w:rsidRPr="00B55365">
        <w:rPr>
          <w:spacing w:val="5"/>
        </w:rPr>
        <w:t xml:space="preserve"> </w:t>
      </w:r>
      <w:r w:rsidRPr="00B55365">
        <w:rPr>
          <w:spacing w:val="1"/>
        </w:rPr>
        <w:t>figures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moral</w:t>
      </w:r>
      <w:r w:rsidRPr="00B55365">
        <w:rPr>
          <w:spacing w:val="5"/>
        </w:rPr>
        <w:t xml:space="preserve"> </w:t>
      </w:r>
      <w:r w:rsidRPr="00B55365">
        <w:rPr>
          <w:spacing w:val="-3"/>
        </w:rPr>
        <w:t>movement,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noting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particular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changes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in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treatment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and</w:t>
      </w:r>
      <w:r w:rsidRPr="00B55365">
        <w:rPr>
          <w:spacing w:val="48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resulting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consequences.</w:t>
      </w:r>
    </w:p>
    <w:p w14:paraId="4EFF2890" w14:textId="77777777" w:rsidR="00A24066" w:rsidRPr="00B55365" w:rsidRDefault="00A24066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49" w:line="247" w:lineRule="auto"/>
        <w:ind w:left="1080" w:right="576" w:hanging="504"/>
      </w:pPr>
      <w:r w:rsidRPr="00B55365">
        <w:t>Identify</w:t>
      </w:r>
      <w:r w:rsidRPr="00B55365">
        <w:rPr>
          <w:spacing w:val="5"/>
        </w:rPr>
        <w:t xml:space="preserve"> </w:t>
      </w:r>
      <w:r w:rsidRPr="00B55365">
        <w:t>the</w:t>
      </w:r>
      <w:r w:rsidRPr="00B55365">
        <w:rPr>
          <w:spacing w:val="5"/>
        </w:rPr>
        <w:t xml:space="preserve"> </w:t>
      </w:r>
      <w:r w:rsidRPr="00B55365">
        <w:t>major</w:t>
      </w:r>
      <w:r w:rsidRPr="00B55365">
        <w:rPr>
          <w:spacing w:val="5"/>
        </w:rPr>
        <w:t xml:space="preserve"> </w:t>
      </w:r>
      <w:r w:rsidRPr="00B55365">
        <w:t>contributions</w:t>
      </w:r>
      <w:r w:rsidRPr="00B55365">
        <w:rPr>
          <w:spacing w:val="5"/>
        </w:rPr>
        <w:t xml:space="preserve"> </w:t>
      </w:r>
      <w:r w:rsidRPr="00B55365">
        <w:t>of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psychoanalytic</w:t>
      </w:r>
      <w:r w:rsidRPr="00B55365">
        <w:rPr>
          <w:spacing w:val="5"/>
        </w:rPr>
        <w:t xml:space="preserve"> </w:t>
      </w:r>
      <w:r w:rsidRPr="00B55365">
        <w:t>and</w:t>
      </w:r>
      <w:r w:rsidRPr="00B55365">
        <w:rPr>
          <w:spacing w:val="5"/>
        </w:rPr>
        <w:t xml:space="preserve"> </w:t>
      </w:r>
      <w:r w:rsidRPr="00B55365">
        <w:t>psychodynamic</w:t>
      </w:r>
      <w:r w:rsidRPr="00B55365">
        <w:rPr>
          <w:spacing w:val="5"/>
        </w:rPr>
        <w:t xml:space="preserve"> </w:t>
      </w:r>
      <w:r w:rsidRPr="00B55365">
        <w:rPr>
          <w:spacing w:val="-3"/>
        </w:rPr>
        <w:t>theory,</w:t>
      </w:r>
      <w:r w:rsidRPr="00B55365">
        <w:rPr>
          <w:spacing w:val="5"/>
        </w:rPr>
        <w:t xml:space="preserve"> </w:t>
      </w:r>
      <w:r w:rsidRPr="00B55365">
        <w:t>such</w:t>
      </w:r>
      <w:r w:rsidRPr="00B55365">
        <w:rPr>
          <w:spacing w:val="5"/>
        </w:rPr>
        <w:t xml:space="preserve"> </w:t>
      </w:r>
      <w:r w:rsidRPr="00B55365">
        <w:t>as</w:t>
      </w:r>
      <w:r w:rsidRPr="00B55365">
        <w:rPr>
          <w:spacing w:val="5"/>
        </w:rPr>
        <w:t xml:space="preserve"> </w:t>
      </w:r>
      <w:r w:rsidRPr="00B55365">
        <w:t>the</w:t>
      </w:r>
      <w:r w:rsidRPr="00B55365">
        <w:rPr>
          <w:spacing w:val="5"/>
        </w:rPr>
        <w:t xml:space="preserve"> </w:t>
      </w:r>
      <w:r w:rsidRPr="00B55365">
        <w:t>three</w:t>
      </w:r>
      <w:r w:rsidRPr="00B55365">
        <w:rPr>
          <w:spacing w:val="28"/>
        </w:rPr>
        <w:t xml:space="preserve"> </w:t>
      </w:r>
      <w:r w:rsidRPr="00B55365">
        <w:rPr>
          <w:spacing w:val="-3"/>
        </w:rPr>
        <w:t>levels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consciousness,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three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structures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4"/>
        </w:rPr>
        <w:t>mind,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psychosexual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stages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development,</w:t>
      </w:r>
      <w:r w:rsidRPr="00B55365">
        <w:rPr>
          <w:spacing w:val="5"/>
        </w:rPr>
        <w:t xml:space="preserve"> </w:t>
      </w:r>
      <w:r w:rsidRPr="00B55365">
        <w:t>and the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role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defense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mechanisms.</w:t>
      </w:r>
    </w:p>
    <w:p w14:paraId="2DC3E9DE" w14:textId="77777777" w:rsidR="00A24066" w:rsidRPr="00B55365" w:rsidRDefault="00A24066" w:rsidP="00D60FC6">
      <w:pPr>
        <w:pStyle w:val="BodyText"/>
        <w:widowControl/>
        <w:numPr>
          <w:ilvl w:val="1"/>
          <w:numId w:val="26"/>
        </w:numPr>
        <w:tabs>
          <w:tab w:val="left" w:pos="1080"/>
        </w:tabs>
        <w:kinsoku w:val="0"/>
        <w:overflowPunct w:val="0"/>
        <w:spacing w:before="49"/>
        <w:ind w:left="1080" w:hanging="504"/>
        <w:rPr>
          <w:spacing w:val="-3"/>
        </w:rPr>
      </w:pPr>
      <w:r w:rsidRPr="00B55365">
        <w:rPr>
          <w:spacing w:val="-1"/>
        </w:rPr>
        <w:t>Compare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core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assumptions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psychoanalytic</w:t>
      </w:r>
      <w:r w:rsidRPr="00B55365">
        <w:rPr>
          <w:spacing w:val="5"/>
        </w:rPr>
        <w:t xml:space="preserve"> </w:t>
      </w:r>
      <w:r w:rsidRPr="00B55365">
        <w:t>theory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to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humanistic</w:t>
      </w:r>
      <w:r w:rsidRPr="00B55365">
        <w:rPr>
          <w:spacing w:val="5"/>
        </w:rPr>
        <w:t xml:space="preserve"> </w:t>
      </w:r>
      <w:r w:rsidRPr="00B55365">
        <w:rPr>
          <w:spacing w:val="-3"/>
        </w:rPr>
        <w:t>theory.</w:t>
      </w:r>
    </w:p>
    <w:p w14:paraId="4FEFB40D" w14:textId="77777777" w:rsidR="00A24066" w:rsidRPr="00B55365" w:rsidRDefault="00A24066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55"/>
        <w:ind w:left="1080" w:hanging="504"/>
      </w:pPr>
      <w:r w:rsidRPr="00B55365">
        <w:rPr>
          <w:spacing w:val="-1"/>
        </w:rPr>
        <w:t>Explai</w:t>
      </w:r>
      <w:r w:rsidRPr="00B55365">
        <w:t>n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R</w:t>
      </w:r>
      <w:r w:rsidRPr="00B55365">
        <w:rPr>
          <w:spacing w:val="-6"/>
        </w:rPr>
        <w:t>o</w:t>
      </w:r>
      <w:r w:rsidRPr="00B55365">
        <w:rPr>
          <w:spacing w:val="-1"/>
        </w:rPr>
        <w:t>gers</w:t>
      </w:r>
      <w:r w:rsidRPr="00B55365">
        <w:rPr>
          <w:spacing w:val="-31"/>
        </w:rPr>
        <w:t>’</w:t>
      </w:r>
      <w:r w:rsidRPr="00B55365">
        <w:t>s</w:t>
      </w:r>
      <w:r w:rsidRPr="00B55365">
        <w:rPr>
          <w:spacing w:val="5"/>
        </w:rPr>
        <w:t xml:space="preserve"> </w:t>
      </w:r>
      <w:r w:rsidRPr="00B55365">
        <w:rPr>
          <w:spacing w:val="-4"/>
        </w:rPr>
        <w:t>e</w:t>
      </w:r>
      <w:r w:rsidRPr="00B55365">
        <w:rPr>
          <w:spacing w:val="-1"/>
        </w:rPr>
        <w:t>xplanatio</w:t>
      </w:r>
      <w:r w:rsidRPr="00B55365">
        <w:t>n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</w:t>
      </w:r>
      <w:r w:rsidRPr="00B55365">
        <w:t>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psychol</w:t>
      </w:r>
      <w:r w:rsidRPr="00B55365">
        <w:rPr>
          <w:spacing w:val="-6"/>
        </w:rPr>
        <w:t>o</w:t>
      </w:r>
      <w:r w:rsidRPr="00B55365">
        <w:rPr>
          <w:spacing w:val="-1"/>
        </w:rPr>
        <w:t>gica</w:t>
      </w:r>
      <w:r w:rsidRPr="00B55365">
        <w:t>l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distress.</w:t>
      </w:r>
    </w:p>
    <w:p w14:paraId="39DB3EB9" w14:textId="77777777" w:rsidR="00A24066" w:rsidRPr="00B55365" w:rsidRDefault="00A24066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55"/>
        <w:ind w:left="1080" w:hanging="504"/>
      </w:pPr>
      <w:r w:rsidRPr="00B55365">
        <w:rPr>
          <w:spacing w:val="-1"/>
        </w:rPr>
        <w:t>Identify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core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beliefs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behaviorism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and</w:t>
      </w:r>
      <w:r w:rsidRPr="00B55365">
        <w:rPr>
          <w:spacing w:val="5"/>
        </w:rPr>
        <w:t xml:space="preserve"> </w:t>
      </w:r>
      <w:r w:rsidRPr="00B55365">
        <w:rPr>
          <w:spacing w:val="-3"/>
        </w:rPr>
        <w:t>cognitive</w:t>
      </w:r>
      <w:r w:rsidRPr="00B55365">
        <w:rPr>
          <w:spacing w:val="5"/>
        </w:rPr>
        <w:t xml:space="preserve"> </w:t>
      </w:r>
      <w:r w:rsidRPr="00B55365">
        <w:rPr>
          <w:spacing w:val="-3"/>
        </w:rPr>
        <w:t>movements.</w:t>
      </w:r>
    </w:p>
    <w:p w14:paraId="2B021D8B" w14:textId="26CC95A3" w:rsidR="00A24066" w:rsidRPr="00B55365" w:rsidRDefault="00A24066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55"/>
        <w:ind w:left="1080" w:hanging="504"/>
      </w:pPr>
      <w:r w:rsidRPr="00B55365">
        <w:rPr>
          <w:spacing w:val="-1"/>
        </w:rPr>
        <w:lastRenderedPageBreak/>
        <w:t>Describe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four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types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parent</w:t>
      </w:r>
      <w:r w:rsidR="005B4B32" w:rsidRPr="00B55365">
        <w:rPr>
          <w:spacing w:val="-1"/>
        </w:rPr>
        <w:t>–</w:t>
      </w:r>
      <w:r w:rsidRPr="00B55365">
        <w:rPr>
          <w:spacing w:val="-1"/>
        </w:rPr>
        <w:t>child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attachment.</w:t>
      </w:r>
    </w:p>
    <w:p w14:paraId="0B342B46" w14:textId="77777777" w:rsidR="00A24066" w:rsidRPr="00B55365" w:rsidRDefault="00A24066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55"/>
        <w:ind w:left="1080" w:hanging="504"/>
      </w:pPr>
      <w:r w:rsidRPr="00B55365">
        <w:rPr>
          <w:spacing w:val="-1"/>
        </w:rPr>
        <w:t>Describe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role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social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support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in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development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mental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illness.</w:t>
      </w:r>
    </w:p>
    <w:p w14:paraId="6B6CE4BC" w14:textId="77777777" w:rsidR="00A24066" w:rsidRPr="00B55365" w:rsidRDefault="00A24066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55"/>
        <w:ind w:left="1080" w:hanging="504"/>
      </w:pPr>
      <w:r w:rsidRPr="00B55365">
        <w:rPr>
          <w:spacing w:val="-1"/>
        </w:rPr>
        <w:t>Describe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connection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between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biological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factors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and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mental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illness.</w:t>
      </w:r>
    </w:p>
    <w:p w14:paraId="4B8FE500" w14:textId="77777777" w:rsidR="00A24066" w:rsidRDefault="00A24066" w:rsidP="00D60FC6">
      <w:pPr>
        <w:pStyle w:val="BodyText"/>
        <w:widowControl/>
        <w:numPr>
          <w:ilvl w:val="1"/>
          <w:numId w:val="26"/>
        </w:numPr>
        <w:tabs>
          <w:tab w:val="left" w:pos="700"/>
        </w:tabs>
        <w:kinsoku w:val="0"/>
        <w:overflowPunct w:val="0"/>
        <w:spacing w:before="55" w:line="247" w:lineRule="auto"/>
        <w:ind w:left="1080" w:right="1138" w:hanging="504"/>
      </w:pPr>
      <w:r w:rsidRPr="00B55365">
        <w:rPr>
          <w:spacing w:val="-1"/>
        </w:rPr>
        <w:t>Describe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the</w:t>
      </w:r>
      <w:r w:rsidRPr="00B55365">
        <w:rPr>
          <w:spacing w:val="5"/>
        </w:rPr>
        <w:t xml:space="preserve"> </w:t>
      </w:r>
      <w:r w:rsidRPr="00B55365">
        <w:t>modern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explanations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of</w:t>
      </w:r>
      <w:r w:rsidRPr="00B55365">
        <w:rPr>
          <w:spacing w:val="5"/>
        </w:rPr>
        <w:t xml:space="preserve"> </w:t>
      </w:r>
      <w:r w:rsidRPr="00B55365">
        <w:rPr>
          <w:spacing w:val="-2"/>
        </w:rPr>
        <w:t>psychopathology: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diathesis–stress,</w:t>
      </w:r>
      <w:r w:rsidRPr="00B55365">
        <w:rPr>
          <w:spacing w:val="5"/>
        </w:rPr>
        <w:t xml:space="preserve"> </w:t>
      </w:r>
      <w:proofErr w:type="spellStart"/>
      <w:r w:rsidRPr="00B55365">
        <w:rPr>
          <w:spacing w:val="-1"/>
        </w:rPr>
        <w:t>biopsychosocial</w:t>
      </w:r>
      <w:proofErr w:type="spellEnd"/>
      <w:r w:rsidRPr="00B55365">
        <w:rPr>
          <w:spacing w:val="-1"/>
        </w:rPr>
        <w:t>,</w:t>
      </w:r>
      <w:r w:rsidRPr="00B55365">
        <w:rPr>
          <w:spacing w:val="52"/>
        </w:rPr>
        <w:t xml:space="preserve"> </w:t>
      </w:r>
      <w:proofErr w:type="spellStart"/>
      <w:r w:rsidRPr="00B55365">
        <w:rPr>
          <w:spacing w:val="-1"/>
        </w:rPr>
        <w:t>neuropsychosocial</w:t>
      </w:r>
      <w:proofErr w:type="spellEnd"/>
      <w:r w:rsidRPr="00B55365">
        <w:rPr>
          <w:spacing w:val="-1"/>
        </w:rPr>
        <w:t>,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and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feedback</w:t>
      </w:r>
      <w:r w:rsidRPr="00B55365">
        <w:rPr>
          <w:spacing w:val="5"/>
        </w:rPr>
        <w:t xml:space="preserve"> </w:t>
      </w:r>
      <w:r w:rsidRPr="00B55365">
        <w:rPr>
          <w:spacing w:val="-1"/>
        </w:rPr>
        <w:t>loops.</w:t>
      </w:r>
    </w:p>
    <w:p w14:paraId="42D1A380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218F4005" w14:textId="77777777" w:rsidR="005B4B32" w:rsidRDefault="005B4B32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108376C8" w14:textId="77777777" w:rsidR="00A24066" w:rsidRPr="00B55365" w:rsidRDefault="00A24066" w:rsidP="00B55365">
      <w:pPr>
        <w:widowControl/>
        <w:autoSpaceDE/>
        <w:autoSpaceDN/>
        <w:adjustRightInd/>
        <w:rPr>
          <w:rFonts w:ascii="Calibri" w:hAnsi="Calibri"/>
          <w:b/>
          <w:bCs/>
          <w:sz w:val="28"/>
          <w:szCs w:val="28"/>
        </w:rPr>
      </w:pPr>
      <w:r w:rsidRPr="00B55365">
        <w:rPr>
          <w:rFonts w:ascii="Calibri" w:hAnsi="Calibri"/>
          <w:b/>
          <w:spacing w:val="-1"/>
          <w:w w:val="110"/>
          <w:sz w:val="28"/>
          <w:szCs w:val="28"/>
        </w:rPr>
        <w:t>KEY</w:t>
      </w:r>
      <w:r w:rsidRPr="00B55365">
        <w:rPr>
          <w:rFonts w:ascii="Calibri" w:hAnsi="Calibri"/>
          <w:b/>
          <w:spacing w:val="-35"/>
          <w:w w:val="110"/>
          <w:sz w:val="28"/>
          <w:szCs w:val="28"/>
        </w:rPr>
        <w:t xml:space="preserve"> </w:t>
      </w:r>
      <w:r w:rsidRPr="00B55365">
        <w:rPr>
          <w:rFonts w:ascii="Calibri" w:hAnsi="Calibri"/>
          <w:b/>
          <w:spacing w:val="-3"/>
          <w:w w:val="110"/>
          <w:sz w:val="28"/>
          <w:szCs w:val="28"/>
        </w:rPr>
        <w:t>TERMS</w:t>
      </w:r>
    </w:p>
    <w:p w14:paraId="1E7080D8" w14:textId="77777777" w:rsidR="00A24066" w:rsidRPr="00BA4723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976" w:firstLine="0"/>
        <w:rPr>
          <w:b/>
          <w:bCs/>
          <w:spacing w:val="-2"/>
        </w:rPr>
      </w:pPr>
      <w:r w:rsidRPr="00BA4723">
        <w:rPr>
          <w:b/>
          <w:bCs/>
          <w:spacing w:val="-2"/>
        </w:rPr>
        <w:t xml:space="preserve">Abnormal </w:t>
      </w:r>
      <w:r>
        <w:rPr>
          <w:b/>
          <w:bCs/>
          <w:spacing w:val="-2"/>
        </w:rPr>
        <w:t>psychology:</w:t>
      </w:r>
      <w:r w:rsidRPr="00BA4723">
        <w:rPr>
          <w:b/>
          <w:bCs/>
          <w:spacing w:val="-2"/>
        </w:rPr>
        <w:t xml:space="preserve"> </w:t>
      </w:r>
      <w:r w:rsidRPr="00BA4723">
        <w:rPr>
          <w:bCs/>
          <w:spacing w:val="-2"/>
        </w:rPr>
        <w:t xml:space="preserve">The subfield of psychology that addresses the causes and progression of psychological disorders; also referred to as </w:t>
      </w:r>
      <w:r w:rsidRPr="00B55365">
        <w:rPr>
          <w:bCs/>
          <w:i/>
          <w:spacing w:val="-2"/>
        </w:rPr>
        <w:t>psychopathology</w:t>
      </w:r>
      <w:r w:rsidRPr="00BA4723">
        <w:rPr>
          <w:bCs/>
          <w:spacing w:val="-2"/>
        </w:rPr>
        <w:t>.</w:t>
      </w:r>
    </w:p>
    <w:p w14:paraId="5D0B9C0F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976" w:firstLine="0"/>
      </w:pPr>
      <w:r>
        <w:rPr>
          <w:b/>
          <w:bCs/>
          <w:spacing w:val="-2"/>
        </w:rPr>
        <w:t>Psychological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2"/>
        </w:rPr>
        <w:t>disorder:</w:t>
      </w:r>
      <w:r>
        <w:rPr>
          <w:b/>
          <w:bCs/>
          <w:spacing w:val="-7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pattern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thoughts,</w:t>
      </w:r>
      <w:r>
        <w:rPr>
          <w:spacing w:val="5"/>
        </w:rPr>
        <w:t xml:space="preserve"> </w:t>
      </w:r>
      <w:r>
        <w:rPr>
          <w:spacing w:val="-1"/>
        </w:rPr>
        <w:t>feelings,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2"/>
        </w:rPr>
        <w:t>behaviors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causes</w:t>
      </w:r>
      <w:r>
        <w:rPr>
          <w:spacing w:val="5"/>
        </w:rPr>
        <w:t xml:space="preserve"> </w:t>
      </w:r>
      <w:r>
        <w:t>significant</w:t>
      </w:r>
      <w:r>
        <w:rPr>
          <w:spacing w:val="74"/>
        </w:rPr>
        <w:t xml:space="preserve"> </w:t>
      </w:r>
      <w:r>
        <w:rPr>
          <w:spacing w:val="-1"/>
        </w:rPr>
        <w:t>personal</w:t>
      </w:r>
      <w:r>
        <w:rPr>
          <w:spacing w:val="5"/>
        </w:rPr>
        <w:t xml:space="preserve"> </w:t>
      </w:r>
      <w:r>
        <w:rPr>
          <w:i/>
          <w:iCs/>
          <w:spacing w:val="-2"/>
        </w:rPr>
        <w:t>distress,</w:t>
      </w:r>
      <w:r>
        <w:rPr>
          <w:i/>
          <w:iCs/>
          <w:spacing w:val="5"/>
        </w:rPr>
        <w:t xml:space="preserve"> </w:t>
      </w:r>
      <w:r>
        <w:t>significant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impairment</w:t>
      </w:r>
      <w:r>
        <w:rPr>
          <w:i/>
          <w:iCs/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daily</w:t>
      </w:r>
      <w:r>
        <w:rPr>
          <w:spacing w:val="5"/>
        </w:rPr>
        <w:t xml:space="preserve"> </w:t>
      </w:r>
      <w:r>
        <w:rPr>
          <w:spacing w:val="-1"/>
        </w:rPr>
        <w:t>life,</w:t>
      </w:r>
      <w:r>
        <w:rPr>
          <w:spacing w:val="5"/>
        </w:rPr>
        <w:t xml:space="preserve"> </w:t>
      </w:r>
      <w:r>
        <w:rPr>
          <w:spacing w:val="-1"/>
        </w:rPr>
        <w:t>and/or</w:t>
      </w:r>
      <w:r>
        <w:rPr>
          <w:spacing w:val="5"/>
        </w:rPr>
        <w:t xml:space="preserve"> </w:t>
      </w:r>
      <w:r>
        <w:t>significant</w:t>
      </w:r>
      <w:r>
        <w:rPr>
          <w:spacing w:val="5"/>
        </w:rPr>
        <w:t xml:space="preserve"> </w:t>
      </w:r>
      <w:r w:rsidRPr="00B55365">
        <w:rPr>
          <w:i/>
          <w:spacing w:val="-1"/>
        </w:rPr>
        <w:t>risk</w:t>
      </w:r>
      <w:r w:rsidRPr="00B55365">
        <w:rPr>
          <w:i/>
          <w:spacing w:val="5"/>
        </w:rPr>
        <w:t xml:space="preserve"> </w:t>
      </w:r>
      <w:r w:rsidRPr="00B55365">
        <w:rPr>
          <w:i/>
          <w:spacing w:val="-1"/>
        </w:rPr>
        <w:t>of</w:t>
      </w:r>
      <w:r w:rsidRPr="00B55365">
        <w:rPr>
          <w:i/>
          <w:spacing w:val="5"/>
        </w:rPr>
        <w:t xml:space="preserve"> </w:t>
      </w:r>
      <w:r w:rsidRPr="00B55365">
        <w:rPr>
          <w:i/>
        </w:rPr>
        <w:t>harm</w:t>
      </w:r>
      <w:r>
        <w:t>,</w:t>
      </w:r>
      <w:r>
        <w:rPr>
          <w:spacing w:val="5"/>
        </w:rPr>
        <w:t xml:space="preserve"> </w:t>
      </w:r>
      <w:r>
        <w:rPr>
          <w:spacing w:val="-3"/>
        </w:rPr>
        <w:t>any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42"/>
        </w:rPr>
        <w:t xml:space="preserve"> </w:t>
      </w:r>
      <w:r>
        <w:rPr>
          <w:spacing w:val="-2"/>
        </w:rPr>
        <w:t>which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unusual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context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culture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which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5"/>
        </w:rPr>
        <w:t xml:space="preserve"> </w:t>
      </w:r>
      <w:r>
        <w:rPr>
          <w:spacing w:val="-1"/>
        </w:rPr>
        <w:t>arises.</w:t>
      </w:r>
    </w:p>
    <w:p w14:paraId="216ED121" w14:textId="1BB6A1CB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</w:pPr>
      <w:r>
        <w:rPr>
          <w:b/>
          <w:bCs/>
          <w:spacing w:val="-1"/>
        </w:rPr>
        <w:t>Psychosis:</w:t>
      </w:r>
      <w:r>
        <w:rPr>
          <w:b/>
          <w:bCs/>
          <w:spacing w:val="-7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impaired</w:t>
      </w:r>
      <w:r>
        <w:rPr>
          <w:spacing w:val="5"/>
        </w:rPr>
        <w:t xml:space="preserve"> </w:t>
      </w:r>
      <w:r>
        <w:rPr>
          <w:spacing w:val="-1"/>
        </w:rPr>
        <w:t>ability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2"/>
        </w:rPr>
        <w:t>perceive</w:t>
      </w:r>
      <w:r>
        <w:rPr>
          <w:spacing w:val="5"/>
        </w:rPr>
        <w:t xml:space="preserve"> </w:t>
      </w:r>
      <w:r>
        <w:rPr>
          <w:spacing w:val="-1"/>
        </w:rPr>
        <w:t>reality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extent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normal</w:t>
      </w:r>
      <w:r>
        <w:rPr>
          <w:spacing w:val="5"/>
        </w:rPr>
        <w:t xml:space="preserve"> </w:t>
      </w:r>
      <w:r>
        <w:rPr>
          <w:spacing w:val="-1"/>
        </w:rPr>
        <w:t>functioning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 w:rsidR="003B433F">
        <w:rPr>
          <w:spacing w:val="5"/>
        </w:rPr>
        <w:t xml:space="preserve">difficult or </w:t>
      </w:r>
      <w:r>
        <w:rPr>
          <w:spacing w:val="-1"/>
        </w:rPr>
        <w:t>not</w:t>
      </w:r>
      <w:r>
        <w:rPr>
          <w:spacing w:val="32"/>
        </w:rPr>
        <w:t xml:space="preserve"> </w:t>
      </w:r>
      <w:r>
        <w:rPr>
          <w:spacing w:val="-2"/>
        </w:rPr>
        <w:t>possible.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two</w:t>
      </w:r>
      <w:r>
        <w:rPr>
          <w:spacing w:val="5"/>
        </w:rPr>
        <w:t xml:space="preserve"> </w:t>
      </w:r>
      <w:r>
        <w:rPr>
          <w:spacing w:val="-1"/>
        </w:rPr>
        <w:t>types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psychotic</w:t>
      </w:r>
      <w:r>
        <w:rPr>
          <w:spacing w:val="5"/>
        </w:rPr>
        <w:t xml:space="preserve"> </w:t>
      </w:r>
      <w:r>
        <w:rPr>
          <w:spacing w:val="-1"/>
        </w:rPr>
        <w:t>symptoms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hallucinations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delusions.</w:t>
      </w:r>
    </w:p>
    <w:p w14:paraId="3359A51F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</w:pPr>
      <w:r>
        <w:rPr>
          <w:b/>
          <w:bCs/>
          <w:spacing w:val="-1"/>
        </w:rPr>
        <w:t>Hallucinations: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Sensations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so</w:t>
      </w:r>
      <w:r>
        <w:rPr>
          <w:spacing w:val="5"/>
        </w:rPr>
        <w:t xml:space="preserve"> </w:t>
      </w:r>
      <w:r>
        <w:rPr>
          <w:spacing w:val="-2"/>
        </w:rPr>
        <w:t>vivid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perceived</w:t>
      </w:r>
      <w:r>
        <w:rPr>
          <w:spacing w:val="5"/>
        </w:rPr>
        <w:t xml:space="preserve"> </w:t>
      </w:r>
      <w:r>
        <w:rPr>
          <w:spacing w:val="-1"/>
        </w:rPr>
        <w:t>objects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3"/>
        </w:rPr>
        <w:t>events</w:t>
      </w:r>
      <w:r>
        <w:rPr>
          <w:spacing w:val="5"/>
        </w:rPr>
        <w:t xml:space="preserve"> </w:t>
      </w:r>
      <w:r>
        <w:rPr>
          <w:spacing w:val="-1"/>
        </w:rPr>
        <w:t>seem</w:t>
      </w:r>
      <w:r>
        <w:rPr>
          <w:spacing w:val="5"/>
        </w:rPr>
        <w:t xml:space="preserve"> </w:t>
      </w:r>
      <w:r>
        <w:rPr>
          <w:spacing w:val="-1"/>
        </w:rPr>
        <w:t>real,</w:t>
      </w:r>
      <w:r>
        <w:rPr>
          <w:spacing w:val="36"/>
        </w:rPr>
        <w:t xml:space="preserve"> </w:t>
      </w:r>
      <w:r>
        <w:rPr>
          <w:spacing w:val="-1"/>
        </w:rPr>
        <w:t>although</w:t>
      </w:r>
      <w:r>
        <w:rPr>
          <w:spacing w:val="5"/>
        </w:rPr>
        <w:t xml:space="preserve"> </w:t>
      </w:r>
      <w:r>
        <w:rPr>
          <w:spacing w:val="-2"/>
        </w:rPr>
        <w:t>they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not.</w:t>
      </w:r>
      <w:r>
        <w:rPr>
          <w:spacing w:val="5"/>
        </w:rPr>
        <w:t xml:space="preserve"> </w:t>
      </w:r>
      <w:r>
        <w:rPr>
          <w:spacing w:val="-1"/>
        </w:rPr>
        <w:t>Hallucinations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occur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3"/>
        </w:rPr>
        <w:t>any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t>five</w:t>
      </w:r>
      <w:r>
        <w:rPr>
          <w:spacing w:val="5"/>
        </w:rPr>
        <w:t xml:space="preserve"> </w:t>
      </w:r>
      <w:r>
        <w:rPr>
          <w:spacing w:val="-1"/>
        </w:rPr>
        <w:t>senses.</w:t>
      </w:r>
    </w:p>
    <w:p w14:paraId="112070B4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  <w:rPr>
          <w:spacing w:val="-4"/>
        </w:rPr>
      </w:pPr>
      <w:r>
        <w:rPr>
          <w:b/>
          <w:bCs/>
          <w:spacing w:val="-1"/>
        </w:rPr>
        <w:t>Delusions:</w:t>
      </w:r>
      <w:r>
        <w:rPr>
          <w:b/>
          <w:bCs/>
          <w:spacing w:val="5"/>
        </w:rPr>
        <w:t xml:space="preserve"> </w:t>
      </w:r>
      <w:r>
        <w:rPr>
          <w:spacing w:val="-2"/>
        </w:rPr>
        <w:t>Persistent</w:t>
      </w:r>
      <w:r>
        <w:rPr>
          <w:spacing w:val="5"/>
        </w:rPr>
        <w:t xml:space="preserve"> </w:t>
      </w:r>
      <w:r>
        <w:rPr>
          <w:spacing w:val="-1"/>
        </w:rPr>
        <w:t>false</w:t>
      </w:r>
      <w:r>
        <w:rPr>
          <w:spacing w:val="5"/>
        </w:rPr>
        <w:t xml:space="preserve"> </w:t>
      </w:r>
      <w:r>
        <w:rPr>
          <w:spacing w:val="-1"/>
        </w:rPr>
        <w:t>beliefs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held</w:t>
      </w:r>
      <w:r>
        <w:rPr>
          <w:spacing w:val="5"/>
        </w:rPr>
        <w:t xml:space="preserve"> </w:t>
      </w:r>
      <w:r>
        <w:rPr>
          <w:spacing w:val="-1"/>
        </w:rPr>
        <w:t>despite</w:t>
      </w:r>
      <w:r>
        <w:rPr>
          <w:spacing w:val="5"/>
        </w:rPr>
        <w:t xml:space="preserve"> </w:t>
      </w:r>
      <w:r>
        <w:rPr>
          <w:spacing w:val="-2"/>
        </w:rPr>
        <w:t>evidence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beliefs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incorrect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8"/>
        </w:rPr>
        <w:t xml:space="preserve"> </w:t>
      </w:r>
      <w:r>
        <w:rPr>
          <w:spacing w:val="-2"/>
        </w:rPr>
        <w:t>exaggerate</w:t>
      </w:r>
      <w:r>
        <w:rPr>
          <w:spacing w:val="5"/>
        </w:rPr>
        <w:t xml:space="preserve"> </w:t>
      </w:r>
      <w:r>
        <w:rPr>
          <w:spacing w:val="-4"/>
        </w:rPr>
        <w:t>reality.</w:t>
      </w:r>
    </w:p>
    <w:p w14:paraId="24906616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</w:pPr>
      <w:r>
        <w:rPr>
          <w:b/>
          <w:bCs/>
          <w:spacing w:val="-2"/>
        </w:rPr>
        <w:t>Culture:</w:t>
      </w:r>
      <w:r>
        <w:rPr>
          <w:b/>
          <w:bCs/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shared</w:t>
      </w:r>
      <w:r>
        <w:rPr>
          <w:spacing w:val="5"/>
        </w:rPr>
        <w:t xml:space="preserve"> </w:t>
      </w:r>
      <w:r>
        <w:t>norms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values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society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2"/>
        </w:rPr>
        <w:t>explicitly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implicitly</w:t>
      </w:r>
      <w:r>
        <w:rPr>
          <w:spacing w:val="5"/>
        </w:rPr>
        <w:t xml:space="preserve"> </w:t>
      </w:r>
      <w:r>
        <w:rPr>
          <w:spacing w:val="-4"/>
        </w:rPr>
        <w:t>conveyed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60"/>
        </w:rPr>
        <w:t xml:space="preserve"> </w:t>
      </w:r>
      <w:r>
        <w:rPr>
          <w:spacing w:val="-1"/>
        </w:rPr>
        <w:t>its</w:t>
      </w:r>
      <w:r>
        <w:rPr>
          <w:spacing w:val="5"/>
        </w:rPr>
        <w:t xml:space="preserve"> </w:t>
      </w:r>
      <w:r>
        <w:rPr>
          <w:spacing w:val="-1"/>
        </w:rPr>
        <w:t>members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2"/>
        </w:rPr>
        <w:t>example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use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3"/>
        </w:rPr>
        <w:t>reward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punishment.</w:t>
      </w:r>
    </w:p>
    <w:p w14:paraId="52A9126A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</w:pPr>
      <w:r>
        <w:rPr>
          <w:b/>
          <w:bCs/>
          <w:spacing w:val="-1"/>
        </w:rPr>
        <w:t>Asylums: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Institutions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house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care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2"/>
        </w:rPr>
        <w:t>who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2"/>
        </w:rPr>
        <w:t>afflicted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illness.</w:t>
      </w:r>
    </w:p>
    <w:p w14:paraId="3B343DBB" w14:textId="26874F28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  <w:rPr>
          <w:spacing w:val="-3"/>
        </w:rPr>
      </w:pPr>
      <w:r>
        <w:rPr>
          <w:b/>
          <w:bCs/>
          <w:spacing w:val="-2"/>
        </w:rPr>
        <w:t>Moral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2"/>
        </w:rPr>
        <w:t>treatment:</w:t>
      </w:r>
      <w:r>
        <w:rPr>
          <w:b/>
          <w:bCs/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treatment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mentally</w:t>
      </w:r>
      <w:r>
        <w:rPr>
          <w:spacing w:val="5"/>
        </w:rPr>
        <w:t xml:space="preserve"> </w:t>
      </w:r>
      <w:r>
        <w:rPr>
          <w:spacing w:val="-1"/>
        </w:rPr>
        <w:t>ill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 w:rsidR="003B433F">
        <w:rPr>
          <w:spacing w:val="5"/>
        </w:rPr>
        <w:t xml:space="preserve">involved </w:t>
      </w:r>
      <w:r>
        <w:rPr>
          <w:spacing w:val="-2"/>
        </w:rPr>
        <w:t>provid</w:t>
      </w:r>
      <w:r w:rsidR="003B433F">
        <w:rPr>
          <w:spacing w:val="-2"/>
        </w:rPr>
        <w:t>ing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2"/>
        </w:rPr>
        <w:t>environment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which</w:t>
      </w:r>
      <w:r>
        <w:rPr>
          <w:spacing w:val="52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treated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kindness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respect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functioned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t>part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rPr>
          <w:spacing w:val="-3"/>
        </w:rPr>
        <w:t>community.</w:t>
      </w:r>
    </w:p>
    <w:p w14:paraId="5E3104E0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</w:pPr>
      <w:r>
        <w:rPr>
          <w:b/>
          <w:bCs/>
          <w:spacing w:val="-2"/>
        </w:rPr>
        <w:t>Psychoanalytic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theory:</w:t>
      </w:r>
      <w:r>
        <w:rPr>
          <w:b/>
          <w:bCs/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t>theory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thoughts,</w:t>
      </w:r>
      <w:r>
        <w:rPr>
          <w:spacing w:val="5"/>
        </w:rPr>
        <w:t xml:space="preserve"> </w:t>
      </w:r>
      <w:r>
        <w:rPr>
          <w:spacing w:val="-1"/>
        </w:rPr>
        <w:t>feelings,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behaviors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result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conscious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unconscious</w:t>
      </w:r>
      <w:r>
        <w:rPr>
          <w:spacing w:val="5"/>
        </w:rPr>
        <w:t xml:space="preserve"> </w:t>
      </w:r>
      <w:r>
        <w:rPr>
          <w:spacing w:val="-1"/>
        </w:rPr>
        <w:t>forces</w:t>
      </w:r>
      <w:r>
        <w:rPr>
          <w:spacing w:val="5"/>
        </w:rPr>
        <w:t xml:space="preserve"> </w:t>
      </w:r>
      <w:r>
        <w:rPr>
          <w:spacing w:val="-2"/>
        </w:rPr>
        <w:t>continually</w:t>
      </w:r>
      <w:r>
        <w:rPr>
          <w:spacing w:val="5"/>
        </w:rPr>
        <w:t xml:space="preserve"> </w:t>
      </w:r>
      <w:r>
        <w:rPr>
          <w:spacing w:val="-1"/>
        </w:rPr>
        <w:t>interacting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mind.</w:t>
      </w:r>
    </w:p>
    <w:p w14:paraId="1994EC54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</w:pPr>
      <w:r>
        <w:rPr>
          <w:b/>
          <w:bCs/>
          <w:spacing w:val="-1"/>
        </w:rPr>
        <w:t>Id:</w:t>
      </w:r>
      <w:r>
        <w:rPr>
          <w:b/>
          <w:bCs/>
          <w:spacing w:val="-7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4"/>
        </w:rPr>
        <w:t>Freud,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seat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sexual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aggressive</w:t>
      </w:r>
      <w:r>
        <w:rPr>
          <w:spacing w:val="5"/>
        </w:rPr>
        <w:t xml:space="preserve"> </w:t>
      </w:r>
      <w:r>
        <w:rPr>
          <w:spacing w:val="-2"/>
        </w:rPr>
        <w:t>drives,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3"/>
        </w:rPr>
        <w:t>well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desire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6"/>
        </w:rPr>
        <w:t xml:space="preserve"> </w:t>
      </w:r>
      <w:r>
        <w:rPr>
          <w:spacing w:val="-1"/>
        </w:rPr>
        <w:t>immediate</w:t>
      </w:r>
      <w:r>
        <w:rPr>
          <w:spacing w:val="5"/>
        </w:rPr>
        <w:t xml:space="preserve"> </w:t>
      </w:r>
      <w:r>
        <w:t>gratification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physical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needs.</w:t>
      </w:r>
    </w:p>
    <w:p w14:paraId="013B1C06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  <w:rPr>
          <w:spacing w:val="-3"/>
        </w:rPr>
      </w:pPr>
      <w:r>
        <w:rPr>
          <w:b/>
          <w:bCs/>
          <w:spacing w:val="-2"/>
        </w:rPr>
        <w:t>Superego:</w:t>
      </w:r>
      <w:r>
        <w:rPr>
          <w:b/>
          <w:bCs/>
          <w:spacing w:val="-7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4"/>
        </w:rPr>
        <w:t>Freud,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seat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conscience,</w:t>
      </w:r>
      <w:r>
        <w:rPr>
          <w:spacing w:val="5"/>
        </w:rPr>
        <w:t xml:space="preserve"> </w:t>
      </w:r>
      <w:r>
        <w:rPr>
          <w:spacing w:val="-2"/>
        </w:rPr>
        <w:t>which</w:t>
      </w:r>
      <w:r>
        <w:rPr>
          <w:spacing w:val="5"/>
        </w:rPr>
        <w:t xml:space="preserve"> </w:t>
      </w:r>
      <w:r>
        <w:rPr>
          <w:spacing w:val="-3"/>
        </w:rPr>
        <w:t>works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impose</w:t>
      </w:r>
      <w:r>
        <w:rPr>
          <w:spacing w:val="5"/>
        </w:rPr>
        <w:t xml:space="preserve"> </w:t>
      </w:r>
      <w:r>
        <w:rPr>
          <w:spacing w:val="-3"/>
        </w:rPr>
        <w:t>morality.</w:t>
      </w:r>
    </w:p>
    <w:p w14:paraId="53AECCEC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706" w:firstLine="0"/>
        <w:rPr>
          <w:spacing w:val="-4"/>
        </w:rPr>
      </w:pPr>
      <w:r>
        <w:rPr>
          <w:b/>
          <w:bCs/>
          <w:spacing w:val="-1"/>
        </w:rPr>
        <w:t>E</w:t>
      </w:r>
      <w:r>
        <w:rPr>
          <w:b/>
          <w:bCs/>
          <w:spacing w:val="-5"/>
        </w:rPr>
        <w:t>g</w:t>
      </w:r>
      <w:r>
        <w:rPr>
          <w:b/>
          <w:bCs/>
          <w:spacing w:val="-1"/>
        </w:rPr>
        <w:t>o</w:t>
      </w:r>
      <w:r>
        <w:rPr>
          <w:b/>
          <w:bCs/>
        </w:rPr>
        <w:t>:</w:t>
      </w:r>
      <w:r>
        <w:rPr>
          <w:b/>
          <w:bCs/>
          <w:spacing w:val="-7"/>
        </w:rPr>
        <w:t xml:space="preserve"> </w:t>
      </w:r>
      <w:r>
        <w:rPr>
          <w:spacing w:val="-1"/>
        </w:rPr>
        <w:t>Accordin</w:t>
      </w:r>
      <w:r>
        <w:t>g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5"/>
        </w:rPr>
        <w:t>F</w:t>
      </w:r>
      <w:r>
        <w:rPr>
          <w:spacing w:val="-1"/>
        </w:rPr>
        <w:t>reu</w:t>
      </w:r>
      <w:r>
        <w:rPr>
          <w:spacing w:val="-14"/>
        </w:rPr>
        <w:t>d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psychi</w:t>
      </w:r>
      <w:r>
        <w:t>c</w:t>
      </w:r>
      <w:r>
        <w:rPr>
          <w:spacing w:val="5"/>
        </w:rPr>
        <w:t xml:space="preserve"> </w:t>
      </w:r>
      <w:r>
        <w:rPr>
          <w:spacing w:val="-1"/>
        </w:rPr>
        <w:t>st</w:t>
      </w:r>
      <w:r>
        <w:rPr>
          <w:spacing w:val="4"/>
        </w:rPr>
        <w:t>r</w:t>
      </w:r>
      <w:r>
        <w:rPr>
          <w:spacing w:val="-1"/>
        </w:rPr>
        <w:t>uctur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cha</w:t>
      </w:r>
      <w:r>
        <w:rPr>
          <w:spacing w:val="-4"/>
        </w:rPr>
        <w:t>r</w:t>
      </w:r>
      <w:r>
        <w:rPr>
          <w:spacing w:val="-1"/>
        </w:rPr>
        <w:t>ge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5"/>
        </w:rPr>
        <w:t xml:space="preserve"> </w:t>
      </w:r>
      <w:r>
        <w:rPr>
          <w:spacing w:val="-1"/>
        </w:rPr>
        <w:t>mediatin</w:t>
      </w:r>
      <w:r>
        <w:t>g</w:t>
      </w:r>
      <w:r>
        <w:rPr>
          <w:spacing w:val="5"/>
        </w:rPr>
        <w:t xml:space="preserve"> </w:t>
      </w:r>
      <w:r>
        <w:rPr>
          <w:spacing w:val="-1"/>
        </w:rPr>
        <w:t>bet</w:t>
      </w:r>
      <w:r>
        <w:rPr>
          <w:spacing w:val="-8"/>
        </w:rPr>
        <w:t>w</w:t>
      </w:r>
      <w:r>
        <w:rPr>
          <w:spacing w:val="-1"/>
        </w:rPr>
        <w:t>ee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id</w:t>
      </w:r>
      <w:r>
        <w:rPr>
          <w:spacing w:val="-31"/>
        </w:rPr>
        <w:t>’</w:t>
      </w:r>
      <w:r>
        <w:t xml:space="preserve">s </w:t>
      </w:r>
      <w:r>
        <w:rPr>
          <w:spacing w:val="-1"/>
        </w:rPr>
        <w:t>demand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immediat</w:t>
      </w:r>
      <w:r>
        <w:t>e</w:t>
      </w:r>
      <w:r>
        <w:rPr>
          <w:spacing w:val="5"/>
        </w:rPr>
        <w:t xml:space="preserve"> </w:t>
      </w:r>
      <w:r>
        <w:rPr>
          <w:spacing w:val="4"/>
        </w:rPr>
        <w:t>g</w:t>
      </w:r>
      <w:r>
        <w:rPr>
          <w:spacing w:val="-1"/>
        </w:rPr>
        <w:t>rati</w:t>
      </w:r>
      <w:r>
        <w:rPr>
          <w:spacing w:val="13"/>
        </w:rPr>
        <w:t>f</w:t>
      </w:r>
      <w:r>
        <w:rPr>
          <w:spacing w:val="-1"/>
        </w:rPr>
        <w:t>icatio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super</w:t>
      </w:r>
      <w:r>
        <w:rPr>
          <w:spacing w:val="-4"/>
        </w:rPr>
        <w:t>e</w:t>
      </w:r>
      <w:r>
        <w:rPr>
          <w:spacing w:val="-1"/>
        </w:rPr>
        <w:t>go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hig</w:t>
      </w:r>
      <w:r>
        <w:t>h</w:t>
      </w:r>
      <w:r>
        <w:rPr>
          <w:spacing w:val="5"/>
        </w:rPr>
        <w:t xml:space="preserve"> </w:t>
      </w:r>
      <w:r>
        <w:rPr>
          <w:spacing w:val="-1"/>
        </w:rPr>
        <w:t>standard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moralit</w:t>
      </w:r>
      <w:r>
        <w:rPr>
          <w:spacing w:val="-19"/>
        </w:rPr>
        <w:t>y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"/>
        </w:rPr>
        <w:t xml:space="preserve"> </w:t>
      </w:r>
      <w:r>
        <w:rPr>
          <w:spacing w:val="-8"/>
        </w:rPr>
        <w:t>w</w:t>
      </w:r>
      <w:r>
        <w:rPr>
          <w:spacing w:val="-1"/>
        </w:rPr>
        <w:t>el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as the</w:t>
      </w:r>
      <w:r>
        <w:rPr>
          <w:spacing w:val="5"/>
        </w:rPr>
        <w:t xml:space="preserve"> </w:t>
      </w:r>
      <w:r>
        <w:rPr>
          <w:spacing w:val="-1"/>
        </w:rPr>
        <w:t>constraints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external</w:t>
      </w:r>
      <w:r>
        <w:rPr>
          <w:spacing w:val="5"/>
        </w:rPr>
        <w:t xml:space="preserve"> </w:t>
      </w:r>
      <w:r>
        <w:rPr>
          <w:spacing w:val="-4"/>
        </w:rPr>
        <w:t>reality.</w:t>
      </w:r>
    </w:p>
    <w:p w14:paraId="73F86328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</w:pPr>
      <w:r>
        <w:rPr>
          <w:b/>
          <w:bCs/>
          <w:spacing w:val="-2"/>
        </w:rPr>
        <w:t>Psychosexual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2"/>
        </w:rPr>
        <w:t>stages:</w:t>
      </w:r>
      <w:r>
        <w:rPr>
          <w:b/>
          <w:bCs/>
          <w:spacing w:val="-7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4"/>
        </w:rPr>
        <w:t>Freud,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sequence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five</w:t>
      </w:r>
      <w:r>
        <w:rPr>
          <w:spacing w:val="5"/>
        </w:rPr>
        <w:t xml:space="preserve"> </w:t>
      </w:r>
      <w:r>
        <w:rPr>
          <w:spacing w:val="-1"/>
        </w:rPr>
        <w:t>distinct</w:t>
      </w:r>
      <w:r>
        <w:rPr>
          <w:spacing w:val="5"/>
        </w:rPr>
        <w:t xml:space="preserve"> </w:t>
      </w:r>
      <w:r>
        <w:rPr>
          <w:spacing w:val="-1"/>
        </w:rPr>
        <w:t>stages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development</w:t>
      </w:r>
      <w:r>
        <w:rPr>
          <w:spacing w:val="58"/>
        </w:rPr>
        <w:t xml:space="preserve"> </w:t>
      </w:r>
      <w:r>
        <w:rPr>
          <w:spacing w:val="-1"/>
        </w:rPr>
        <w:t>(oral,</w:t>
      </w:r>
      <w:r>
        <w:rPr>
          <w:spacing w:val="5"/>
        </w:rPr>
        <w:t xml:space="preserve"> </w:t>
      </w:r>
      <w:r>
        <w:rPr>
          <w:spacing w:val="-1"/>
        </w:rPr>
        <w:t>anal,</w:t>
      </w:r>
      <w:r>
        <w:rPr>
          <w:spacing w:val="5"/>
        </w:rPr>
        <w:t xml:space="preserve"> </w:t>
      </w:r>
      <w:r>
        <w:rPr>
          <w:spacing w:val="-1"/>
        </w:rPr>
        <w:t>phallic,</w:t>
      </w:r>
      <w:r>
        <w:rPr>
          <w:spacing w:val="5"/>
        </w:rPr>
        <w:t xml:space="preserve"> </w:t>
      </w:r>
      <w:r>
        <w:rPr>
          <w:spacing w:val="-4"/>
        </w:rPr>
        <w:t>latency,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genital)</w:t>
      </w:r>
      <w:r>
        <w:rPr>
          <w:spacing w:val="5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2"/>
        </w:rPr>
        <w:t>which</w:t>
      </w:r>
      <w:r>
        <w:rPr>
          <w:spacing w:val="5"/>
        </w:rPr>
        <w:t xml:space="preserve"> </w:t>
      </w: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>
          <w:spacing w:val="-1"/>
        </w:rPr>
        <w:t>proceed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infancy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adulthood;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stage</w:t>
      </w:r>
      <w:r>
        <w:rPr>
          <w:spacing w:val="5"/>
        </w:rPr>
        <w:t xml:space="preserve"> </w:t>
      </w:r>
      <w:r>
        <w:rPr>
          <w:spacing w:val="-1"/>
        </w:rPr>
        <w:t>has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3"/>
        </w:rPr>
        <w:t>key</w:t>
      </w:r>
      <w:r>
        <w:rPr>
          <w:spacing w:val="5"/>
        </w:rPr>
        <w:t xml:space="preserve"> </w:t>
      </w:r>
      <w:r>
        <w:rPr>
          <w:spacing w:val="-1"/>
        </w:rPr>
        <w:t>task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must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completed</w:t>
      </w:r>
      <w:r>
        <w:rPr>
          <w:spacing w:val="5"/>
        </w:rPr>
        <w:t xml:space="preserve"> </w:t>
      </w:r>
      <w:r>
        <w:rPr>
          <w:spacing w:val="-2"/>
        </w:rPr>
        <w:t>successfully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2"/>
        </w:rPr>
        <w:t>healthy</w:t>
      </w:r>
      <w:r>
        <w:rPr>
          <w:spacing w:val="5"/>
        </w:rPr>
        <w:t xml:space="preserve"> </w:t>
      </w:r>
      <w:r w:rsidRPr="00B55365">
        <w:t>psychological development</w:t>
      </w:r>
      <w:r>
        <w:rPr>
          <w:spacing w:val="-2"/>
        </w:rPr>
        <w:t>.</w:t>
      </w:r>
    </w:p>
    <w:p w14:paraId="1B00F0A4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</w:pPr>
      <w:r>
        <w:rPr>
          <w:b/>
          <w:bCs/>
          <w:spacing w:val="-3"/>
        </w:rPr>
        <w:t>Neurosis:</w:t>
      </w:r>
      <w:r>
        <w:rPr>
          <w:b/>
          <w:bCs/>
          <w:spacing w:val="-9"/>
        </w:rPr>
        <w:t xml:space="preserve"> </w:t>
      </w:r>
      <w:r>
        <w:rPr>
          <w:spacing w:val="-2"/>
        </w:rPr>
        <w:t>According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3"/>
        </w:rPr>
        <w:t>psychoanalytic</w:t>
      </w:r>
      <w:r>
        <w:rPr>
          <w:spacing w:val="3"/>
        </w:rPr>
        <w:t xml:space="preserve"> </w:t>
      </w:r>
      <w:r>
        <w:rPr>
          <w:spacing w:val="-4"/>
        </w:rPr>
        <w:t>theory,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pattern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thoughts,</w:t>
      </w:r>
      <w:r>
        <w:rPr>
          <w:spacing w:val="3"/>
        </w:rPr>
        <w:t xml:space="preserve"> </w:t>
      </w:r>
      <w:r>
        <w:rPr>
          <w:spacing w:val="-2"/>
        </w:rPr>
        <w:t>feelings,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3"/>
        </w:rPr>
        <w:t xml:space="preserve"> </w:t>
      </w:r>
      <w:r>
        <w:rPr>
          <w:spacing w:val="-3"/>
        </w:rPr>
        <w:t>behaviors</w:t>
      </w:r>
      <w:r>
        <w:rPr>
          <w:spacing w:val="3"/>
        </w:rPr>
        <w:t xml:space="preserve"> </w:t>
      </w:r>
      <w:r>
        <w:rPr>
          <w:spacing w:val="-2"/>
        </w:rPr>
        <w:t>that</w:t>
      </w:r>
      <w:r>
        <w:rPr>
          <w:spacing w:val="58"/>
        </w:rPr>
        <w:t xml:space="preserve"> </w:t>
      </w:r>
      <w:r>
        <w:rPr>
          <w:spacing w:val="-3"/>
        </w:rPr>
        <w:t>expresses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3"/>
        </w:rPr>
        <w:t>unresolved</w:t>
      </w:r>
      <w:r>
        <w:rPr>
          <w:spacing w:val="3"/>
        </w:rPr>
        <w:t xml:space="preserve"> </w:t>
      </w:r>
      <w:r>
        <w:rPr>
          <w:spacing w:val="-2"/>
        </w:rPr>
        <w:t>conflict</w:t>
      </w:r>
      <w:r>
        <w:rPr>
          <w:spacing w:val="3"/>
        </w:rPr>
        <w:t xml:space="preserve"> </w:t>
      </w:r>
      <w:r>
        <w:rPr>
          <w:spacing w:val="-3"/>
        </w:rPr>
        <w:t>between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3"/>
        </w:rPr>
        <w:t>ego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id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3"/>
        </w:rPr>
        <w:t xml:space="preserve"> </w:t>
      </w:r>
      <w:r>
        <w:rPr>
          <w:spacing w:val="-3"/>
        </w:rPr>
        <w:t>between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3"/>
        </w:rPr>
        <w:t>ego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3"/>
        </w:rPr>
        <w:t>superego.</w:t>
      </w:r>
    </w:p>
    <w:p w14:paraId="0E1C87D7" w14:textId="598302CE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</w:pPr>
      <w:r>
        <w:rPr>
          <w:b/>
          <w:bCs/>
          <w:spacing w:val="-1"/>
        </w:rPr>
        <w:t>Defense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mechanisms: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Unconscious</w:t>
      </w:r>
      <w:r>
        <w:rPr>
          <w:spacing w:val="5"/>
        </w:rPr>
        <w:t xml:space="preserve"> </w:t>
      </w:r>
      <w:r>
        <w:rPr>
          <w:spacing w:val="-1"/>
        </w:rPr>
        <w:t>processes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3"/>
        </w:rPr>
        <w:t>work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transform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conflict</w:t>
      </w:r>
      <w:r>
        <w:rPr>
          <w:spacing w:val="5"/>
        </w:rPr>
        <w:t xml:space="preserve"> </w:t>
      </w:r>
      <w:r w:rsidR="003B433F">
        <w:rPr>
          <w:spacing w:val="-1"/>
        </w:rPr>
        <w:t>in order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2"/>
        </w:rPr>
        <w:t>prevent</w:t>
      </w:r>
      <w:r>
        <w:rPr>
          <w:spacing w:val="5"/>
        </w:rPr>
        <w:t xml:space="preserve"> </w:t>
      </w:r>
      <w:r>
        <w:rPr>
          <w:spacing w:val="-2"/>
        </w:rPr>
        <w:t>unacceptable</w:t>
      </w:r>
      <w:r>
        <w:rPr>
          <w:spacing w:val="5"/>
        </w:rPr>
        <w:t xml:space="preserve"> </w:t>
      </w:r>
      <w:r>
        <w:rPr>
          <w:spacing w:val="-1"/>
        </w:rPr>
        <w:t>thoughts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feelings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reaching</w:t>
      </w:r>
      <w:r>
        <w:rPr>
          <w:spacing w:val="5"/>
        </w:rPr>
        <w:t xml:space="preserve"> </w:t>
      </w:r>
      <w:r>
        <w:rPr>
          <w:spacing w:val="-1"/>
        </w:rPr>
        <w:t>consciousness.</w:t>
      </w:r>
    </w:p>
    <w:p w14:paraId="779408C9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  <w:rPr>
          <w:spacing w:val="-3"/>
        </w:rPr>
      </w:pPr>
      <w:r>
        <w:rPr>
          <w:b/>
          <w:bCs/>
          <w:spacing w:val="-1"/>
        </w:rPr>
        <w:t>Mental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2"/>
        </w:rPr>
        <w:t>processes:</w:t>
      </w:r>
      <w:r>
        <w:rPr>
          <w:b/>
          <w:bCs/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internal</w:t>
      </w:r>
      <w:r>
        <w:rPr>
          <w:spacing w:val="5"/>
        </w:rPr>
        <w:t xml:space="preserve"> </w:t>
      </w:r>
      <w:r>
        <w:rPr>
          <w:spacing w:val="-1"/>
        </w:rPr>
        <w:t>operations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underlie</w:t>
      </w:r>
      <w:r>
        <w:rPr>
          <w:spacing w:val="5"/>
        </w:rPr>
        <w:t xml:space="preserve"> </w:t>
      </w:r>
      <w:r>
        <w:rPr>
          <w:spacing w:val="-3"/>
        </w:rPr>
        <w:t>cognitive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emotional</w:t>
      </w:r>
      <w:r>
        <w:rPr>
          <w:spacing w:val="5"/>
        </w:rPr>
        <w:t xml:space="preserve"> </w:t>
      </w:r>
      <w:r>
        <w:rPr>
          <w:spacing w:val="-1"/>
        </w:rPr>
        <w:t>functions</w:t>
      </w:r>
      <w:r>
        <w:rPr>
          <w:spacing w:val="5"/>
        </w:rPr>
        <w:t xml:space="preserve"> </w:t>
      </w:r>
      <w:r>
        <w:rPr>
          <w:spacing w:val="-1"/>
        </w:rPr>
        <w:t>(such</w:t>
      </w:r>
      <w:r>
        <w:rPr>
          <w:spacing w:val="50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perception,</w:t>
      </w:r>
      <w:r>
        <w:rPr>
          <w:spacing w:val="5"/>
        </w:rPr>
        <w:t xml:space="preserve"> </w:t>
      </w:r>
      <w:r>
        <w:rPr>
          <w:spacing w:val="-3"/>
        </w:rPr>
        <w:t>memory,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guilt</w:t>
      </w:r>
      <w:r>
        <w:rPr>
          <w:spacing w:val="5"/>
        </w:rPr>
        <w:t xml:space="preserve"> </w:t>
      </w:r>
      <w:r>
        <w:rPr>
          <w:spacing w:val="-1"/>
        </w:rPr>
        <w:t>feelings)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most</w:t>
      </w:r>
      <w:r>
        <w:rPr>
          <w:spacing w:val="5"/>
        </w:rPr>
        <w:t xml:space="preserve"> </w:t>
      </w:r>
      <w:r>
        <w:rPr>
          <w:spacing w:val="-1"/>
        </w:rPr>
        <w:t>human</w:t>
      </w:r>
      <w:r>
        <w:rPr>
          <w:spacing w:val="5"/>
        </w:rPr>
        <w:t xml:space="preserve"> </w:t>
      </w:r>
      <w:r>
        <w:rPr>
          <w:spacing w:val="-3"/>
        </w:rPr>
        <w:t>behavior.</w:t>
      </w:r>
    </w:p>
    <w:p w14:paraId="05220461" w14:textId="77777777" w:rsidR="00A24066" w:rsidRDefault="00A24066" w:rsidP="00B55365">
      <w:pPr>
        <w:pStyle w:val="BodyText"/>
        <w:widowControl/>
        <w:kinsoku w:val="0"/>
        <w:overflowPunct w:val="0"/>
        <w:spacing w:before="94" w:line="247" w:lineRule="auto"/>
        <w:ind w:left="576" w:right="667" w:firstLine="0"/>
      </w:pPr>
      <w:r>
        <w:rPr>
          <w:b/>
          <w:bCs/>
          <w:spacing w:val="-1"/>
        </w:rPr>
        <w:t>Mental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contents:</w:t>
      </w:r>
      <w:r>
        <w:rPr>
          <w:b/>
          <w:bCs/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t>specific</w:t>
      </w:r>
      <w:r>
        <w:rPr>
          <w:spacing w:val="5"/>
        </w:rPr>
        <w:t xml:space="preserve"> </w:t>
      </w:r>
      <w:r>
        <w:rPr>
          <w:spacing w:val="-1"/>
        </w:rPr>
        <w:t>material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stored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mind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operated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40"/>
        </w:rPr>
        <w:t xml:space="preserve"> </w:t>
      </w:r>
      <w:r>
        <w:rPr>
          <w:spacing w:val="-1"/>
        </w:rPr>
        <w:t>processes.</w:t>
      </w:r>
    </w:p>
    <w:p w14:paraId="050EAC5F" w14:textId="7861097A" w:rsidR="00A24066" w:rsidRDefault="00A24066" w:rsidP="00B55365">
      <w:pPr>
        <w:pStyle w:val="BodyText"/>
        <w:widowControl/>
        <w:kinsoku w:val="0"/>
        <w:overflowPunct w:val="0"/>
        <w:spacing w:before="94" w:line="246" w:lineRule="auto"/>
        <w:ind w:left="576" w:right="706" w:firstLine="0"/>
      </w:pPr>
      <w:r>
        <w:rPr>
          <w:b/>
          <w:bCs/>
          <w:spacing w:val="-2"/>
        </w:rPr>
        <w:lastRenderedPageBreak/>
        <w:t>Behaviorism:</w:t>
      </w:r>
      <w:r w:rsidR="003B433F">
        <w:rPr>
          <w:spacing w:val="-1"/>
        </w:rPr>
        <w:t xml:space="preserve"> An</w:t>
      </w:r>
      <w:r>
        <w:rPr>
          <w:spacing w:val="5"/>
        </w:rPr>
        <w:t xml:space="preserve"> </w:t>
      </w:r>
      <w:r>
        <w:rPr>
          <w:spacing w:val="-1"/>
        </w:rPr>
        <w:t>approach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2"/>
        </w:rPr>
        <w:t>psychology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focuses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understanding</w:t>
      </w:r>
      <w:r>
        <w:rPr>
          <w:spacing w:val="5"/>
        </w:rPr>
        <w:t xml:space="preserve"> </w:t>
      </w:r>
      <w:r>
        <w:rPr>
          <w:spacing w:val="-2"/>
        </w:rPr>
        <w:t>directly</w:t>
      </w:r>
      <w:r>
        <w:rPr>
          <w:spacing w:val="5"/>
        </w:rPr>
        <w:t xml:space="preserve"> </w:t>
      </w:r>
      <w:r>
        <w:rPr>
          <w:spacing w:val="-2"/>
        </w:rPr>
        <w:t>observable</w:t>
      </w:r>
      <w:r>
        <w:rPr>
          <w:spacing w:val="55"/>
        </w:rPr>
        <w:t xml:space="preserve"> </w:t>
      </w:r>
      <w:r>
        <w:rPr>
          <w:spacing w:val="-2"/>
        </w:rPr>
        <w:t>behaviors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order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understand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other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phenomena.</w:t>
      </w:r>
    </w:p>
    <w:p w14:paraId="1EF775A8" w14:textId="3101515E" w:rsidR="00A24066" w:rsidRDefault="00A24066" w:rsidP="00B55365">
      <w:pPr>
        <w:pStyle w:val="BodyText"/>
        <w:widowControl/>
        <w:kinsoku w:val="0"/>
        <w:overflowPunct w:val="0"/>
        <w:spacing w:before="94" w:line="246" w:lineRule="auto"/>
        <w:ind w:left="576" w:right="866" w:firstLine="0"/>
      </w:pPr>
      <w:r>
        <w:rPr>
          <w:b/>
          <w:bCs/>
          <w:spacing w:val="-2"/>
        </w:rPr>
        <w:t>Diathesis–stress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model:</w:t>
      </w:r>
      <w:r>
        <w:rPr>
          <w:b/>
          <w:bCs/>
          <w:spacing w:val="-6"/>
        </w:rPr>
        <w:t xml:space="preserve"> </w:t>
      </w:r>
      <w:r w:rsidR="003B433F">
        <w:rPr>
          <w:spacing w:val="-1"/>
        </w:rPr>
        <w:t>A</w:t>
      </w:r>
      <w:r>
        <w:rPr>
          <w:spacing w:val="5"/>
        </w:rPr>
        <w:t xml:space="preserve"> </w:t>
      </w:r>
      <w:r>
        <w:rPr>
          <w:spacing w:val="-1"/>
        </w:rPr>
        <w:t>model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 w:rsidR="003B433F">
        <w:rPr>
          <w:spacing w:val="-1"/>
        </w:rPr>
        <w:t>rests on the idea</w:t>
      </w:r>
      <w:r w:rsidR="003B433F"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triggered</w:t>
      </w:r>
      <w:r>
        <w:rPr>
          <w:spacing w:val="56"/>
        </w:rPr>
        <w:t xml:space="preserve"> </w:t>
      </w:r>
      <w:r>
        <w:rPr>
          <w:spacing w:val="-2"/>
        </w:rPr>
        <w:t>when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predisposition—a</w:t>
      </w:r>
      <w:r>
        <w:rPr>
          <w:spacing w:val="5"/>
        </w:rPr>
        <w:t xml:space="preserve"> </w:t>
      </w:r>
      <w:r>
        <w:rPr>
          <w:spacing w:val="-1"/>
        </w:rPr>
        <w:t>diathesis—for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particular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2"/>
        </w:rPr>
        <w:t>experiences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44"/>
        </w:rPr>
        <w:t xml:space="preserve"> </w:t>
      </w:r>
      <w:r>
        <w:rPr>
          <w:spacing w:val="-2"/>
        </w:rPr>
        <w:t>environmental</w:t>
      </w:r>
      <w:r>
        <w:rPr>
          <w:spacing w:val="5"/>
        </w:rPr>
        <w:t xml:space="preserve"> </w:t>
      </w:r>
      <w:r>
        <w:rPr>
          <w:spacing w:val="-3"/>
        </w:rPr>
        <w:t>event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causes</w:t>
      </w:r>
      <w:r>
        <w:rPr>
          <w:spacing w:val="5"/>
        </w:rPr>
        <w:t xml:space="preserve"> </w:t>
      </w:r>
      <w:r>
        <w:t>significant</w:t>
      </w:r>
      <w:r>
        <w:rPr>
          <w:spacing w:val="5"/>
        </w:rPr>
        <w:t xml:space="preserve"> </w:t>
      </w:r>
      <w:r>
        <w:rPr>
          <w:spacing w:val="-1"/>
        </w:rPr>
        <w:t>stress.</w:t>
      </w:r>
    </w:p>
    <w:p w14:paraId="166969E7" w14:textId="77777777" w:rsidR="00A24066" w:rsidRDefault="00A24066" w:rsidP="00B55365">
      <w:pPr>
        <w:pStyle w:val="BodyText"/>
        <w:widowControl/>
        <w:kinsoku w:val="0"/>
        <w:overflowPunct w:val="0"/>
        <w:spacing w:before="94" w:line="246" w:lineRule="auto"/>
        <w:ind w:left="576" w:right="667" w:firstLine="0"/>
      </w:pPr>
      <w:proofErr w:type="spellStart"/>
      <w:r>
        <w:rPr>
          <w:b/>
          <w:bCs/>
          <w:spacing w:val="-1"/>
        </w:rPr>
        <w:t>Biopsychosocial</w:t>
      </w:r>
      <w:proofErr w:type="spellEnd"/>
      <w:r>
        <w:rPr>
          <w:b/>
          <w:bCs/>
          <w:spacing w:val="5"/>
        </w:rPr>
        <w:t xml:space="preserve"> </w:t>
      </w:r>
      <w:r>
        <w:rPr>
          <w:b/>
          <w:bCs/>
          <w:spacing w:val="-2"/>
        </w:rPr>
        <w:t>approach:</w:t>
      </w:r>
      <w:r>
        <w:rPr>
          <w:b/>
          <w:bCs/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view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1"/>
        </w:rPr>
        <w:t>arises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combined</w:t>
      </w:r>
      <w:r>
        <w:rPr>
          <w:spacing w:val="40"/>
        </w:rPr>
        <w:t xml:space="preserve"> </w:t>
      </w:r>
      <w:r>
        <w:rPr>
          <w:spacing w:val="-1"/>
        </w:rPr>
        <w:t>influences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three</w:t>
      </w:r>
      <w:r>
        <w:rPr>
          <w:spacing w:val="5"/>
        </w:rPr>
        <w:t xml:space="preserve"> </w:t>
      </w:r>
      <w:r>
        <w:rPr>
          <w:spacing w:val="-1"/>
        </w:rPr>
        <w:t>types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factors—biological,</w:t>
      </w:r>
      <w:r>
        <w:rPr>
          <w:spacing w:val="5"/>
        </w:rPr>
        <w:t xml:space="preserve"> </w:t>
      </w:r>
      <w:r>
        <w:rPr>
          <w:spacing w:val="-2"/>
        </w:rPr>
        <w:t>psychological,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social.</w:t>
      </w:r>
    </w:p>
    <w:p w14:paraId="65107B69" w14:textId="77777777" w:rsidR="00A24066" w:rsidRDefault="00A24066" w:rsidP="00B55365">
      <w:pPr>
        <w:pStyle w:val="BodyText"/>
        <w:widowControl/>
        <w:kinsoku w:val="0"/>
        <w:overflowPunct w:val="0"/>
        <w:spacing w:before="94" w:line="246" w:lineRule="auto"/>
        <w:ind w:left="576" w:right="667" w:firstLine="0"/>
        <w:rPr>
          <w:spacing w:val="-1"/>
        </w:rPr>
      </w:pPr>
      <w:r>
        <w:rPr>
          <w:b/>
          <w:bCs/>
          <w:spacing w:val="-2"/>
        </w:rPr>
        <w:t>Neuropsychosocial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2"/>
        </w:rPr>
        <w:t>approach:</w:t>
      </w:r>
      <w:r>
        <w:rPr>
          <w:b/>
          <w:bCs/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view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1"/>
        </w:rPr>
        <w:t>arises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combined</w:t>
      </w:r>
      <w:r>
        <w:rPr>
          <w:spacing w:val="62"/>
        </w:rPr>
        <w:t xml:space="preserve"> </w:t>
      </w:r>
      <w:r>
        <w:rPr>
          <w:spacing w:val="-1"/>
        </w:rPr>
        <w:t>influences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neurological,</w:t>
      </w:r>
      <w:r>
        <w:rPr>
          <w:spacing w:val="5"/>
        </w:rPr>
        <w:t xml:space="preserve"> </w:t>
      </w:r>
      <w:r>
        <w:rPr>
          <w:spacing w:val="-2"/>
        </w:rPr>
        <w:t>psychological,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social</w:t>
      </w:r>
      <w:r>
        <w:rPr>
          <w:spacing w:val="5"/>
        </w:rPr>
        <w:t xml:space="preserve"> </w:t>
      </w:r>
      <w:r>
        <w:rPr>
          <w:spacing w:val="-1"/>
        </w:rPr>
        <w:t>factors—which</w:t>
      </w:r>
      <w:r>
        <w:rPr>
          <w:spacing w:val="5"/>
        </w:rPr>
        <w:t xml:space="preserve"> </w:t>
      </w:r>
      <w:r>
        <w:rPr>
          <w:spacing w:val="-2"/>
        </w:rPr>
        <w:t>affect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2"/>
        </w:rPr>
        <w:t>affected</w:t>
      </w:r>
      <w:r>
        <w:rPr>
          <w:spacing w:val="5"/>
        </w:rPr>
        <w:t xml:space="preserve"> </w:t>
      </w:r>
      <w:r w:rsidRPr="00B55365">
        <w:t>by one</w:t>
      </w:r>
      <w:r>
        <w:rPr>
          <w:spacing w:val="5"/>
        </w:rPr>
        <w:t xml:space="preserve"> </w:t>
      </w:r>
      <w:r>
        <w:rPr>
          <w:spacing w:val="-1"/>
        </w:rPr>
        <w:t>another</w:t>
      </w:r>
      <w:r>
        <w:rPr>
          <w:spacing w:val="5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feedback</w:t>
      </w:r>
      <w:r>
        <w:rPr>
          <w:spacing w:val="5"/>
        </w:rPr>
        <w:t xml:space="preserve"> </w:t>
      </w:r>
      <w:r>
        <w:rPr>
          <w:spacing w:val="-1"/>
        </w:rPr>
        <w:t>loops.</w:t>
      </w:r>
    </w:p>
    <w:p w14:paraId="445B69B3" w14:textId="77777777" w:rsidR="00A24066" w:rsidRDefault="00A24066" w:rsidP="0032091C">
      <w:pPr>
        <w:pStyle w:val="BodyText"/>
        <w:widowControl/>
        <w:kinsoku w:val="0"/>
        <w:overflowPunct w:val="0"/>
        <w:spacing w:before="94" w:line="246" w:lineRule="auto"/>
        <w:ind w:left="279" w:right="667" w:firstLine="0"/>
      </w:pPr>
    </w:p>
    <w:p w14:paraId="01F2C9DA" w14:textId="77777777" w:rsidR="00A24066" w:rsidRDefault="00A24066" w:rsidP="0032091C">
      <w:pPr>
        <w:widowControl/>
        <w:kinsoku w:val="0"/>
        <w:overflowPunct w:val="0"/>
        <w:spacing w:line="200" w:lineRule="exact"/>
        <w:rPr>
          <w:sz w:val="20"/>
          <w:szCs w:val="20"/>
        </w:rPr>
      </w:pPr>
    </w:p>
    <w:p w14:paraId="5A367128" w14:textId="77777777" w:rsidR="00A24066" w:rsidRDefault="00A24066" w:rsidP="0032091C">
      <w:pPr>
        <w:pStyle w:val="Heading1"/>
        <w:widowControl/>
        <w:kinsoku w:val="0"/>
        <w:overflowPunct w:val="0"/>
        <w:ind w:right="667"/>
        <w:rPr>
          <w:b w:val="0"/>
          <w:bCs w:val="0"/>
        </w:rPr>
      </w:pPr>
      <w:r>
        <w:rPr>
          <w:spacing w:val="-3"/>
          <w:w w:val="105"/>
        </w:rPr>
        <w:t>CHAPT</w:t>
      </w:r>
      <w:r>
        <w:rPr>
          <w:spacing w:val="-2"/>
          <w:w w:val="105"/>
        </w:rPr>
        <w:t>ER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GUIDE</w:t>
      </w:r>
    </w:p>
    <w:p w14:paraId="759FF7E1" w14:textId="77777777" w:rsidR="00A24066" w:rsidRPr="00B55365" w:rsidRDefault="00A24066" w:rsidP="00D60FC6">
      <w:pPr>
        <w:pStyle w:val="Heading2"/>
        <w:spacing w:before="141"/>
        <w:ind w:left="101"/>
        <w:rPr>
          <w:rFonts w:ascii="Calibri" w:hAnsi="Calibri"/>
        </w:rPr>
      </w:pPr>
      <w:r w:rsidRPr="00D60FC6">
        <w:rPr>
          <w:rFonts w:ascii="Calibri" w:hAnsi="Calibri"/>
        </w:rPr>
        <w:t>Chapter Introduction</w:t>
      </w:r>
    </w:p>
    <w:p w14:paraId="1CDFB560" w14:textId="1A9B4E9B" w:rsidR="00C123FE" w:rsidRDefault="00A24066" w:rsidP="0032091C">
      <w:pPr>
        <w:pStyle w:val="BodyText"/>
        <w:widowControl/>
        <w:tabs>
          <w:tab w:val="left" w:pos="1880"/>
        </w:tabs>
        <w:kinsoku w:val="0"/>
        <w:overflowPunct w:val="0"/>
        <w:spacing w:before="121" w:line="246" w:lineRule="auto"/>
        <w:ind w:left="580" w:right="304" w:firstLine="0"/>
        <w:rPr>
          <w:b/>
          <w:bCs/>
          <w:spacing w:val="-1"/>
        </w:rPr>
      </w:pPr>
      <w:r>
        <w:rPr>
          <w:b/>
          <w:bCs/>
          <w:spacing w:val="-1"/>
        </w:rPr>
        <w:t>The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Beales</w:t>
      </w:r>
    </w:p>
    <w:p w14:paraId="14F5563F" w14:textId="53234069" w:rsidR="00A24066" w:rsidRDefault="00A24066" w:rsidP="00B55365">
      <w:pPr>
        <w:pStyle w:val="BodyText"/>
        <w:widowControl/>
        <w:tabs>
          <w:tab w:val="left" w:pos="1880"/>
        </w:tabs>
        <w:kinsoku w:val="0"/>
        <w:overflowPunct w:val="0"/>
        <w:spacing w:before="121" w:line="247" w:lineRule="auto"/>
        <w:ind w:left="1008" w:right="302" w:firstLine="0"/>
      </w:pPr>
      <w:r>
        <w:rPr>
          <w:spacing w:val="-1"/>
        </w:rPr>
        <w:t>Edith</w:t>
      </w:r>
      <w:r>
        <w:rPr>
          <w:spacing w:val="5"/>
        </w:rPr>
        <w:t xml:space="preserve"> </w:t>
      </w:r>
      <w:r>
        <w:rPr>
          <w:spacing w:val="-1"/>
        </w:rPr>
        <w:t>(“Big</w:t>
      </w:r>
      <w:r>
        <w:rPr>
          <w:spacing w:val="5"/>
        </w:rPr>
        <w:t xml:space="preserve"> </w:t>
      </w:r>
      <w:r>
        <w:rPr>
          <w:spacing w:val="-1"/>
        </w:rPr>
        <w:t>Edie”)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Edith</w:t>
      </w:r>
      <w:r>
        <w:rPr>
          <w:spacing w:val="5"/>
        </w:rPr>
        <w:t xml:space="preserve"> </w:t>
      </w:r>
      <w:r>
        <w:rPr>
          <w:spacing w:val="-1"/>
        </w:rPr>
        <w:t>(“Little</w:t>
      </w:r>
      <w:r>
        <w:rPr>
          <w:spacing w:val="5"/>
        </w:rPr>
        <w:t xml:space="preserve"> </w:t>
      </w:r>
      <w:r>
        <w:rPr>
          <w:spacing w:val="-1"/>
        </w:rPr>
        <w:t>Edie”)</w:t>
      </w:r>
      <w:r>
        <w:rPr>
          <w:spacing w:val="5"/>
        </w:rPr>
        <w:t xml:space="preserve"> </w:t>
      </w:r>
      <w:r>
        <w:rPr>
          <w:spacing w:val="-1"/>
        </w:rPr>
        <w:t>Beale</w:t>
      </w:r>
      <w:r>
        <w:rPr>
          <w:spacing w:val="5"/>
        </w:rPr>
        <w:t xml:space="preserve"> </w:t>
      </w:r>
      <w:r>
        <w:rPr>
          <w:spacing w:val="-3"/>
        </w:rPr>
        <w:t>lived</w:t>
      </w:r>
      <w:r>
        <w:rPr>
          <w:spacing w:val="5"/>
        </w:rPr>
        <w:t xml:space="preserve"> </w:t>
      </w:r>
      <w:r>
        <w:rPr>
          <w:spacing w:val="-2"/>
        </w:rPr>
        <w:t>together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29</w:t>
      </w:r>
      <w:r>
        <w:rPr>
          <w:spacing w:val="5"/>
        </w:rPr>
        <w:t xml:space="preserve"> </w:t>
      </w:r>
      <w:r>
        <w:rPr>
          <w:spacing w:val="-2"/>
        </w:rPr>
        <w:t>years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rPr>
          <w:spacing w:val="-1"/>
        </w:rPr>
        <w:t>28-roo</w:t>
      </w:r>
      <w:r>
        <w:t>m</w:t>
      </w:r>
      <w:r>
        <w:rPr>
          <w:spacing w:val="5"/>
        </w:rPr>
        <w:t xml:space="preserve"> </w:t>
      </w:r>
      <w:r>
        <w:rPr>
          <w:spacing w:val="-1"/>
        </w:rPr>
        <w:t>mansio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kn</w:t>
      </w:r>
      <w:r>
        <w:rPr>
          <w:spacing w:val="-9"/>
        </w:rPr>
        <w:t>o</w:t>
      </w:r>
      <w:r>
        <w:rPr>
          <w:spacing w:val="-1"/>
        </w:rPr>
        <w:t>w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Gr</w:t>
      </w:r>
      <w:r>
        <w:rPr>
          <w:spacing w:val="-4"/>
        </w:rPr>
        <w:t>e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Garden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>f</w:t>
      </w:r>
      <w:r>
        <w:rPr>
          <w:spacing w:val="-1"/>
        </w:rPr>
        <w:t>fluen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rPr>
          <w:spacing w:val="-9"/>
        </w:rPr>
        <w:t>o</w:t>
      </w:r>
      <w:r>
        <w:rPr>
          <w:spacing w:val="-1"/>
        </w:rPr>
        <w:t>w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N</w:t>
      </w:r>
      <w:r>
        <w:rPr>
          <w:spacing w:val="-6"/>
        </w:rPr>
        <w:t>e</w:t>
      </w:r>
      <w:r>
        <w:t>w</w:t>
      </w:r>
      <w:r>
        <w:rPr>
          <w:spacing w:val="-15"/>
        </w:rPr>
        <w:t xml:space="preserve"> </w:t>
      </w:r>
      <w:r>
        <w:rPr>
          <w:spacing w:val="-36"/>
        </w:rPr>
        <w:t>Y</w:t>
      </w:r>
      <w:r>
        <w:rPr>
          <w:spacing w:val="-1"/>
        </w:rPr>
        <w:t>ork</w:t>
      </w:r>
      <w:r>
        <w:t>.</w:t>
      </w:r>
      <w:r>
        <w:rPr>
          <w:spacing w:val="-6"/>
        </w:rPr>
        <w:t xml:space="preserve"> </w:t>
      </w:r>
      <w:r>
        <w:rPr>
          <w:spacing w:val="-1"/>
        </w:rPr>
        <w:t>Th</w:t>
      </w:r>
      <w:r>
        <w:rPr>
          <w:spacing w:val="-4"/>
        </w:rPr>
        <w:t>e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l</w:t>
      </w:r>
      <w:r>
        <w:rPr>
          <w:spacing w:val="-6"/>
        </w:rPr>
        <w:t>i</w:t>
      </w:r>
      <w:r>
        <w:rPr>
          <w:spacing w:val="-4"/>
        </w:rPr>
        <w:t>v</w:t>
      </w:r>
      <w:r>
        <w:rPr>
          <w:spacing w:val="-1"/>
        </w:rPr>
        <w:t>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in squalor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grew</w:t>
      </w:r>
      <w:r>
        <w:rPr>
          <w:spacing w:val="5"/>
        </w:rPr>
        <w:t xml:space="preserve"> </w:t>
      </w:r>
      <w:r>
        <w:rPr>
          <w:spacing w:val="-1"/>
        </w:rPr>
        <w:t>more</w:t>
      </w:r>
      <w:r>
        <w:rPr>
          <w:spacing w:val="5"/>
        </w:rPr>
        <w:t xml:space="preserve"> </w:t>
      </w:r>
      <w:r>
        <w:rPr>
          <w:spacing w:val="-1"/>
        </w:rPr>
        <w:t>eccentric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time</w:t>
      </w:r>
      <w:r>
        <w:rPr>
          <w:spacing w:val="5"/>
        </w:rPr>
        <w:t xml:space="preserve"> </w:t>
      </w:r>
      <w:r>
        <w:rPr>
          <w:spacing w:val="-1"/>
        </w:rPr>
        <w:t>passed.</w:t>
      </w:r>
      <w:r>
        <w:rPr>
          <w:spacing w:val="5"/>
        </w:rPr>
        <w:t xml:space="preserve"> </w:t>
      </w:r>
      <w:r>
        <w:rPr>
          <w:spacing w:val="-1"/>
        </w:rPr>
        <w:t>Did</w:t>
      </w:r>
      <w:r>
        <w:rPr>
          <w:spacing w:val="5"/>
        </w:rPr>
        <w:t xml:space="preserve"> </w:t>
      </w:r>
      <w:r>
        <w:rPr>
          <w:spacing w:val="-1"/>
        </w:rPr>
        <w:t>Big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Little</w:t>
      </w:r>
      <w:r>
        <w:rPr>
          <w:spacing w:val="5"/>
        </w:rPr>
        <w:t xml:space="preserve"> </w:t>
      </w:r>
      <w:r>
        <w:rPr>
          <w:spacing w:val="-1"/>
        </w:rPr>
        <w:t>Edie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48"/>
        </w:rPr>
        <w:t xml:space="preserve"> </w:t>
      </w:r>
      <w:r>
        <w:rPr>
          <w:spacing w:val="-1"/>
        </w:rPr>
        <w:t>disorder?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t>subfield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psychology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addresses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causes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progression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62"/>
        </w:rPr>
        <w:t xml:space="preserve"> </w:t>
      </w:r>
      <w:r>
        <w:rPr>
          <w:spacing w:val="-1"/>
        </w:rPr>
        <w:t>disorders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called</w:t>
      </w:r>
      <w:r>
        <w:rPr>
          <w:spacing w:val="5"/>
        </w:rPr>
        <w:t xml:space="preserve"> </w:t>
      </w:r>
      <w:r>
        <w:rPr>
          <w:b/>
          <w:bCs/>
          <w:i/>
          <w:iCs/>
          <w:spacing w:val="-1"/>
        </w:rPr>
        <w:t>abnormal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2"/>
        </w:rPr>
        <w:t>psychology.</w:t>
      </w:r>
    </w:p>
    <w:p w14:paraId="22FA6AC2" w14:textId="77777777" w:rsidR="00053B31" w:rsidRDefault="00A24066" w:rsidP="0032091C">
      <w:pPr>
        <w:pStyle w:val="Heading2"/>
        <w:widowControl/>
        <w:numPr>
          <w:ilvl w:val="0"/>
          <w:numId w:val="25"/>
        </w:numPr>
        <w:tabs>
          <w:tab w:val="left" w:pos="580"/>
        </w:tabs>
        <w:kinsoku w:val="0"/>
        <w:overflowPunct w:val="0"/>
        <w:spacing w:before="6" w:line="680" w:lineRule="atLeast"/>
        <w:ind w:right="1640" w:hanging="180"/>
        <w:rPr>
          <w:rFonts w:ascii="Calibri" w:hAnsi="Calibri"/>
          <w:spacing w:val="44"/>
          <w:w w:val="119"/>
        </w:rPr>
      </w:pPr>
      <w:r w:rsidRPr="00B55365">
        <w:rPr>
          <w:rFonts w:ascii="Calibri" w:hAnsi="Calibri"/>
          <w:w w:val="95"/>
        </w:rPr>
        <w:t>THE</w:t>
      </w:r>
      <w:r w:rsidRPr="00B55365">
        <w:rPr>
          <w:rFonts w:ascii="Calibri" w:hAnsi="Calibri"/>
          <w:spacing w:val="28"/>
          <w:w w:val="95"/>
        </w:rPr>
        <w:t xml:space="preserve"> </w:t>
      </w:r>
      <w:r w:rsidRPr="00B55365">
        <w:rPr>
          <w:rFonts w:ascii="Calibri" w:hAnsi="Calibri"/>
          <w:spacing w:val="1"/>
          <w:w w:val="95"/>
        </w:rPr>
        <w:t>TH</w:t>
      </w:r>
      <w:r w:rsidRPr="00B55365">
        <w:rPr>
          <w:rFonts w:ascii="Calibri" w:hAnsi="Calibri"/>
          <w:w w:val="95"/>
        </w:rPr>
        <w:t>REE</w:t>
      </w:r>
      <w:r w:rsidRPr="00B55365">
        <w:rPr>
          <w:rFonts w:ascii="Calibri" w:hAnsi="Calibri"/>
          <w:spacing w:val="38"/>
          <w:w w:val="95"/>
        </w:rPr>
        <w:t xml:space="preserve"> </w:t>
      </w:r>
      <w:r w:rsidRPr="00B55365">
        <w:rPr>
          <w:rFonts w:ascii="Calibri" w:hAnsi="Calibri"/>
          <w:w w:val="95"/>
        </w:rPr>
        <w:t>CRITERIA</w:t>
      </w:r>
      <w:r w:rsidRPr="00B55365">
        <w:rPr>
          <w:rFonts w:ascii="Calibri" w:hAnsi="Calibri"/>
          <w:spacing w:val="38"/>
          <w:w w:val="95"/>
        </w:rPr>
        <w:t xml:space="preserve"> </w:t>
      </w:r>
      <w:r w:rsidRPr="00B55365">
        <w:rPr>
          <w:rFonts w:ascii="Calibri" w:hAnsi="Calibri"/>
          <w:w w:val="95"/>
        </w:rPr>
        <w:t>FOR</w:t>
      </w:r>
      <w:r w:rsidRPr="00B55365">
        <w:rPr>
          <w:rFonts w:ascii="Calibri" w:hAnsi="Calibri"/>
          <w:spacing w:val="38"/>
          <w:w w:val="95"/>
        </w:rPr>
        <w:t xml:space="preserve"> </w:t>
      </w:r>
      <w:r w:rsidRPr="00B55365">
        <w:rPr>
          <w:rFonts w:ascii="Calibri" w:hAnsi="Calibri"/>
          <w:w w:val="95"/>
        </w:rPr>
        <w:t>DETERMINING</w:t>
      </w:r>
      <w:r w:rsidRPr="00B55365">
        <w:rPr>
          <w:rFonts w:ascii="Calibri" w:hAnsi="Calibri"/>
          <w:spacing w:val="38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PS</w:t>
      </w:r>
      <w:r w:rsidRPr="00B55365">
        <w:rPr>
          <w:rFonts w:ascii="Calibri" w:hAnsi="Calibri"/>
          <w:spacing w:val="-3"/>
          <w:w w:val="95"/>
        </w:rPr>
        <w:t>YC</w:t>
      </w:r>
      <w:r w:rsidRPr="00B55365">
        <w:rPr>
          <w:rFonts w:ascii="Calibri" w:hAnsi="Calibri"/>
          <w:spacing w:val="-2"/>
          <w:w w:val="95"/>
        </w:rPr>
        <w:t>HOLO</w:t>
      </w:r>
      <w:r w:rsidRPr="00B55365">
        <w:rPr>
          <w:rFonts w:ascii="Calibri" w:hAnsi="Calibri"/>
          <w:spacing w:val="-3"/>
          <w:w w:val="95"/>
        </w:rPr>
        <w:t>G</w:t>
      </w:r>
      <w:r w:rsidRPr="00B55365">
        <w:rPr>
          <w:rFonts w:ascii="Calibri" w:hAnsi="Calibri"/>
          <w:spacing w:val="-2"/>
          <w:w w:val="95"/>
        </w:rPr>
        <w:t>ICAL</w:t>
      </w:r>
      <w:r w:rsidRPr="00B55365">
        <w:rPr>
          <w:rFonts w:ascii="Calibri" w:hAnsi="Calibri"/>
          <w:spacing w:val="24"/>
          <w:w w:val="95"/>
        </w:rPr>
        <w:t xml:space="preserve"> </w:t>
      </w:r>
      <w:r w:rsidRPr="00B55365">
        <w:rPr>
          <w:rFonts w:ascii="Calibri" w:hAnsi="Calibri"/>
          <w:w w:val="95"/>
        </w:rPr>
        <w:t>DISORDERS</w:t>
      </w:r>
      <w:r w:rsidRPr="00B55365">
        <w:rPr>
          <w:rFonts w:ascii="Calibri" w:hAnsi="Calibri"/>
          <w:spacing w:val="44"/>
          <w:w w:val="119"/>
        </w:rPr>
        <w:t xml:space="preserve"> </w:t>
      </w:r>
    </w:p>
    <w:p w14:paraId="728471E6" w14:textId="77777777" w:rsidR="00C123FE" w:rsidRPr="00C123FE" w:rsidRDefault="00C123FE" w:rsidP="00B55365"/>
    <w:tbl>
      <w:tblPr>
        <w:tblW w:w="0" w:type="auto"/>
        <w:tblLook w:val="04A0" w:firstRow="1" w:lastRow="0" w:firstColumn="1" w:lastColumn="0" w:noHBand="0" w:noVBand="1"/>
      </w:tblPr>
      <w:tblGrid>
        <w:gridCol w:w="10636"/>
      </w:tblGrid>
      <w:tr w:rsidR="00053B31" w:rsidRPr="0063482D" w14:paraId="12899841" w14:textId="77777777" w:rsidTr="0063482D">
        <w:tc>
          <w:tcPr>
            <w:tcW w:w="10636" w:type="dxa"/>
            <w:shd w:val="pct12" w:color="auto" w:fill="auto"/>
          </w:tcPr>
          <w:p w14:paraId="7BDE4CF8" w14:textId="77777777" w:rsidR="00053B31" w:rsidRPr="00B55365" w:rsidRDefault="00053B31" w:rsidP="00D60FC6">
            <w:pPr>
              <w:pStyle w:val="Heading2"/>
              <w:widowControl/>
              <w:tabs>
                <w:tab w:val="left" w:pos="580"/>
              </w:tabs>
              <w:kinsoku w:val="0"/>
              <w:overflowPunct w:val="0"/>
              <w:spacing w:before="6" w:line="680" w:lineRule="atLeast"/>
              <w:ind w:left="274" w:right="1642"/>
              <w:rPr>
                <w:rFonts w:ascii="Calibri" w:hAnsi="Calibri"/>
              </w:rPr>
            </w:pPr>
            <w:r w:rsidRPr="00B55365">
              <w:rPr>
                <w:rFonts w:ascii="Calibri" w:hAnsi="Calibri"/>
                <w:w w:val="95"/>
              </w:rPr>
              <w:t>LEARNING</w:t>
            </w:r>
            <w:r w:rsidRPr="00B55365">
              <w:rPr>
                <w:rFonts w:ascii="Calibri" w:hAnsi="Calibri"/>
                <w:spacing w:val="4"/>
                <w:w w:val="95"/>
              </w:rPr>
              <w:t xml:space="preserve"> </w:t>
            </w:r>
            <w:r w:rsidRPr="00B55365">
              <w:rPr>
                <w:rFonts w:ascii="Calibri" w:hAnsi="Calibri"/>
                <w:w w:val="95"/>
              </w:rPr>
              <w:t>ACTIVITY</w:t>
            </w:r>
            <w:r w:rsidRPr="00B55365">
              <w:rPr>
                <w:rFonts w:ascii="Calibri" w:hAnsi="Calibri"/>
                <w:spacing w:val="5"/>
                <w:w w:val="95"/>
              </w:rPr>
              <w:t xml:space="preserve"> </w:t>
            </w:r>
            <w:r w:rsidRPr="00B55365">
              <w:rPr>
                <w:rFonts w:ascii="Calibri" w:hAnsi="Calibri"/>
                <w:w w:val="95"/>
              </w:rPr>
              <w:t>1.1:</w:t>
            </w:r>
            <w:r w:rsidRPr="00B55365">
              <w:rPr>
                <w:rFonts w:ascii="Calibri" w:hAnsi="Calibri"/>
                <w:spacing w:val="5"/>
                <w:w w:val="95"/>
              </w:rPr>
              <w:t xml:space="preserve"> </w:t>
            </w:r>
            <w:r w:rsidRPr="00B55365">
              <w:rPr>
                <w:rFonts w:ascii="Calibri" w:hAnsi="Calibri"/>
                <w:w w:val="95"/>
              </w:rPr>
              <w:t>Does</w:t>
            </w:r>
            <w:r w:rsidRPr="00B55365">
              <w:rPr>
                <w:rFonts w:ascii="Calibri" w:hAnsi="Calibri"/>
                <w:spacing w:val="-2"/>
                <w:w w:val="95"/>
              </w:rPr>
              <w:t xml:space="preserve"> </w:t>
            </w:r>
            <w:r w:rsidRPr="00B55365">
              <w:rPr>
                <w:rFonts w:ascii="Calibri" w:hAnsi="Calibri"/>
                <w:w w:val="95"/>
              </w:rPr>
              <w:t>This</w:t>
            </w:r>
            <w:r w:rsidRPr="00B55365">
              <w:rPr>
                <w:rFonts w:ascii="Calibri" w:hAnsi="Calibri"/>
                <w:spacing w:val="5"/>
                <w:w w:val="95"/>
              </w:rPr>
              <w:t xml:space="preserve"> </w:t>
            </w:r>
            <w:r w:rsidRPr="00B55365">
              <w:rPr>
                <w:rFonts w:ascii="Calibri" w:hAnsi="Calibri"/>
                <w:spacing w:val="-1"/>
                <w:w w:val="95"/>
              </w:rPr>
              <w:t>Person</w:t>
            </w:r>
            <w:r w:rsidRPr="00B55365">
              <w:rPr>
                <w:rFonts w:ascii="Calibri" w:hAnsi="Calibri"/>
                <w:spacing w:val="5"/>
                <w:w w:val="95"/>
              </w:rPr>
              <w:t xml:space="preserve"> </w:t>
            </w:r>
            <w:r w:rsidRPr="00B55365">
              <w:rPr>
                <w:rFonts w:ascii="Calibri" w:hAnsi="Calibri"/>
                <w:spacing w:val="-1"/>
                <w:w w:val="95"/>
              </w:rPr>
              <w:t>Have</w:t>
            </w:r>
            <w:r w:rsidRPr="00B55365">
              <w:rPr>
                <w:rFonts w:ascii="Calibri" w:hAnsi="Calibri"/>
                <w:spacing w:val="4"/>
                <w:w w:val="95"/>
              </w:rPr>
              <w:t xml:space="preserve"> </w:t>
            </w:r>
            <w:r w:rsidRPr="00B55365">
              <w:rPr>
                <w:rFonts w:ascii="Calibri" w:hAnsi="Calibri"/>
                <w:w w:val="95"/>
              </w:rPr>
              <w:t>a</w:t>
            </w:r>
            <w:r w:rsidRPr="00B55365">
              <w:rPr>
                <w:rFonts w:ascii="Calibri" w:hAnsi="Calibri"/>
                <w:spacing w:val="5"/>
                <w:w w:val="95"/>
              </w:rPr>
              <w:t xml:space="preserve"> </w:t>
            </w:r>
            <w:r w:rsidRPr="00B55365">
              <w:rPr>
                <w:rFonts w:ascii="Calibri" w:hAnsi="Calibri"/>
                <w:w w:val="95"/>
              </w:rPr>
              <w:t>Mental</w:t>
            </w:r>
            <w:r w:rsidRPr="00B55365">
              <w:rPr>
                <w:rFonts w:ascii="Calibri" w:hAnsi="Calibri"/>
                <w:spacing w:val="5"/>
                <w:w w:val="95"/>
              </w:rPr>
              <w:t xml:space="preserve"> </w:t>
            </w:r>
            <w:r w:rsidRPr="00B55365">
              <w:rPr>
                <w:rFonts w:ascii="Calibri" w:hAnsi="Calibri"/>
                <w:w w:val="95"/>
              </w:rPr>
              <w:t>Illness?</w:t>
            </w:r>
          </w:p>
          <w:p w14:paraId="1A3BC4A6" w14:textId="77777777" w:rsidR="00053B31" w:rsidRPr="00B55365" w:rsidRDefault="00053B31" w:rsidP="0032091C">
            <w:pPr>
              <w:widowControl/>
              <w:kinsoku w:val="0"/>
              <w:overflowPunct w:val="0"/>
              <w:spacing w:before="1" w:line="260" w:lineRule="exact"/>
              <w:rPr>
                <w:rFonts w:ascii="Calibri" w:hAnsi="Calibri"/>
              </w:rPr>
            </w:pPr>
          </w:p>
          <w:p w14:paraId="01F3E635" w14:textId="77777777" w:rsidR="00053B31" w:rsidRPr="0063482D" w:rsidRDefault="00053B31" w:rsidP="0032091C">
            <w:pPr>
              <w:pStyle w:val="BodyText"/>
              <w:widowControl/>
              <w:kinsoku w:val="0"/>
              <w:overflowPunct w:val="0"/>
              <w:spacing w:before="0" w:line="246" w:lineRule="auto"/>
              <w:ind w:left="1360" w:right="304" w:hanging="1080"/>
              <w:rPr>
                <w:spacing w:val="-3"/>
              </w:rPr>
            </w:pPr>
            <w:r w:rsidRPr="0063482D">
              <w:rPr>
                <w:b/>
                <w:bCs/>
                <w:spacing w:val="-2"/>
              </w:rPr>
              <w:t>Objective: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exercise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help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identify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differences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between</w:t>
            </w:r>
            <w:r w:rsidRPr="0063482D">
              <w:rPr>
                <w:spacing w:val="5"/>
              </w:rPr>
              <w:t xml:space="preserve"> </w:t>
            </w:r>
            <w:r w:rsidRPr="0063482D">
              <w:t>normal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abnormal</w:t>
            </w:r>
            <w:r w:rsidRPr="0063482D">
              <w:rPr>
                <w:spacing w:val="46"/>
              </w:rPr>
              <w:t xml:space="preserve"> </w:t>
            </w:r>
            <w:r w:rsidRPr="0063482D">
              <w:rPr>
                <w:spacing w:val="-3"/>
              </w:rPr>
              <w:t>behavior.</w:t>
            </w:r>
          </w:p>
          <w:p w14:paraId="04D320D3" w14:textId="77777777" w:rsidR="00053B31" w:rsidRPr="0063482D" w:rsidRDefault="00053B31" w:rsidP="00D60FC6">
            <w:pPr>
              <w:widowControl/>
              <w:kinsoku w:val="0"/>
              <w:overflowPunct w:val="0"/>
              <w:spacing w:before="160"/>
              <w:ind w:left="274" w:right="66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15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329F0085" w14:textId="77777777" w:rsidR="00053B31" w:rsidRPr="0063482D" w:rsidRDefault="00053B31" w:rsidP="00D60FC6">
            <w:pPr>
              <w:widowControl/>
              <w:kinsoku w:val="0"/>
              <w:overflowPunct w:val="0"/>
              <w:spacing w:before="160"/>
              <w:ind w:left="274" w:right="66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Directions: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Label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three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parts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room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as:</w:t>
            </w:r>
          </w:p>
          <w:p w14:paraId="18E3ABD3" w14:textId="77777777" w:rsidR="00053B31" w:rsidRPr="0063482D" w:rsidRDefault="00053B31" w:rsidP="0032091C">
            <w:pPr>
              <w:pStyle w:val="BodyText"/>
              <w:widowControl/>
              <w:numPr>
                <w:ilvl w:val="1"/>
                <w:numId w:val="25"/>
              </w:numPr>
              <w:tabs>
                <w:tab w:val="left" w:pos="700"/>
              </w:tabs>
              <w:kinsoku w:val="0"/>
              <w:overflowPunct w:val="0"/>
              <w:spacing w:before="7"/>
            </w:pPr>
            <w:r w:rsidRPr="0063482D">
              <w:rPr>
                <w:spacing w:val="-3"/>
              </w:rPr>
              <w:t>Person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HAS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</w:p>
          <w:p w14:paraId="71438D1C" w14:textId="77777777" w:rsidR="00053B31" w:rsidRPr="0063482D" w:rsidRDefault="00053B31" w:rsidP="0032091C">
            <w:pPr>
              <w:pStyle w:val="BodyText"/>
              <w:widowControl/>
              <w:numPr>
                <w:ilvl w:val="1"/>
                <w:numId w:val="25"/>
              </w:numPr>
              <w:tabs>
                <w:tab w:val="left" w:pos="700"/>
              </w:tabs>
              <w:kinsoku w:val="0"/>
              <w:overflowPunct w:val="0"/>
              <w:spacing w:before="7"/>
            </w:pPr>
            <w:r w:rsidRPr="0063482D">
              <w:rPr>
                <w:spacing w:val="-9"/>
              </w:rPr>
              <w:t>P</w:t>
            </w:r>
            <w:r w:rsidRPr="0063482D">
              <w:rPr>
                <w:spacing w:val="-1"/>
              </w:rPr>
              <w:t>erso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</w:t>
            </w:r>
            <w:r w:rsidRPr="0063482D">
              <w:rPr>
                <w:spacing w:val="-29"/>
              </w:rPr>
              <w:t>A</w:t>
            </w:r>
            <w:r w:rsidRPr="0063482D">
              <w:t>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</w:t>
            </w:r>
            <w:r w:rsidRPr="0063482D">
              <w:rPr>
                <w:spacing w:val="-30"/>
              </w:rPr>
              <w:t>A</w:t>
            </w:r>
            <w:r w:rsidRPr="0063482D">
              <w:rPr>
                <w:spacing w:val="-1"/>
              </w:rPr>
              <w:t>V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</w:t>
            </w:r>
            <w:r w:rsidRPr="0063482D">
              <w:t>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</w:p>
          <w:p w14:paraId="4789705B" w14:textId="77777777" w:rsidR="00053B31" w:rsidRPr="0063482D" w:rsidRDefault="00053B31" w:rsidP="0032091C">
            <w:pPr>
              <w:pStyle w:val="BodyText"/>
              <w:widowControl/>
              <w:numPr>
                <w:ilvl w:val="1"/>
                <w:numId w:val="25"/>
              </w:numPr>
              <w:tabs>
                <w:tab w:val="left" w:pos="700"/>
              </w:tabs>
              <w:kinsoku w:val="0"/>
              <w:overflowPunct w:val="0"/>
              <w:spacing w:before="7"/>
            </w:pPr>
            <w:r w:rsidRPr="0063482D">
              <w:rPr>
                <w:spacing w:val="-9"/>
              </w:rPr>
              <w:t>P</w:t>
            </w:r>
            <w:r w:rsidRPr="0063482D">
              <w:rPr>
                <w:spacing w:val="-1"/>
              </w:rPr>
              <w:t>erso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DOE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</w:t>
            </w:r>
            <w:r w:rsidRPr="0063482D">
              <w:rPr>
                <w:spacing w:val="-9"/>
              </w:rPr>
              <w:t>O</w:t>
            </w:r>
            <w:r w:rsidRPr="0063482D">
              <w:t>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</w:t>
            </w:r>
            <w:r w:rsidRPr="0063482D">
              <w:rPr>
                <w:spacing w:val="-30"/>
              </w:rPr>
              <w:t>A</w:t>
            </w:r>
            <w:r w:rsidRPr="0063482D">
              <w:rPr>
                <w:spacing w:val="-1"/>
              </w:rPr>
              <w:t>V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</w:t>
            </w:r>
            <w:r w:rsidRPr="0063482D">
              <w:t>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</w:p>
          <w:p w14:paraId="7EA83AFB" w14:textId="77777777" w:rsidR="00053B31" w:rsidRPr="0063482D" w:rsidRDefault="00053B31" w:rsidP="0032091C">
            <w:pPr>
              <w:pStyle w:val="BodyText"/>
              <w:widowControl/>
              <w:kinsoku w:val="0"/>
              <w:overflowPunct w:val="0"/>
              <w:spacing w:before="146" w:line="246" w:lineRule="auto"/>
              <w:ind w:left="280" w:right="667" w:firstLine="0"/>
            </w:pPr>
            <w:r w:rsidRPr="0063482D">
              <w:rPr>
                <w:spacing w:val="-1"/>
              </w:rPr>
              <w:t>Read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three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scenarios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6"/>
              </w:rPr>
              <w:t>below,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have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t>part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room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reflects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their</w:t>
            </w:r>
            <w:r w:rsidRPr="0063482D">
              <w:rPr>
                <w:spacing w:val="46"/>
              </w:rPr>
              <w:t xml:space="preserve"> </w:t>
            </w:r>
            <w:r w:rsidRPr="0063482D">
              <w:rPr>
                <w:spacing w:val="-1"/>
              </w:rPr>
              <w:t>opinion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whether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individual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has,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may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have,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not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have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</w:p>
          <w:p w14:paraId="16EBACEB" w14:textId="77777777" w:rsidR="00053B31" w:rsidRPr="0063482D" w:rsidRDefault="00053B31" w:rsidP="0032091C">
            <w:pPr>
              <w:widowControl/>
              <w:kinsoku w:val="0"/>
              <w:overflowPunct w:val="0"/>
              <w:spacing w:before="2" w:line="220" w:lineRule="exact"/>
              <w:rPr>
                <w:sz w:val="22"/>
                <w:szCs w:val="22"/>
              </w:rPr>
            </w:pPr>
          </w:p>
          <w:p w14:paraId="6A555F0D" w14:textId="77777777" w:rsidR="00053B31" w:rsidRPr="0063482D" w:rsidRDefault="00053B31" w:rsidP="0032091C">
            <w:pPr>
              <w:pStyle w:val="BodyText"/>
              <w:widowControl/>
              <w:kinsoku w:val="0"/>
              <w:overflowPunct w:val="0"/>
              <w:spacing w:before="0"/>
              <w:ind w:left="579" w:right="706" w:firstLine="0"/>
            </w:pPr>
            <w:r w:rsidRPr="0063482D">
              <w:rPr>
                <w:spacing w:val="-1"/>
              </w:rPr>
              <w:t>Case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1:</w:t>
            </w:r>
          </w:p>
          <w:p w14:paraId="682C71F4" w14:textId="43268D9C" w:rsidR="00053B31" w:rsidRPr="0063482D" w:rsidRDefault="00053B31" w:rsidP="0032091C">
            <w:pPr>
              <w:pStyle w:val="BodyText"/>
              <w:widowControl/>
              <w:kinsoku w:val="0"/>
              <w:overflowPunct w:val="0"/>
              <w:spacing w:before="7" w:line="246" w:lineRule="auto"/>
              <w:ind w:left="579" w:right="370" w:firstLine="0"/>
            </w:pPr>
            <w:r w:rsidRPr="0063482D">
              <w:rPr>
                <w:spacing w:val="-1"/>
              </w:rPr>
              <w:t>Marcus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get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through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most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days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feeling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6"/>
              </w:rPr>
              <w:t>okay</w:t>
            </w:r>
            <w:r w:rsidR="00C123FE">
              <w:rPr>
                <w:spacing w:val="-6"/>
              </w:rPr>
              <w:t>;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5"/>
              </w:rPr>
              <w:t>however</w:t>
            </w:r>
            <w:r w:rsidR="00C123FE">
              <w:rPr>
                <w:spacing w:val="-5"/>
              </w:rPr>
              <w:t>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rarely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feels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5"/>
              </w:rPr>
              <w:t>happy.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Some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days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</w:t>
            </w:r>
            <w:r w:rsidRPr="0063482D">
              <w:rPr>
                <w:spacing w:val="46"/>
              </w:rPr>
              <w:t xml:space="preserve"> </w:t>
            </w:r>
            <w:r w:rsidRPr="0063482D">
              <w:t>feels</w:t>
            </w:r>
            <w:r w:rsidRPr="0063482D">
              <w:rPr>
                <w:spacing w:val="5"/>
              </w:rPr>
              <w:t xml:space="preserve"> </w:t>
            </w:r>
            <w:r w:rsidRPr="0063482D">
              <w:t>so</w:t>
            </w:r>
            <w:r w:rsidRPr="0063482D">
              <w:rPr>
                <w:spacing w:val="5"/>
              </w:rPr>
              <w:t xml:space="preserve"> </w:t>
            </w:r>
            <w:r w:rsidRPr="0063482D">
              <w:t>sad</w:t>
            </w:r>
            <w:r w:rsidRPr="0063482D">
              <w:rPr>
                <w:spacing w:val="5"/>
              </w:rPr>
              <w:t xml:space="preserve"> </w:t>
            </w:r>
            <w:r w:rsidRPr="0063482D">
              <w:t>it</w:t>
            </w:r>
            <w:r w:rsidRPr="0063482D">
              <w:rPr>
                <w:spacing w:val="5"/>
              </w:rPr>
              <w:t xml:space="preserve"> </w:t>
            </w:r>
            <w:r w:rsidRPr="0063482D"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t>difficult</w:t>
            </w:r>
            <w:r w:rsidRPr="0063482D">
              <w:rPr>
                <w:spacing w:val="5"/>
              </w:rPr>
              <w:t xml:space="preserve"> </w:t>
            </w:r>
            <w:r w:rsidRPr="0063482D"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t>get</w:t>
            </w:r>
            <w:r w:rsidRPr="0063482D">
              <w:rPr>
                <w:spacing w:val="5"/>
              </w:rPr>
              <w:t xml:space="preserve"> </w:t>
            </w:r>
            <w:r w:rsidRPr="0063482D">
              <w:t>out</w:t>
            </w:r>
            <w:r w:rsidRPr="0063482D">
              <w:rPr>
                <w:spacing w:val="5"/>
              </w:rPr>
              <w:t xml:space="preserve"> </w:t>
            </w:r>
            <w:r w:rsidRPr="0063482D"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bed,</w:t>
            </w:r>
            <w:r w:rsidRPr="0063482D">
              <w:rPr>
                <w:spacing w:val="5"/>
              </w:rPr>
              <w:t xml:space="preserve"> </w:t>
            </w:r>
            <w:r w:rsidRPr="0063482D">
              <w:t>but</w:t>
            </w:r>
            <w:r w:rsidRPr="0063482D">
              <w:rPr>
                <w:spacing w:val="5"/>
              </w:rPr>
              <w:t xml:space="preserve"> </w:t>
            </w:r>
            <w:r w:rsidRPr="0063482D">
              <w:t>he</w:t>
            </w:r>
            <w:r w:rsidRPr="0063482D">
              <w:rPr>
                <w:spacing w:val="5"/>
              </w:rPr>
              <w:t xml:space="preserve"> </w:t>
            </w:r>
            <w:r w:rsidRPr="0063482D"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able</w:t>
            </w:r>
            <w:r w:rsidRPr="0063482D">
              <w:rPr>
                <w:spacing w:val="5"/>
              </w:rPr>
              <w:t xml:space="preserve"> </w:t>
            </w:r>
            <w:r w:rsidRPr="0063482D"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t>force</w:t>
            </w:r>
            <w:r w:rsidRPr="0063482D">
              <w:rPr>
                <w:spacing w:val="5"/>
              </w:rPr>
              <w:t xml:space="preserve"> </w:t>
            </w:r>
            <w:r w:rsidRPr="0063482D">
              <w:t>himself</w:t>
            </w:r>
            <w:r w:rsidRPr="0063482D">
              <w:rPr>
                <w:spacing w:val="5"/>
              </w:rPr>
              <w:t xml:space="preserve"> </w:t>
            </w:r>
            <w:r w:rsidRPr="0063482D"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t>get</w:t>
            </w:r>
            <w:r w:rsidRPr="0063482D">
              <w:rPr>
                <w:spacing w:val="5"/>
              </w:rPr>
              <w:t xml:space="preserve"> </w:t>
            </w:r>
            <w:r w:rsidRPr="0063482D">
              <w:t>up.</w:t>
            </w:r>
            <w:r w:rsidRPr="0063482D">
              <w:rPr>
                <w:spacing w:val="5"/>
              </w:rPr>
              <w:t xml:space="preserve"> </w:t>
            </w:r>
            <w:r w:rsidRPr="0063482D">
              <w:t>He</w:t>
            </w:r>
            <w:r w:rsidRPr="0063482D">
              <w:rPr>
                <w:spacing w:val="5"/>
              </w:rPr>
              <w:t xml:space="preserve"> </w:t>
            </w:r>
            <w:r w:rsidRPr="0063482D">
              <w:t>used</w:t>
            </w:r>
            <w:r w:rsidRPr="0063482D">
              <w:rPr>
                <w:spacing w:val="5"/>
              </w:rPr>
              <w:t xml:space="preserve"> </w:t>
            </w:r>
            <w:r w:rsidRPr="0063482D">
              <w:t>to</w:t>
            </w:r>
            <w:r w:rsidRPr="0063482D">
              <w:rPr>
                <w:spacing w:val="24"/>
              </w:rPr>
              <w:t xml:space="preserve"> </w:t>
            </w:r>
            <w:r w:rsidRPr="0063482D">
              <w:rPr>
                <w:spacing w:val="-3"/>
              </w:rPr>
              <w:t>enjoy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going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walks,</w:t>
            </w:r>
            <w:r w:rsidRPr="0063482D">
              <w:rPr>
                <w:spacing w:val="5"/>
              </w:rPr>
              <w:t xml:space="preserve"> </w:t>
            </w:r>
            <w:r w:rsidRPr="0063482D">
              <w:t>but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longer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feels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motivated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sees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t>purpose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getting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exercise</w:t>
            </w:r>
            <w:r w:rsidR="00C123FE">
              <w:rPr>
                <w:spacing w:val="-2"/>
              </w:rPr>
              <w:t>,</w:t>
            </w:r>
            <w:r w:rsidRPr="0063482D">
              <w:rPr>
                <w:spacing w:val="32"/>
              </w:rPr>
              <w:t xml:space="preserve"> </w:t>
            </w:r>
            <w:r w:rsidRPr="0063482D">
              <w:rPr>
                <w:spacing w:val="-1"/>
              </w:rPr>
              <w:t>so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spends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most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time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watching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television.</w:t>
            </w:r>
          </w:p>
          <w:p w14:paraId="0C1C7DA1" w14:textId="77777777" w:rsidR="00053B31" w:rsidRPr="0063482D" w:rsidRDefault="00053B31" w:rsidP="0032091C">
            <w:pPr>
              <w:widowControl/>
              <w:kinsoku w:val="0"/>
              <w:overflowPunct w:val="0"/>
              <w:spacing w:before="2" w:line="220" w:lineRule="exact"/>
              <w:rPr>
                <w:sz w:val="22"/>
                <w:szCs w:val="22"/>
              </w:rPr>
            </w:pPr>
          </w:p>
          <w:p w14:paraId="3C0C30C0" w14:textId="77777777" w:rsidR="00053B31" w:rsidRPr="0063482D" w:rsidRDefault="00053B31" w:rsidP="0032091C">
            <w:pPr>
              <w:pStyle w:val="BodyText"/>
              <w:widowControl/>
              <w:kinsoku w:val="0"/>
              <w:overflowPunct w:val="0"/>
              <w:spacing w:before="0"/>
              <w:ind w:left="579" w:right="706" w:firstLine="0"/>
            </w:pPr>
            <w:r w:rsidRPr="0063482D">
              <w:rPr>
                <w:spacing w:val="-1"/>
              </w:rPr>
              <w:t>Case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2:</w:t>
            </w:r>
          </w:p>
          <w:p w14:paraId="3AB7167C" w14:textId="77777777" w:rsidR="00053B31" w:rsidRPr="0063482D" w:rsidRDefault="00053B31" w:rsidP="00B55365">
            <w:pPr>
              <w:pStyle w:val="BodyText"/>
              <w:widowControl/>
              <w:kinsoku w:val="0"/>
              <w:overflowPunct w:val="0"/>
              <w:spacing w:before="7" w:line="246" w:lineRule="auto"/>
              <w:ind w:left="579" w:right="362" w:firstLine="0"/>
            </w:pPr>
            <w:r w:rsidRPr="0063482D">
              <w:rPr>
                <w:spacing w:val="-2"/>
              </w:rPr>
              <w:t>Laney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thinks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has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been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infected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with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t>virus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creates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robotic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cells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eating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6"/>
              </w:rPr>
              <w:t>away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at</w:t>
            </w:r>
            <w:r w:rsidRPr="0063482D">
              <w:rPr>
                <w:spacing w:val="36"/>
              </w:rPr>
              <w:t xml:space="preserve"> </w:t>
            </w:r>
            <w:r w:rsidRPr="0063482D">
              <w:rPr>
                <w:spacing w:val="-1"/>
              </w:rPr>
              <w:t>her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organs.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Laney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refuses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go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physician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because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afraid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getting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more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infections</w:t>
            </w:r>
            <w:r w:rsidRPr="0063482D">
              <w:rPr>
                <w:spacing w:val="50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accelerate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process.</w:t>
            </w:r>
          </w:p>
          <w:p w14:paraId="1CE659A2" w14:textId="77777777" w:rsidR="00053B31" w:rsidRPr="0063482D" w:rsidRDefault="00053B31" w:rsidP="0032091C">
            <w:pPr>
              <w:widowControl/>
              <w:kinsoku w:val="0"/>
              <w:overflowPunct w:val="0"/>
              <w:spacing w:before="2" w:line="220" w:lineRule="exact"/>
              <w:rPr>
                <w:sz w:val="22"/>
                <w:szCs w:val="22"/>
              </w:rPr>
            </w:pPr>
          </w:p>
          <w:p w14:paraId="4C09535F" w14:textId="77777777" w:rsidR="00053B31" w:rsidRPr="0063482D" w:rsidRDefault="00053B31" w:rsidP="0032091C">
            <w:pPr>
              <w:pStyle w:val="BodyText"/>
              <w:widowControl/>
              <w:kinsoku w:val="0"/>
              <w:overflowPunct w:val="0"/>
              <w:spacing w:before="0"/>
              <w:ind w:left="579" w:right="706" w:firstLine="0"/>
            </w:pPr>
            <w:r w:rsidRPr="0063482D">
              <w:rPr>
                <w:spacing w:val="-1"/>
              </w:rPr>
              <w:t>Case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3:</w:t>
            </w:r>
          </w:p>
          <w:p w14:paraId="1CD05435" w14:textId="77777777" w:rsidR="00053B31" w:rsidRPr="0063482D" w:rsidRDefault="00053B31" w:rsidP="0032091C">
            <w:pPr>
              <w:pStyle w:val="BodyText"/>
              <w:widowControl/>
              <w:kinsoku w:val="0"/>
              <w:overflowPunct w:val="0"/>
              <w:spacing w:before="7" w:line="246" w:lineRule="auto"/>
              <w:ind w:left="579" w:right="370" w:firstLine="0"/>
              <w:rPr>
                <w:spacing w:val="-5"/>
              </w:rPr>
            </w:pPr>
            <w:r w:rsidRPr="0063482D">
              <w:rPr>
                <w:spacing w:val="-3"/>
              </w:rPr>
              <w:t>Angela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dislikes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being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around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groups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of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people,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so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she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spends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most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of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her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time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at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home.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She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has</w:t>
            </w:r>
            <w:r w:rsidRPr="0063482D">
              <w:rPr>
                <w:spacing w:val="61"/>
              </w:rPr>
              <w:t xml:space="preserve"> </w:t>
            </w:r>
            <w:r w:rsidRPr="0063482D">
              <w:rPr>
                <w:spacing w:val="-3"/>
              </w:rPr>
              <w:t>spent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time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in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4"/>
              </w:rPr>
              <w:t>large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groups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during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college,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but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she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tends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to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get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nervous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4"/>
              </w:rPr>
              <w:t>when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she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is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in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4"/>
              </w:rPr>
              <w:t>large</w:t>
            </w:r>
            <w:r w:rsidRPr="0063482D">
              <w:rPr>
                <w:spacing w:val="1"/>
              </w:rPr>
              <w:t xml:space="preserve"> </w:t>
            </w:r>
            <w:r w:rsidRPr="00B55365">
              <w:t>groups. She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makes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excuses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4"/>
              </w:rPr>
              <w:t>when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her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friends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4"/>
              </w:rPr>
              <w:t>invite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her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to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parties,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but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likes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to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5"/>
              </w:rPr>
              <w:t>have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3"/>
              </w:rPr>
              <w:t>people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6"/>
              </w:rPr>
              <w:t>over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2"/>
              </w:rPr>
              <w:t>for</w:t>
            </w:r>
            <w:r w:rsidRPr="0063482D">
              <w:rPr>
                <w:spacing w:val="1"/>
              </w:rPr>
              <w:t xml:space="preserve"> </w:t>
            </w:r>
            <w:r w:rsidRPr="0063482D">
              <w:rPr>
                <w:spacing w:val="-5"/>
              </w:rPr>
              <w:t>dinner.</w:t>
            </w:r>
          </w:p>
          <w:p w14:paraId="7F3B2FEB" w14:textId="493C9BFE" w:rsidR="00053B31" w:rsidRPr="0063482D" w:rsidRDefault="00053B3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304" w:firstLine="0"/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exercise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help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see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criteria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clinicians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use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determine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36"/>
              </w:rPr>
              <w:t xml:space="preserve"> </w:t>
            </w:r>
            <w:r w:rsidRPr="0063482D">
              <w:rPr>
                <w:spacing w:val="-1"/>
              </w:rPr>
              <w:t>abnormal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behavior.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see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sometimes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2"/>
              </w:rPr>
              <w:t>fine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between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normal</w:t>
            </w:r>
            <w:r w:rsidRPr="0063482D">
              <w:rPr>
                <w:spacing w:val="50"/>
              </w:rPr>
              <w:t xml:space="preserve"> </w:t>
            </w:r>
            <w:r w:rsidRPr="0063482D">
              <w:rPr>
                <w:spacing w:val="-1"/>
              </w:rPr>
              <w:t>versus</w:t>
            </w:r>
            <w:r w:rsidRPr="0063482D">
              <w:rPr>
                <w:spacing w:val="5"/>
              </w:rPr>
              <w:t xml:space="preserve"> </w:t>
            </w:r>
            <w:r w:rsidRPr="0063482D">
              <w:t>abnormal</w:t>
            </w:r>
            <w:r w:rsidR="00C123FE">
              <w:t>,</w:t>
            </w:r>
            <w:r w:rsidRPr="0063482D">
              <w:rPr>
                <w:spacing w:val="5"/>
              </w:rPr>
              <w:t xml:space="preserve"> </w:t>
            </w:r>
            <w:r w:rsidRPr="0063482D">
              <w:t>but</w:t>
            </w:r>
            <w:r w:rsidRPr="0063482D">
              <w:rPr>
                <w:spacing w:val="5"/>
              </w:rPr>
              <w:t xml:space="preserve"> </w:t>
            </w:r>
            <w:r w:rsidRPr="0063482D"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t>three</w:t>
            </w:r>
            <w:r w:rsidRPr="0063482D">
              <w:rPr>
                <w:spacing w:val="5"/>
              </w:rPr>
              <w:t xml:space="preserve"> </w:t>
            </w:r>
            <w:r w:rsidRPr="0063482D">
              <w:t>criteria</w:t>
            </w:r>
            <w:r w:rsidRPr="0063482D">
              <w:rPr>
                <w:spacing w:val="5"/>
              </w:rPr>
              <w:t xml:space="preserve"> </w:t>
            </w:r>
            <w:r w:rsidRPr="0063482D">
              <w:t>described</w:t>
            </w:r>
            <w:r w:rsidRPr="0063482D">
              <w:rPr>
                <w:spacing w:val="5"/>
              </w:rPr>
              <w:t xml:space="preserve"> </w:t>
            </w:r>
            <w:r w:rsidRPr="0063482D"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t>chapter</w:t>
            </w:r>
            <w:r w:rsidRPr="0063482D">
              <w:rPr>
                <w:spacing w:val="5"/>
              </w:rPr>
              <w:t xml:space="preserve"> </w:t>
            </w:r>
            <w:r w:rsidRPr="0063482D"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t>help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"/>
              </w:rPr>
              <w:t xml:space="preserve"> </w:t>
            </w:r>
            <w:r w:rsidRPr="0063482D"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t>determine</w:t>
            </w:r>
            <w:r w:rsidRPr="0063482D">
              <w:rPr>
                <w:spacing w:val="5"/>
              </w:rPr>
              <w:t xml:space="preserve"> </w:t>
            </w:r>
            <w:r w:rsidRPr="0063482D"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t>dif</w:t>
            </w:r>
            <w:r w:rsidRPr="0063482D">
              <w:rPr>
                <w:spacing w:val="-1"/>
              </w:rPr>
              <w:t>ference.</w:t>
            </w:r>
            <w:r w:rsidRPr="0063482D">
              <w:rPr>
                <w:spacing w:val="-6"/>
              </w:rPr>
              <w:t xml:space="preserve"> </w:t>
            </w:r>
            <w:r w:rsidRPr="0063482D">
              <w:rPr>
                <w:spacing w:val="-1"/>
              </w:rPr>
              <w:t>Their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discussion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reflections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different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perspectives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serve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guide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them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49"/>
              </w:rPr>
              <w:t xml:space="preserve"> </w:t>
            </w:r>
            <w:r w:rsidRPr="0063482D">
              <w:rPr>
                <w:spacing w:val="-2"/>
              </w:rPr>
              <w:t>thought-provoking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5"/>
              </w:rPr>
              <w:t>way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toward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understanding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general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criteria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determining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whether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person</w:t>
            </w:r>
            <w:r w:rsidRPr="0063482D">
              <w:rPr>
                <w:spacing w:val="42"/>
              </w:rPr>
              <w:t xml:space="preserve"> </w:t>
            </w:r>
            <w:r w:rsidRPr="0063482D">
              <w:rPr>
                <w:spacing w:val="-1"/>
              </w:rPr>
              <w:t>has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psychological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disorder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help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transition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them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next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section.</w:t>
            </w:r>
          </w:p>
          <w:p w14:paraId="1CAA5331" w14:textId="77777777" w:rsidR="00053B31" w:rsidRPr="0063482D" w:rsidRDefault="00053B3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304" w:firstLine="0"/>
            </w:pPr>
            <w:r w:rsidRPr="0063482D">
              <w:rPr>
                <w:b/>
                <w:bCs/>
                <w:spacing w:val="-1"/>
              </w:rPr>
              <w:t>Questions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to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Students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and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Discussion:</w:t>
            </w:r>
            <w:r w:rsidRPr="0063482D">
              <w:rPr>
                <w:b/>
                <w:bCs/>
                <w:spacing w:val="-2"/>
              </w:rPr>
              <w:t xml:space="preserve"> </w:t>
            </w:r>
            <w:r w:rsidRPr="0063482D">
              <w:rPr>
                <w:spacing w:val="-1"/>
              </w:rPr>
              <w:t>Where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draw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when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distinguishing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between</w:t>
            </w:r>
            <w:r w:rsidRPr="0063482D">
              <w:rPr>
                <w:spacing w:val="24"/>
              </w:rPr>
              <w:t xml:space="preserve"> </w:t>
            </w:r>
            <w:r w:rsidRPr="0063482D">
              <w:rPr>
                <w:spacing w:val="-1"/>
              </w:rPr>
              <w:t>symptom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</w:t>
            </w:r>
            <w:r w:rsidRPr="0063482D">
              <w:t>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sugges</w:t>
            </w:r>
            <w:r w:rsidRPr="0063482D">
              <w:t>t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disorde</w:t>
            </w:r>
            <w:r w:rsidRPr="0063482D">
              <w:t>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t>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characteristic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</w:t>
            </w:r>
            <w:r w:rsidRPr="0063482D">
              <w:t>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someone</w:t>
            </w:r>
            <w:r w:rsidRPr="0063482D">
              <w:rPr>
                <w:spacing w:val="-31"/>
              </w:rPr>
              <w:t>’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personality</w:t>
            </w:r>
            <w:r w:rsidRPr="0063482D">
              <w:t>?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18"/>
              </w:rPr>
              <w:t>W</w:t>
            </w:r>
            <w:r w:rsidRPr="0063482D">
              <w:rPr>
                <w:spacing w:val="-1"/>
              </w:rPr>
              <w:t>a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act</w:t>
            </w:r>
            <w:r w:rsidRPr="0063482D">
              <w:rPr>
                <w:spacing w:val="-6"/>
              </w:rPr>
              <w:t>i</w:t>
            </w:r>
            <w:r w:rsidRPr="0063482D">
              <w:rPr>
                <w:spacing w:val="-1"/>
              </w:rPr>
              <w:t xml:space="preserve">vity </w:t>
            </w:r>
            <w:r w:rsidRPr="0063482D">
              <w:t>difficult?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3"/>
              </w:rPr>
              <w:t>Why?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we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decide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disorder?</w:t>
            </w:r>
          </w:p>
          <w:p w14:paraId="0BE2B014" w14:textId="77777777" w:rsidR="00053B31" w:rsidRPr="0063482D" w:rsidRDefault="00053B31" w:rsidP="00B55365">
            <w:pPr>
              <w:pStyle w:val="BodyText"/>
              <w:widowControl/>
              <w:tabs>
                <w:tab w:val="left" w:pos="880"/>
              </w:tabs>
              <w:kinsoku w:val="0"/>
              <w:overflowPunct w:val="0"/>
              <w:spacing w:before="65" w:line="246" w:lineRule="auto"/>
              <w:ind w:left="879" w:right="650" w:firstLine="0"/>
            </w:pPr>
          </w:p>
        </w:tc>
      </w:tr>
    </w:tbl>
    <w:p w14:paraId="43A2B6CD" w14:textId="77777777" w:rsidR="00A24066" w:rsidRDefault="00A24066" w:rsidP="0032091C">
      <w:pPr>
        <w:widowControl/>
        <w:kinsoku w:val="0"/>
        <w:overflowPunct w:val="0"/>
        <w:spacing w:line="240" w:lineRule="exact"/>
      </w:pPr>
    </w:p>
    <w:p w14:paraId="09F32805" w14:textId="0EC35D41" w:rsidR="00C123FE" w:rsidRPr="00B55365" w:rsidRDefault="00C123FE" w:rsidP="00B55365">
      <w:pPr>
        <w:widowControl/>
        <w:numPr>
          <w:ilvl w:val="2"/>
          <w:numId w:val="25"/>
        </w:numPr>
        <w:tabs>
          <w:tab w:val="left" w:pos="880"/>
        </w:tabs>
        <w:kinsoku w:val="0"/>
        <w:overflowPunct w:val="0"/>
        <w:spacing w:before="71"/>
        <w:ind w:hanging="239"/>
        <w:rPr>
          <w:sz w:val="22"/>
          <w:szCs w:val="22"/>
        </w:rPr>
      </w:pPr>
      <w:r w:rsidRPr="0063482D">
        <w:rPr>
          <w:sz w:val="22"/>
          <w:szCs w:val="22"/>
        </w:rPr>
        <w:t>A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b/>
          <w:bCs/>
          <w:i/>
          <w:iCs/>
          <w:spacing w:val="-2"/>
          <w:sz w:val="22"/>
          <w:szCs w:val="22"/>
        </w:rPr>
        <w:t>psychological</w:t>
      </w:r>
      <w:r w:rsidRPr="0063482D">
        <w:rPr>
          <w:b/>
          <w:bCs/>
          <w:i/>
          <w:iCs/>
          <w:spacing w:val="5"/>
          <w:sz w:val="22"/>
          <w:szCs w:val="22"/>
        </w:rPr>
        <w:t xml:space="preserve"> </w:t>
      </w:r>
      <w:r w:rsidRPr="0063482D">
        <w:rPr>
          <w:b/>
          <w:bCs/>
          <w:i/>
          <w:iCs/>
          <w:spacing w:val="-2"/>
          <w:sz w:val="22"/>
          <w:szCs w:val="22"/>
        </w:rPr>
        <w:t>disorder</w:t>
      </w:r>
      <w:r w:rsidRPr="0063482D">
        <w:rPr>
          <w:b/>
          <w:bCs/>
          <w:i/>
          <w:iCs/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is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z w:val="22"/>
          <w:szCs w:val="22"/>
        </w:rPr>
        <w:t>a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pattern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of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thoughts,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feelings,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or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2"/>
          <w:sz w:val="22"/>
          <w:szCs w:val="22"/>
        </w:rPr>
        <w:t>behaviors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that</w:t>
      </w:r>
      <w:r w:rsidRPr="0063482D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causes</w:t>
      </w:r>
      <w:r w:rsidR="00CC2861" w:rsidRPr="00B55365">
        <w:rPr>
          <w:spacing w:val="-1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(1)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z w:val="22"/>
          <w:szCs w:val="22"/>
        </w:rPr>
        <w:t>significant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personal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i/>
          <w:iCs/>
          <w:spacing w:val="-2"/>
          <w:sz w:val="22"/>
          <w:szCs w:val="22"/>
        </w:rPr>
        <w:t>distress,</w:t>
      </w:r>
      <w:r w:rsidRPr="00B55365">
        <w:rPr>
          <w:i/>
          <w:iCs/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(2)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z w:val="22"/>
          <w:szCs w:val="22"/>
        </w:rPr>
        <w:t>significant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i/>
          <w:iCs/>
          <w:spacing w:val="-1"/>
          <w:sz w:val="22"/>
          <w:szCs w:val="22"/>
        </w:rPr>
        <w:t>impairment</w:t>
      </w:r>
      <w:r w:rsidRPr="00B55365">
        <w:rPr>
          <w:i/>
          <w:iCs/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in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2"/>
          <w:sz w:val="22"/>
          <w:szCs w:val="22"/>
        </w:rPr>
        <w:t>daily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life,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and/or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(3)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significant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i/>
          <w:iCs/>
          <w:spacing w:val="-1"/>
          <w:sz w:val="22"/>
          <w:szCs w:val="22"/>
        </w:rPr>
        <w:t>risk</w:t>
      </w:r>
      <w:r w:rsidRPr="00B55365">
        <w:rPr>
          <w:i/>
          <w:iCs/>
          <w:spacing w:val="5"/>
          <w:sz w:val="22"/>
          <w:szCs w:val="22"/>
        </w:rPr>
        <w:t xml:space="preserve"> </w:t>
      </w:r>
      <w:r w:rsidRPr="00B55365">
        <w:rPr>
          <w:i/>
          <w:iCs/>
          <w:spacing w:val="-1"/>
          <w:sz w:val="22"/>
          <w:szCs w:val="22"/>
        </w:rPr>
        <w:t>of</w:t>
      </w:r>
      <w:r w:rsidRPr="00B55365">
        <w:rPr>
          <w:i/>
          <w:iCs/>
          <w:spacing w:val="5"/>
          <w:sz w:val="22"/>
          <w:szCs w:val="22"/>
        </w:rPr>
        <w:t xml:space="preserve"> </w:t>
      </w:r>
      <w:r w:rsidRPr="00B55365">
        <w:rPr>
          <w:i/>
          <w:iCs/>
          <w:spacing w:val="-1"/>
          <w:sz w:val="22"/>
          <w:szCs w:val="22"/>
        </w:rPr>
        <w:t>harm,</w:t>
      </w:r>
      <w:r w:rsidRPr="00B55365">
        <w:rPr>
          <w:i/>
          <w:iCs/>
          <w:spacing w:val="5"/>
          <w:sz w:val="22"/>
          <w:szCs w:val="22"/>
        </w:rPr>
        <w:t xml:space="preserve"> </w:t>
      </w:r>
      <w:r w:rsidRPr="00B55365">
        <w:rPr>
          <w:spacing w:val="-3"/>
          <w:sz w:val="22"/>
          <w:szCs w:val="22"/>
        </w:rPr>
        <w:t>any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of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2"/>
          <w:sz w:val="22"/>
          <w:szCs w:val="22"/>
        </w:rPr>
        <w:t>which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is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unusual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for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the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2"/>
          <w:sz w:val="22"/>
          <w:szCs w:val="22"/>
        </w:rPr>
        <w:t>context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and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culture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in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2"/>
          <w:sz w:val="22"/>
          <w:szCs w:val="22"/>
        </w:rPr>
        <w:t>which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it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arises.</w:t>
      </w:r>
    </w:p>
    <w:p w14:paraId="50530FF9" w14:textId="1AFFAEE8" w:rsidR="00C123FE" w:rsidRPr="0063482D" w:rsidRDefault="00C123FE" w:rsidP="00C123FE">
      <w:pPr>
        <w:pStyle w:val="BodyText"/>
        <w:widowControl/>
        <w:numPr>
          <w:ilvl w:val="2"/>
          <w:numId w:val="25"/>
        </w:numPr>
        <w:tabs>
          <w:tab w:val="left" w:pos="880"/>
        </w:tabs>
        <w:kinsoku w:val="0"/>
        <w:overflowPunct w:val="0"/>
        <w:spacing w:before="65" w:line="246" w:lineRule="auto"/>
        <w:ind w:right="650"/>
      </w:pPr>
      <w:r w:rsidRPr="0063482D">
        <w:rPr>
          <w:spacing w:val="-9"/>
        </w:rPr>
        <w:t>To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merit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diagnosis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of</w:t>
      </w:r>
      <w:r w:rsidRPr="0063482D">
        <w:rPr>
          <w:spacing w:val="5"/>
        </w:rPr>
        <w:t xml:space="preserve"> </w:t>
      </w:r>
      <w:r w:rsidRPr="0063482D">
        <w:t>a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psychological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disorder,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least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one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of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following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three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elements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for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determining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whether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someone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has</w:t>
      </w:r>
      <w:r w:rsidRPr="0063482D">
        <w:rPr>
          <w:spacing w:val="5"/>
        </w:rPr>
        <w:t xml:space="preserve"> </w:t>
      </w:r>
      <w:r w:rsidRPr="0063482D">
        <w:t>a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psychological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disorder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must</w:t>
      </w:r>
      <w:r w:rsidRPr="0063482D">
        <w:rPr>
          <w:spacing w:val="5"/>
        </w:rPr>
        <w:t xml:space="preserve"> </w:t>
      </w:r>
      <w:r w:rsidRPr="0063482D">
        <w:rPr>
          <w:spacing w:val="-4"/>
        </w:rPr>
        <w:t>have</w:t>
      </w:r>
      <w:r w:rsidRPr="0063482D">
        <w:rPr>
          <w:spacing w:val="5"/>
        </w:rPr>
        <w:t xml:space="preserve"> </w:t>
      </w:r>
      <w:r w:rsidRPr="0063482D">
        <w:t>a</w:t>
      </w:r>
      <w:r w:rsidRPr="0063482D">
        <w:rPr>
          <w:spacing w:val="57"/>
        </w:rPr>
        <w:t xml:space="preserve"> </w:t>
      </w:r>
      <w:r w:rsidRPr="0063482D">
        <w:rPr>
          <w:spacing w:val="-1"/>
        </w:rPr>
        <w:t>substantia</w:t>
      </w:r>
      <w:r w:rsidRPr="0063482D">
        <w:t>l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e</w:t>
      </w:r>
      <w:r w:rsidRPr="0063482D">
        <w:rPr>
          <w:spacing w:val="-6"/>
        </w:rPr>
        <w:t>f</w:t>
      </w:r>
      <w:r w:rsidRPr="0063482D">
        <w:rPr>
          <w:spacing w:val="-1"/>
        </w:rPr>
        <w:t>fec</w:t>
      </w:r>
      <w:r w:rsidRPr="0063482D">
        <w:t>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</w:t>
      </w:r>
      <w:r w:rsidRPr="0063482D">
        <w:t>n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tha</w:t>
      </w:r>
      <w:r w:rsidRPr="0063482D">
        <w:t>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person</w:t>
      </w:r>
      <w:r w:rsidRPr="0063482D">
        <w:rPr>
          <w:spacing w:val="-31"/>
        </w:rPr>
        <w:t>’</w:t>
      </w:r>
      <w:r w:rsidRPr="0063482D">
        <w:t>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life</w:t>
      </w:r>
      <w:r w:rsidRPr="0063482D">
        <w:t>.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[Se</w:t>
      </w:r>
      <w:r w:rsidRPr="0063482D">
        <w:t>e</w:t>
      </w:r>
      <w:r w:rsidRPr="0063482D">
        <w:rPr>
          <w:spacing w:val="5"/>
        </w:rPr>
        <w:t xml:space="preserve"> </w:t>
      </w:r>
      <w:r w:rsidRPr="0063482D">
        <w:rPr>
          <w:i/>
          <w:iCs/>
          <w:spacing w:val="-10"/>
        </w:rPr>
        <w:t>F</w:t>
      </w:r>
      <w:r w:rsidRPr="0063482D">
        <w:rPr>
          <w:i/>
          <w:iCs/>
        </w:rPr>
        <w:t>igu</w:t>
      </w:r>
      <w:r w:rsidRPr="0063482D">
        <w:rPr>
          <w:i/>
          <w:iCs/>
          <w:spacing w:val="-9"/>
        </w:rPr>
        <w:t>r</w:t>
      </w:r>
      <w:r w:rsidRPr="0063482D">
        <w:rPr>
          <w:i/>
          <w:iCs/>
        </w:rPr>
        <w:t>e</w:t>
      </w:r>
      <w:r w:rsidRPr="0063482D">
        <w:rPr>
          <w:i/>
          <w:iCs/>
          <w:spacing w:val="5"/>
        </w:rPr>
        <w:t xml:space="preserve"> </w:t>
      </w:r>
      <w:r w:rsidRPr="0063482D">
        <w:rPr>
          <w:i/>
          <w:iCs/>
        </w:rPr>
        <w:t>1.1</w:t>
      </w:r>
      <w:r w:rsidRPr="0063482D">
        <w:t>]</w:t>
      </w:r>
    </w:p>
    <w:p w14:paraId="2C846297" w14:textId="77777777" w:rsidR="00C123FE" w:rsidRDefault="00C123FE" w:rsidP="0032091C">
      <w:pPr>
        <w:widowControl/>
        <w:kinsoku w:val="0"/>
        <w:overflowPunct w:val="0"/>
        <w:spacing w:line="240" w:lineRule="exact"/>
      </w:pPr>
    </w:p>
    <w:p w14:paraId="544BB15C" w14:textId="77777777" w:rsidR="00A24066" w:rsidRPr="00B55365" w:rsidRDefault="00A24066" w:rsidP="00B55365">
      <w:pPr>
        <w:pStyle w:val="Heading2"/>
        <w:widowControl/>
        <w:numPr>
          <w:ilvl w:val="0"/>
          <w:numId w:val="24"/>
        </w:numPr>
        <w:tabs>
          <w:tab w:val="left" w:pos="640"/>
        </w:tabs>
        <w:kinsoku w:val="0"/>
        <w:overflowPunct w:val="0"/>
        <w:ind w:left="634"/>
        <w:rPr>
          <w:rFonts w:ascii="Calibri" w:hAnsi="Calibri"/>
        </w:rPr>
      </w:pPr>
      <w:r w:rsidRPr="00B55365">
        <w:rPr>
          <w:rFonts w:ascii="Calibri" w:hAnsi="Calibri"/>
          <w:spacing w:val="-3"/>
        </w:rPr>
        <w:t>Distr</w:t>
      </w:r>
      <w:r w:rsidRPr="00B55365">
        <w:rPr>
          <w:rFonts w:ascii="Calibri" w:hAnsi="Calibri"/>
          <w:spacing w:val="-2"/>
        </w:rPr>
        <w:t>ess</w:t>
      </w:r>
    </w:p>
    <w:p w14:paraId="76DFFCEC" w14:textId="77777777" w:rsidR="00A24066" w:rsidRDefault="00A24066" w:rsidP="00B55365">
      <w:pPr>
        <w:pStyle w:val="BodyText"/>
        <w:widowControl/>
        <w:numPr>
          <w:ilvl w:val="1"/>
          <w:numId w:val="24"/>
        </w:numPr>
        <w:tabs>
          <w:tab w:val="left" w:pos="880"/>
        </w:tabs>
        <w:kinsoku w:val="0"/>
        <w:overflowPunct w:val="0"/>
        <w:spacing w:before="121"/>
        <w:ind w:left="1181" w:hanging="245"/>
      </w:pPr>
      <w:r>
        <w:rPr>
          <w:b/>
          <w:bCs/>
          <w:spacing w:val="-2"/>
        </w:rPr>
        <w:t>Distress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anguish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2"/>
        </w:rPr>
        <w:t>suffering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us</w:t>
      </w:r>
      <w:r>
        <w:rPr>
          <w:spacing w:val="5"/>
        </w:rPr>
        <w:t xml:space="preserve"> </w:t>
      </w:r>
      <w:r>
        <w:rPr>
          <w:spacing w:val="-2"/>
        </w:rPr>
        <w:t>experience</w:t>
      </w:r>
      <w:r>
        <w:rPr>
          <w:spacing w:val="5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rPr>
          <w:spacing w:val="-2"/>
        </w:rPr>
        <w:t>different</w:t>
      </w:r>
      <w:r>
        <w:rPr>
          <w:spacing w:val="5"/>
        </w:rPr>
        <w:t xml:space="preserve"> </w:t>
      </w:r>
      <w:r>
        <w:rPr>
          <w:spacing w:val="-1"/>
        </w:rPr>
        <w:t>times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our</w:t>
      </w:r>
      <w:r>
        <w:rPr>
          <w:spacing w:val="5"/>
        </w:rPr>
        <w:t xml:space="preserve"> </w:t>
      </w:r>
      <w:r>
        <w:rPr>
          <w:spacing w:val="-3"/>
        </w:rPr>
        <w:t>lives.</w:t>
      </w:r>
    </w:p>
    <w:p w14:paraId="09F6D629" w14:textId="77777777" w:rsidR="00A24066" w:rsidRDefault="00A24066" w:rsidP="00B55365">
      <w:pPr>
        <w:pStyle w:val="BodyText"/>
        <w:widowControl/>
        <w:numPr>
          <w:ilvl w:val="1"/>
          <w:numId w:val="24"/>
        </w:numPr>
        <w:tabs>
          <w:tab w:val="left" w:pos="880"/>
        </w:tabs>
        <w:kinsoku w:val="0"/>
        <w:overflowPunct w:val="0"/>
        <w:spacing w:before="71"/>
        <w:ind w:left="1181" w:hanging="245"/>
      </w:pPr>
      <w:r>
        <w:rPr>
          <w:spacing w:val="-9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considered</w:t>
      </w:r>
      <w:r>
        <w:rPr>
          <w:spacing w:val="-6"/>
        </w:rPr>
        <w:t xml:space="preserve"> </w:t>
      </w:r>
      <w:r>
        <w:rPr>
          <w:spacing w:val="-1"/>
        </w:rPr>
        <w:t>abnormal,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distress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often</w:t>
      </w:r>
      <w:r>
        <w:rPr>
          <w:spacing w:val="-6"/>
        </w:rPr>
        <w:t xml:space="preserve"> </w:t>
      </w:r>
      <w:r>
        <w:rPr>
          <w:spacing w:val="-1"/>
        </w:rPr>
        <w:t>out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proportion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situation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context.</w:t>
      </w:r>
    </w:p>
    <w:p w14:paraId="5D829013" w14:textId="77777777" w:rsidR="00A24066" w:rsidRDefault="00A24066" w:rsidP="0032091C">
      <w:pPr>
        <w:widowControl/>
        <w:kinsoku w:val="0"/>
        <w:overflowPunct w:val="0"/>
        <w:spacing w:before="7" w:line="240" w:lineRule="exact"/>
      </w:pPr>
    </w:p>
    <w:p w14:paraId="74DE170B" w14:textId="77777777" w:rsidR="00A24066" w:rsidRPr="00B55365" w:rsidRDefault="00A24066" w:rsidP="00B55365">
      <w:pPr>
        <w:pStyle w:val="Heading2"/>
        <w:widowControl/>
        <w:numPr>
          <w:ilvl w:val="0"/>
          <w:numId w:val="24"/>
        </w:numPr>
        <w:tabs>
          <w:tab w:val="left" w:pos="641"/>
        </w:tabs>
        <w:kinsoku w:val="0"/>
        <w:overflowPunct w:val="0"/>
        <w:ind w:left="634"/>
        <w:rPr>
          <w:rFonts w:ascii="Calibri" w:hAnsi="Calibri"/>
        </w:rPr>
      </w:pPr>
      <w:r w:rsidRPr="00B55365">
        <w:rPr>
          <w:rFonts w:ascii="Calibri" w:hAnsi="Calibri"/>
          <w:spacing w:val="-1"/>
          <w:w w:val="95"/>
        </w:rPr>
        <w:t>Impairment</w:t>
      </w:r>
      <w:r w:rsidRPr="00B55365">
        <w:rPr>
          <w:rFonts w:ascii="Calibri" w:hAnsi="Calibri"/>
          <w:spacing w:val="-14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in</w:t>
      </w:r>
      <w:r w:rsidRPr="00B55365">
        <w:rPr>
          <w:rFonts w:ascii="Calibri" w:hAnsi="Calibri"/>
          <w:spacing w:val="-13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Daily</w:t>
      </w:r>
      <w:r w:rsidRPr="00B55365">
        <w:rPr>
          <w:rFonts w:ascii="Calibri" w:hAnsi="Calibri"/>
          <w:spacing w:val="-13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Life</w:t>
      </w:r>
    </w:p>
    <w:p w14:paraId="072701A7" w14:textId="77777777" w:rsidR="00A24066" w:rsidRDefault="00A24066" w:rsidP="00B55365">
      <w:pPr>
        <w:widowControl/>
        <w:numPr>
          <w:ilvl w:val="1"/>
          <w:numId w:val="24"/>
        </w:numPr>
        <w:tabs>
          <w:tab w:val="left" w:pos="880"/>
        </w:tabs>
        <w:kinsoku w:val="0"/>
        <w:overflowPunct w:val="0"/>
        <w:spacing w:before="121" w:line="246" w:lineRule="auto"/>
        <w:ind w:left="1181" w:right="580" w:hanging="245"/>
        <w:rPr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Impairmen</w:t>
      </w:r>
      <w:r>
        <w:rPr>
          <w:b/>
          <w:bCs/>
          <w:sz w:val="22"/>
          <w:szCs w:val="22"/>
        </w:rPr>
        <w:t>t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i</w:t>
      </w:r>
      <w:r>
        <w:rPr>
          <w:b/>
          <w:bCs/>
          <w:sz w:val="22"/>
          <w:szCs w:val="22"/>
        </w:rPr>
        <w:t>n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dai</w:t>
      </w:r>
      <w:r>
        <w:rPr>
          <w:b/>
          <w:bCs/>
          <w:spacing w:val="-5"/>
          <w:sz w:val="22"/>
          <w:szCs w:val="22"/>
        </w:rPr>
        <w:t>l</w:t>
      </w:r>
      <w:r>
        <w:rPr>
          <w:b/>
          <w:bCs/>
          <w:sz w:val="22"/>
          <w:szCs w:val="22"/>
        </w:rPr>
        <w:t>y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lif</w:t>
      </w:r>
      <w:r>
        <w:rPr>
          <w:b/>
          <w:bCs/>
          <w:sz w:val="22"/>
          <w:szCs w:val="22"/>
        </w:rPr>
        <w:t>e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signi</w:t>
      </w:r>
      <w:r>
        <w:rPr>
          <w:spacing w:val="13"/>
          <w:sz w:val="22"/>
          <w:szCs w:val="22"/>
        </w:rPr>
        <w:t>f</w:t>
      </w:r>
      <w:r>
        <w:rPr>
          <w:spacing w:val="-1"/>
          <w:sz w:val="22"/>
          <w:szCs w:val="22"/>
        </w:rPr>
        <w:t>ican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reductio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ind</w:t>
      </w:r>
      <w:r>
        <w:rPr>
          <w:spacing w:val="-6"/>
          <w:sz w:val="22"/>
          <w:szCs w:val="22"/>
        </w:rPr>
        <w:t>i</w:t>
      </w:r>
      <w:r>
        <w:rPr>
          <w:spacing w:val="-1"/>
          <w:sz w:val="22"/>
          <w:szCs w:val="22"/>
        </w:rPr>
        <w:t>vidual</w:t>
      </w:r>
      <w:r>
        <w:rPr>
          <w:spacing w:val="-3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abilit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functio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 some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area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life.</w:t>
      </w:r>
    </w:p>
    <w:p w14:paraId="390D8022" w14:textId="333D4433" w:rsidR="00A24066" w:rsidRDefault="00A24066" w:rsidP="00B55365">
      <w:pPr>
        <w:pStyle w:val="BodyText"/>
        <w:widowControl/>
        <w:numPr>
          <w:ilvl w:val="1"/>
          <w:numId w:val="24"/>
        </w:numPr>
        <w:tabs>
          <w:tab w:val="left" w:pos="880"/>
        </w:tabs>
        <w:kinsoku w:val="0"/>
        <w:overflowPunct w:val="0"/>
        <w:spacing w:before="65"/>
        <w:ind w:left="1181" w:hanging="245"/>
      </w:pP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1"/>
        </w:rPr>
        <w:t>considered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1"/>
        </w:rPr>
        <w:t>must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impaired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greater</w:t>
      </w:r>
      <w:r w:rsidR="00ED07B7">
        <w:rPr>
          <w:spacing w:val="-1"/>
        </w:rPr>
        <w:t xml:space="preserve"> </w:t>
      </w:r>
      <w:r w:rsidRPr="00ED07B7">
        <w:rPr>
          <w:i/>
          <w:iCs/>
          <w:spacing w:val="-3"/>
        </w:rPr>
        <w:t>degree</w:t>
      </w:r>
      <w:r w:rsidRPr="00ED07B7">
        <w:rPr>
          <w:i/>
          <w:iCs/>
          <w:spacing w:val="5"/>
        </w:rPr>
        <w:t xml:space="preserve"> </w:t>
      </w:r>
      <w:r w:rsidRPr="00ED07B7">
        <w:rPr>
          <w:spacing w:val="-1"/>
        </w:rPr>
        <w:t>than</w:t>
      </w:r>
      <w:r w:rsidRPr="00ED07B7">
        <w:rPr>
          <w:spacing w:val="5"/>
        </w:rPr>
        <w:t xml:space="preserve"> </w:t>
      </w:r>
      <w:r w:rsidRPr="00ED07B7">
        <w:rPr>
          <w:spacing w:val="-1"/>
        </w:rPr>
        <w:t>most</w:t>
      </w:r>
      <w:r w:rsidRPr="00ED07B7">
        <w:rPr>
          <w:spacing w:val="5"/>
        </w:rPr>
        <w:t xml:space="preserve"> </w:t>
      </w:r>
      <w:r w:rsidRPr="00ED07B7">
        <w:rPr>
          <w:spacing w:val="-1"/>
        </w:rPr>
        <w:t>people</w:t>
      </w:r>
      <w:r w:rsidRPr="00ED07B7">
        <w:rPr>
          <w:spacing w:val="5"/>
        </w:rPr>
        <w:t xml:space="preserve"> </w:t>
      </w:r>
      <w:r w:rsidRPr="00ED07B7">
        <w:rPr>
          <w:spacing w:val="-1"/>
        </w:rPr>
        <w:t>in</w:t>
      </w:r>
      <w:r w:rsidRPr="00ED07B7">
        <w:rPr>
          <w:spacing w:val="5"/>
        </w:rPr>
        <w:t xml:space="preserve"> </w:t>
      </w:r>
      <w:r>
        <w:t>a</w:t>
      </w:r>
      <w:r w:rsidRPr="00ED07B7">
        <w:rPr>
          <w:spacing w:val="5"/>
        </w:rPr>
        <w:t xml:space="preserve"> </w:t>
      </w:r>
      <w:r w:rsidRPr="00ED07B7">
        <w:rPr>
          <w:spacing w:val="-1"/>
        </w:rPr>
        <w:t>similar</w:t>
      </w:r>
      <w:r w:rsidRPr="00ED07B7">
        <w:rPr>
          <w:spacing w:val="5"/>
        </w:rPr>
        <w:t xml:space="preserve"> </w:t>
      </w:r>
      <w:r w:rsidRPr="00ED07B7">
        <w:rPr>
          <w:spacing w:val="-1"/>
        </w:rPr>
        <w:t>situation.</w:t>
      </w:r>
    </w:p>
    <w:p w14:paraId="55F964B4" w14:textId="77777777" w:rsidR="00A24066" w:rsidRDefault="00A24066" w:rsidP="00B55365">
      <w:pPr>
        <w:pStyle w:val="Heading3"/>
        <w:widowControl/>
        <w:numPr>
          <w:ilvl w:val="0"/>
          <w:numId w:val="23"/>
        </w:numPr>
        <w:tabs>
          <w:tab w:val="left" w:pos="1000"/>
        </w:tabs>
        <w:kinsoku w:val="0"/>
        <w:overflowPunct w:val="0"/>
        <w:spacing w:before="136"/>
        <w:ind w:left="1296"/>
        <w:rPr>
          <w:b w:val="0"/>
          <w:bCs w:val="0"/>
        </w:rPr>
      </w:pPr>
      <w:r>
        <w:rPr>
          <w:spacing w:val="-4"/>
        </w:rPr>
        <w:t>Types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Impairment</w:t>
      </w:r>
    </w:p>
    <w:p w14:paraId="5B992AC0" w14:textId="77777777" w:rsidR="00A24066" w:rsidRDefault="00A24066" w:rsidP="00B55365">
      <w:pPr>
        <w:pStyle w:val="BodyText"/>
        <w:widowControl/>
        <w:kinsoku w:val="0"/>
        <w:overflowPunct w:val="0"/>
        <w:spacing w:line="247" w:lineRule="auto"/>
        <w:ind w:left="1296" w:right="662" w:firstLine="0"/>
      </w:pPr>
      <w:r>
        <w:t>A</w:t>
      </w:r>
      <w:r>
        <w:rPr>
          <w:spacing w:val="5"/>
        </w:rPr>
        <w:t xml:space="preserve"> </w:t>
      </w:r>
      <w:r>
        <w:rPr>
          <w:b/>
          <w:bCs/>
          <w:i/>
          <w:iCs/>
          <w:spacing w:val="-2"/>
        </w:rPr>
        <w:t>psychosis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impaired</w:t>
      </w:r>
      <w:r>
        <w:rPr>
          <w:spacing w:val="5"/>
        </w:rPr>
        <w:t xml:space="preserve"> </w:t>
      </w:r>
      <w:r>
        <w:rPr>
          <w:spacing w:val="-1"/>
        </w:rPr>
        <w:t>ability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2"/>
        </w:rPr>
        <w:t>perceive</w:t>
      </w:r>
      <w:r>
        <w:rPr>
          <w:spacing w:val="5"/>
        </w:rPr>
        <w:t xml:space="preserve"> </w:t>
      </w:r>
      <w:r>
        <w:rPr>
          <w:spacing w:val="-1"/>
        </w:rPr>
        <w:t>reality</w:t>
      </w:r>
      <w:r>
        <w:rPr>
          <w:spacing w:val="5"/>
        </w:rPr>
        <w:t xml:space="preserve"> </w:t>
      </w:r>
      <w:r>
        <w:rPr>
          <w:spacing w:val="-1"/>
        </w:rPr>
        <w:t>so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normal</w:t>
      </w:r>
      <w:r>
        <w:rPr>
          <w:spacing w:val="5"/>
        </w:rPr>
        <w:t xml:space="preserve"> </w:t>
      </w:r>
      <w:r>
        <w:rPr>
          <w:spacing w:val="-1"/>
        </w:rPr>
        <w:t>functioning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38"/>
        </w:rPr>
        <w:t xml:space="preserve"> </w:t>
      </w:r>
      <w:r>
        <w:rPr>
          <w:spacing w:val="-2"/>
        </w:rPr>
        <w:t>possible</w:t>
      </w:r>
      <w:r>
        <w:rPr>
          <w:spacing w:val="5"/>
        </w:rPr>
        <w:t xml:space="preserve"> </w:t>
      </w:r>
      <w:r>
        <w:rPr>
          <w:spacing w:val="-1"/>
        </w:rPr>
        <w:t>(e.g.,</w:t>
      </w:r>
      <w:r>
        <w:rPr>
          <w:spacing w:val="5"/>
        </w:rPr>
        <w:t xml:space="preserve"> </w:t>
      </w:r>
      <w:r>
        <w:rPr>
          <w:spacing w:val="-1"/>
        </w:rPr>
        <w:t>schizophrenia).</w:t>
      </w:r>
    </w:p>
    <w:p w14:paraId="1E09EE08" w14:textId="77777777" w:rsidR="00A24066" w:rsidRDefault="00A24066" w:rsidP="00B55365">
      <w:pPr>
        <w:pStyle w:val="Heading3"/>
        <w:widowControl/>
        <w:numPr>
          <w:ilvl w:val="1"/>
          <w:numId w:val="23"/>
        </w:numPr>
        <w:tabs>
          <w:tab w:val="left" w:pos="1240"/>
        </w:tabs>
        <w:kinsoku w:val="0"/>
        <w:overflowPunct w:val="0"/>
        <w:spacing w:before="65"/>
        <w:ind w:left="1239" w:hanging="245"/>
        <w:rPr>
          <w:b w:val="0"/>
          <w:bCs w:val="0"/>
        </w:rPr>
      </w:pPr>
      <w:r>
        <w:rPr>
          <w:spacing w:val="-8"/>
        </w:rPr>
        <w:t>Two</w:t>
      </w:r>
      <w:r>
        <w:rPr>
          <w:spacing w:val="5"/>
        </w:rPr>
        <w:t xml:space="preserve"> </w:t>
      </w:r>
      <w:r>
        <w:rPr>
          <w:spacing w:val="-4"/>
        </w:rPr>
        <w:t>Forms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Psychotic</w:t>
      </w:r>
      <w:r>
        <w:rPr>
          <w:spacing w:val="5"/>
        </w:rPr>
        <w:t xml:space="preserve"> </w:t>
      </w:r>
      <w:r>
        <w:rPr>
          <w:spacing w:val="-1"/>
        </w:rPr>
        <w:t>Symptoms:</w:t>
      </w:r>
    </w:p>
    <w:p w14:paraId="7DFD5A0E" w14:textId="77777777" w:rsidR="00A24066" w:rsidRDefault="00A24066" w:rsidP="0032091C">
      <w:pPr>
        <w:pStyle w:val="BodyText"/>
        <w:widowControl/>
        <w:numPr>
          <w:ilvl w:val="2"/>
          <w:numId w:val="23"/>
        </w:numPr>
        <w:tabs>
          <w:tab w:val="left" w:pos="1480"/>
        </w:tabs>
        <w:kinsoku w:val="0"/>
        <w:overflowPunct w:val="0"/>
        <w:spacing w:before="67" w:line="246" w:lineRule="auto"/>
        <w:ind w:right="866"/>
      </w:pPr>
      <w:r>
        <w:rPr>
          <w:b/>
          <w:bCs/>
          <w:i/>
          <w:iCs/>
          <w:spacing w:val="-1"/>
        </w:rPr>
        <w:t>Hallucinations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sensations</w:t>
      </w:r>
      <w:r>
        <w:rPr>
          <w:spacing w:val="5"/>
        </w:rPr>
        <w:t xml:space="preserve"> </w:t>
      </w:r>
      <w:r>
        <w:rPr>
          <w:spacing w:val="-1"/>
        </w:rPr>
        <w:t>so</w:t>
      </w:r>
      <w:r>
        <w:rPr>
          <w:spacing w:val="5"/>
        </w:rPr>
        <w:t xml:space="preserve"> </w:t>
      </w:r>
      <w:r>
        <w:rPr>
          <w:spacing w:val="-2"/>
        </w:rPr>
        <w:t>vivid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perceived</w:t>
      </w:r>
      <w:r>
        <w:rPr>
          <w:spacing w:val="5"/>
        </w:rPr>
        <w:t xml:space="preserve"> </w:t>
      </w:r>
      <w:r>
        <w:rPr>
          <w:spacing w:val="-1"/>
        </w:rPr>
        <w:t>objects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3"/>
        </w:rPr>
        <w:t>events</w:t>
      </w:r>
      <w:r>
        <w:rPr>
          <w:spacing w:val="5"/>
        </w:rPr>
        <w:t xml:space="preserve"> </w:t>
      </w:r>
      <w:r>
        <w:rPr>
          <w:spacing w:val="-1"/>
        </w:rPr>
        <w:t>seem</w:t>
      </w:r>
      <w:r>
        <w:rPr>
          <w:spacing w:val="32"/>
        </w:rPr>
        <w:t xml:space="preserve"> </w:t>
      </w:r>
      <w:r>
        <w:rPr>
          <w:spacing w:val="-1"/>
        </w:rPr>
        <w:t>real,</w:t>
      </w:r>
      <w:r>
        <w:rPr>
          <w:spacing w:val="5"/>
        </w:rPr>
        <w:t xml:space="preserve"> </w:t>
      </w:r>
      <w:r>
        <w:rPr>
          <w:spacing w:val="-2"/>
        </w:rPr>
        <w:t>yet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1"/>
        </w:rPr>
        <w:t>(e.g.,</w:t>
      </w:r>
      <w:r>
        <w:rPr>
          <w:spacing w:val="5"/>
        </w:rPr>
        <w:t xml:space="preserve"> </w:t>
      </w:r>
      <w:r>
        <w:rPr>
          <w:spacing w:val="-1"/>
        </w:rPr>
        <w:t>hearing</w:t>
      </w:r>
      <w:r>
        <w:rPr>
          <w:spacing w:val="5"/>
        </w:rPr>
        <w:t xml:space="preserve"> </w:t>
      </w:r>
      <w:r>
        <w:rPr>
          <w:spacing w:val="-2"/>
        </w:rPr>
        <w:t>voices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seeing</w:t>
      </w:r>
      <w:r>
        <w:rPr>
          <w:spacing w:val="5"/>
        </w:rPr>
        <w:t xml:space="preserve"> </w:t>
      </w:r>
      <w:r>
        <w:rPr>
          <w:spacing w:val="-1"/>
        </w:rPr>
        <w:t>images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stimuli).</w:t>
      </w:r>
    </w:p>
    <w:p w14:paraId="7B74D147" w14:textId="77777777" w:rsidR="00A24066" w:rsidRDefault="00A24066" w:rsidP="0032091C">
      <w:pPr>
        <w:pStyle w:val="BodyText"/>
        <w:widowControl/>
        <w:numPr>
          <w:ilvl w:val="2"/>
          <w:numId w:val="23"/>
        </w:numPr>
        <w:tabs>
          <w:tab w:val="left" w:pos="1480"/>
        </w:tabs>
        <w:kinsoku w:val="0"/>
        <w:overflowPunct w:val="0"/>
        <w:spacing w:before="65" w:line="246" w:lineRule="auto"/>
        <w:ind w:right="1043"/>
      </w:pPr>
      <w:r>
        <w:rPr>
          <w:b/>
          <w:bCs/>
          <w:i/>
          <w:iCs/>
          <w:spacing w:val="-1"/>
        </w:rPr>
        <w:t>Delusions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persistent</w:t>
      </w:r>
      <w:r>
        <w:rPr>
          <w:spacing w:val="5"/>
        </w:rPr>
        <w:t xml:space="preserve"> </w:t>
      </w:r>
      <w:r>
        <w:rPr>
          <w:spacing w:val="-1"/>
        </w:rPr>
        <w:t>false</w:t>
      </w:r>
      <w:r>
        <w:rPr>
          <w:spacing w:val="5"/>
        </w:rPr>
        <w:t xml:space="preserve"> </w:t>
      </w:r>
      <w:r>
        <w:rPr>
          <w:spacing w:val="-1"/>
        </w:rPr>
        <w:t>beliefs</w:t>
      </w:r>
      <w:r>
        <w:rPr>
          <w:spacing w:val="5"/>
        </w:rPr>
        <w:t xml:space="preserve"> </w:t>
      </w:r>
      <w:r>
        <w:rPr>
          <w:spacing w:val="-1"/>
        </w:rPr>
        <w:t>held</w:t>
      </w:r>
      <w:r>
        <w:rPr>
          <w:spacing w:val="5"/>
        </w:rPr>
        <w:t xml:space="preserve"> </w:t>
      </w:r>
      <w:r>
        <w:rPr>
          <w:spacing w:val="-1"/>
        </w:rPr>
        <w:t>despite</w:t>
      </w:r>
      <w:r>
        <w:rPr>
          <w:spacing w:val="5"/>
        </w:rPr>
        <w:t xml:space="preserve"> </w:t>
      </w:r>
      <w:r>
        <w:rPr>
          <w:spacing w:val="-2"/>
        </w:rPr>
        <w:t>evidence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beliefs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34"/>
        </w:rPr>
        <w:t xml:space="preserve"> </w:t>
      </w:r>
      <w:r>
        <w:rPr>
          <w:spacing w:val="-1"/>
        </w:rPr>
        <w:t>incorrect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2"/>
        </w:rPr>
        <w:t>exaggerate</w:t>
      </w:r>
      <w:r>
        <w:rPr>
          <w:spacing w:val="5"/>
        </w:rPr>
        <w:t xml:space="preserve"> </w:t>
      </w:r>
      <w:r>
        <w:rPr>
          <w:spacing w:val="-1"/>
        </w:rPr>
        <w:t>reality</w:t>
      </w:r>
      <w:r>
        <w:rPr>
          <w:spacing w:val="5"/>
        </w:rPr>
        <w:t xml:space="preserve"> </w:t>
      </w:r>
      <w:r>
        <w:rPr>
          <w:spacing w:val="-1"/>
        </w:rPr>
        <w:t>(see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following</w:t>
      </w:r>
      <w:r>
        <w:rPr>
          <w:spacing w:val="5"/>
        </w:rPr>
        <w:t xml:space="preserve"> </w:t>
      </w:r>
      <w:r>
        <w:rPr>
          <w:spacing w:val="-2"/>
        </w:rPr>
        <w:t>examples).</w:t>
      </w:r>
    </w:p>
    <w:p w14:paraId="4B8D9D48" w14:textId="77777777" w:rsidR="00A24066" w:rsidRDefault="00A24066" w:rsidP="0032091C">
      <w:pPr>
        <w:pStyle w:val="Heading3"/>
        <w:widowControl/>
        <w:numPr>
          <w:ilvl w:val="0"/>
          <w:numId w:val="22"/>
        </w:numPr>
        <w:tabs>
          <w:tab w:val="left" w:pos="1721"/>
        </w:tabs>
        <w:kinsoku w:val="0"/>
        <w:overflowPunct w:val="0"/>
        <w:spacing w:before="65"/>
        <w:ind w:hanging="480"/>
        <w:rPr>
          <w:b w:val="0"/>
          <w:bCs w:val="0"/>
        </w:rPr>
      </w:pPr>
      <w:r>
        <w:rPr>
          <w:spacing w:val="-4"/>
        </w:rPr>
        <w:t>Types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delusions:</w:t>
      </w:r>
    </w:p>
    <w:p w14:paraId="12D7C32D" w14:textId="77777777" w:rsidR="00A24066" w:rsidRDefault="00A24066" w:rsidP="0032091C">
      <w:pPr>
        <w:pStyle w:val="BodyText"/>
        <w:widowControl/>
        <w:numPr>
          <w:ilvl w:val="1"/>
          <w:numId w:val="22"/>
        </w:numPr>
        <w:tabs>
          <w:tab w:val="left" w:pos="1960"/>
        </w:tabs>
        <w:kinsoku w:val="0"/>
        <w:overflowPunct w:val="0"/>
        <w:spacing w:before="67" w:line="246" w:lineRule="auto"/>
        <w:ind w:right="758"/>
      </w:pPr>
      <w:r>
        <w:rPr>
          <w:spacing w:val="-2"/>
        </w:rPr>
        <w:t>Paranoid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persecutory</w:t>
      </w:r>
      <w:r>
        <w:rPr>
          <w:spacing w:val="5"/>
        </w:rPr>
        <w:t xml:space="preserve"> </w:t>
      </w:r>
      <w:r>
        <w:rPr>
          <w:spacing w:val="-1"/>
        </w:rPr>
        <w:t>(e.g.,</w:t>
      </w:r>
      <w:r>
        <w:rPr>
          <w:spacing w:val="5"/>
        </w:rPr>
        <w:t xml:space="preserve"> </w:t>
      </w:r>
      <w:r>
        <w:rPr>
          <w:spacing w:val="-1"/>
        </w:rPr>
        <w:t>people—the</w:t>
      </w:r>
      <w:r>
        <w:rPr>
          <w:spacing w:val="5"/>
        </w:rPr>
        <w:t xml:space="preserve"> </w:t>
      </w:r>
      <w:r>
        <w:rPr>
          <w:spacing w:val="-1"/>
        </w:rPr>
        <w:t>FBI,</w:t>
      </w:r>
      <w:r>
        <w:rPr>
          <w:spacing w:val="5"/>
        </w:rPr>
        <w:t xml:space="preserve"> </w:t>
      </w:r>
      <w:r>
        <w:rPr>
          <w:spacing w:val="-1"/>
        </w:rPr>
        <w:t>aliens,</w:t>
      </w:r>
      <w:r>
        <w:rPr>
          <w:spacing w:val="5"/>
        </w:rPr>
        <w:t xml:space="preserve"> </w:t>
      </w:r>
      <w:r>
        <w:rPr>
          <w:spacing w:val="-1"/>
        </w:rPr>
        <w:t>neighbors—are</w:t>
      </w:r>
      <w:r>
        <w:rPr>
          <w:spacing w:val="5"/>
        </w:rPr>
        <w:t xml:space="preserve"> </w:t>
      </w:r>
      <w:r>
        <w:rPr>
          <w:spacing w:val="-1"/>
        </w:rPr>
        <w:t>after</w:t>
      </w:r>
      <w:r>
        <w:rPr>
          <w:spacing w:val="3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individual)</w:t>
      </w:r>
    </w:p>
    <w:p w14:paraId="7A675E06" w14:textId="77777777" w:rsidR="00A24066" w:rsidRDefault="00A24066" w:rsidP="0032091C">
      <w:pPr>
        <w:pStyle w:val="BodyText"/>
        <w:widowControl/>
        <w:numPr>
          <w:ilvl w:val="1"/>
          <w:numId w:val="22"/>
        </w:numPr>
        <w:tabs>
          <w:tab w:val="left" w:pos="1960"/>
        </w:tabs>
        <w:kinsoku w:val="0"/>
        <w:overflowPunct w:val="0"/>
        <w:spacing w:before="65" w:line="246" w:lineRule="auto"/>
        <w:ind w:right="755"/>
      </w:pPr>
      <w:r>
        <w:rPr>
          <w:spacing w:val="-1"/>
        </w:rPr>
        <w:t>Delusiona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jealous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(e.g.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ind</w:t>
      </w:r>
      <w:r>
        <w:rPr>
          <w:spacing w:val="-6"/>
        </w:rPr>
        <w:t>i</w:t>
      </w:r>
      <w:r>
        <w:rPr>
          <w:spacing w:val="-1"/>
        </w:rPr>
        <w:t>vidual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intimat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pa</w:t>
      </w:r>
      <w:r>
        <w:rPr>
          <w:spacing w:val="4"/>
        </w:rPr>
        <w:t>r</w:t>
      </w:r>
      <w:r>
        <w:rPr>
          <w:spacing w:val="-1"/>
        </w:rPr>
        <w:t>tne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datin</w:t>
      </w:r>
      <w:r>
        <w:t>g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interested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another</w:t>
      </w:r>
      <w:r>
        <w:rPr>
          <w:spacing w:val="5"/>
        </w:rPr>
        <w:t xml:space="preserve"> </w:t>
      </w:r>
      <w:r>
        <w:rPr>
          <w:spacing w:val="-1"/>
        </w:rPr>
        <w:t>person)</w:t>
      </w:r>
    </w:p>
    <w:p w14:paraId="6A8F13B9" w14:textId="77777777" w:rsidR="00A24066" w:rsidRDefault="00A24066" w:rsidP="0032091C">
      <w:pPr>
        <w:pStyle w:val="BodyText"/>
        <w:widowControl/>
        <w:numPr>
          <w:ilvl w:val="1"/>
          <w:numId w:val="22"/>
        </w:numPr>
        <w:tabs>
          <w:tab w:val="left" w:pos="1960"/>
        </w:tabs>
        <w:kinsoku w:val="0"/>
        <w:overflowPunct w:val="0"/>
        <w:spacing w:before="65" w:line="246" w:lineRule="auto"/>
        <w:ind w:right="680"/>
      </w:pPr>
      <w:r>
        <w:rPr>
          <w:spacing w:val="-1"/>
        </w:rPr>
        <w:lastRenderedPageBreak/>
        <w:t>Delusions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grandeur</w:t>
      </w:r>
      <w:r>
        <w:rPr>
          <w:spacing w:val="5"/>
        </w:rPr>
        <w:t xml:space="preserve"> </w:t>
      </w:r>
      <w:r>
        <w:rPr>
          <w:spacing w:val="-1"/>
        </w:rPr>
        <w:t>(e.g.,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individual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more</w:t>
      </w:r>
      <w:r>
        <w:rPr>
          <w:spacing w:val="5"/>
        </w:rPr>
        <w:t xml:space="preserve"> </w:t>
      </w:r>
      <w:r>
        <w:rPr>
          <w:spacing w:val="-3"/>
        </w:rPr>
        <w:t>powerful,</w:t>
      </w:r>
      <w:r>
        <w:rPr>
          <w:spacing w:val="5"/>
        </w:rPr>
        <w:t xml:space="preserve"> </w:t>
      </w:r>
      <w:r>
        <w:rPr>
          <w:spacing w:val="-2"/>
        </w:rPr>
        <w:t>knowledgeable,</w:t>
      </w:r>
      <w:r>
        <w:rPr>
          <w:spacing w:val="48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influential</w:t>
      </w:r>
      <w:r>
        <w:rPr>
          <w:spacing w:val="5"/>
        </w:rPr>
        <w:t xml:space="preserve"> </w:t>
      </w:r>
      <w:r>
        <w:rPr>
          <w:spacing w:val="-1"/>
        </w:rPr>
        <w:t>than</w:t>
      </w:r>
      <w:r>
        <w:rPr>
          <w:spacing w:val="5"/>
        </w:rPr>
        <w:t xml:space="preserve"> </w:t>
      </w:r>
      <w:r>
        <w:rPr>
          <w:spacing w:val="-1"/>
        </w:rPr>
        <w:t>Jesus</w:t>
      </w:r>
      <w:r>
        <w:rPr>
          <w:spacing w:val="5"/>
        </w:rPr>
        <w:t xml:space="preserve"> </w:t>
      </w:r>
      <w:r>
        <w:rPr>
          <w:spacing w:val="-1"/>
        </w:rPr>
        <w:t>and/or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individual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different</w:t>
      </w:r>
      <w:r>
        <w:rPr>
          <w:spacing w:val="5"/>
        </w:rPr>
        <w:t xml:space="preserve"> </w:t>
      </w:r>
      <w:r>
        <w:rPr>
          <w:spacing w:val="-1"/>
        </w:rPr>
        <w:t>person,</w:t>
      </w:r>
      <w:r>
        <w:rPr>
          <w:spacing w:val="5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40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president)</w:t>
      </w:r>
    </w:p>
    <w:p w14:paraId="0DF490AE" w14:textId="77777777" w:rsidR="00A24066" w:rsidRDefault="00A24066" w:rsidP="0032091C">
      <w:pPr>
        <w:pStyle w:val="BodyText"/>
        <w:widowControl/>
        <w:numPr>
          <w:ilvl w:val="1"/>
          <w:numId w:val="22"/>
        </w:numPr>
        <w:tabs>
          <w:tab w:val="left" w:pos="1960"/>
        </w:tabs>
        <w:kinsoku w:val="0"/>
        <w:overflowPunct w:val="0"/>
        <w:spacing w:before="65" w:line="246" w:lineRule="auto"/>
        <w:ind w:right="973"/>
      </w:pPr>
      <w:r>
        <w:rPr>
          <w:spacing w:val="-1"/>
        </w:rPr>
        <w:t>Somati</w:t>
      </w:r>
      <w:r>
        <w:t>c</w:t>
      </w:r>
      <w:r>
        <w:rPr>
          <w:spacing w:val="5"/>
        </w:rPr>
        <w:t xml:space="preserve"> </w:t>
      </w:r>
      <w:r>
        <w:rPr>
          <w:spacing w:val="-1"/>
        </w:rPr>
        <w:t>delusion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(e.g.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pa</w:t>
      </w:r>
      <w:r>
        <w:rPr>
          <w:spacing w:val="4"/>
        </w:rPr>
        <w:t>r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ind</w:t>
      </w:r>
      <w:r>
        <w:rPr>
          <w:spacing w:val="-6"/>
        </w:rPr>
        <w:t>i</w:t>
      </w:r>
      <w:r>
        <w:rPr>
          <w:spacing w:val="-1"/>
        </w:rPr>
        <w:t>vidual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bod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defect</w:t>
      </w:r>
      <w:r>
        <w:rPr>
          <w:spacing w:val="-6"/>
        </w:rPr>
        <w:t>i</w:t>
      </w:r>
      <w:r>
        <w:rPr>
          <w:spacing w:val="-4"/>
        </w:rPr>
        <w:t>v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or functioning</w:t>
      </w:r>
      <w:r>
        <w:rPr>
          <w:spacing w:val="5"/>
        </w:rPr>
        <w:t xml:space="preserve"> </w:t>
      </w:r>
      <w:r>
        <w:rPr>
          <w:spacing w:val="-1"/>
        </w:rPr>
        <w:t>abnormally)</w:t>
      </w:r>
    </w:p>
    <w:p w14:paraId="7A5F08F9" w14:textId="77777777" w:rsidR="00A24066" w:rsidRDefault="00A24066" w:rsidP="0032091C">
      <w:pPr>
        <w:widowControl/>
        <w:kinsoku w:val="0"/>
        <w:overflowPunct w:val="0"/>
        <w:spacing w:line="240" w:lineRule="exact"/>
      </w:pPr>
    </w:p>
    <w:p w14:paraId="2AE82747" w14:textId="77777777" w:rsidR="00A24066" w:rsidRPr="00B55365" w:rsidRDefault="00A24066" w:rsidP="0032091C">
      <w:pPr>
        <w:pStyle w:val="Heading2"/>
        <w:widowControl/>
        <w:numPr>
          <w:ilvl w:val="0"/>
          <w:numId w:val="24"/>
        </w:numPr>
        <w:tabs>
          <w:tab w:val="left" w:pos="641"/>
        </w:tabs>
        <w:kinsoku w:val="0"/>
        <w:overflowPunct w:val="0"/>
        <w:rPr>
          <w:rFonts w:ascii="Calibri" w:hAnsi="Calibri"/>
        </w:rPr>
      </w:pPr>
      <w:r w:rsidRPr="00B55365">
        <w:rPr>
          <w:rFonts w:ascii="Calibri" w:hAnsi="Calibri"/>
          <w:spacing w:val="-1"/>
          <w:w w:val="95"/>
        </w:rPr>
        <w:t>Risk</w:t>
      </w:r>
      <w:r w:rsidRPr="00B55365">
        <w:rPr>
          <w:rFonts w:ascii="Calibri" w:hAnsi="Calibri"/>
          <w:spacing w:val="3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of</w:t>
      </w:r>
      <w:r w:rsidRPr="00B55365">
        <w:rPr>
          <w:rFonts w:ascii="Calibri" w:hAnsi="Calibri"/>
          <w:spacing w:val="3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Harm</w:t>
      </w:r>
    </w:p>
    <w:p w14:paraId="27379B26" w14:textId="77777777" w:rsidR="00A24066" w:rsidRDefault="00A24066" w:rsidP="0032091C">
      <w:pPr>
        <w:pStyle w:val="BodyText"/>
        <w:widowControl/>
        <w:numPr>
          <w:ilvl w:val="1"/>
          <w:numId w:val="24"/>
        </w:numPr>
        <w:tabs>
          <w:tab w:val="left" w:pos="880"/>
        </w:tabs>
        <w:kinsoku w:val="0"/>
        <w:overflowPunct w:val="0"/>
        <w:spacing w:before="121" w:line="246" w:lineRule="auto"/>
        <w:ind w:right="954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element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b/>
          <w:bCs/>
          <w:spacing w:val="-1"/>
        </w:rPr>
        <w:t>risk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of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harm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refers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symptoms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3"/>
        </w:rPr>
        <w:t>may</w:t>
      </w:r>
      <w:r>
        <w:rPr>
          <w:spacing w:val="5"/>
        </w:rPr>
        <w:t xml:space="preserve"> </w:t>
      </w:r>
      <w:r>
        <w:rPr>
          <w:spacing w:val="-1"/>
        </w:rPr>
        <w:t>lead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life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>property</w:t>
      </w:r>
      <w:r>
        <w:rPr>
          <w:spacing w:val="5"/>
        </w:rPr>
        <w:t xml:space="preserve"> </w:t>
      </w:r>
      <w:r>
        <w:rPr>
          <w:spacing w:val="-1"/>
        </w:rPr>
        <w:t>damage.</w:t>
      </w:r>
    </w:p>
    <w:p w14:paraId="1B47B7CE" w14:textId="77777777" w:rsidR="00A24066" w:rsidRDefault="00A24066" w:rsidP="0032091C">
      <w:pPr>
        <w:pStyle w:val="BodyText"/>
        <w:widowControl/>
        <w:numPr>
          <w:ilvl w:val="1"/>
          <w:numId w:val="24"/>
        </w:numPr>
        <w:tabs>
          <w:tab w:val="left" w:pos="880"/>
        </w:tabs>
        <w:kinsoku w:val="0"/>
        <w:overflowPunct w:val="0"/>
        <w:spacing w:before="65"/>
        <w:rPr>
          <w:spacing w:val="-3"/>
        </w:rPr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risky</w:t>
      </w:r>
      <w:r>
        <w:rPr>
          <w:spacing w:val="5"/>
        </w:rPr>
        <w:t xml:space="preserve"> </w:t>
      </w:r>
      <w:r>
        <w:rPr>
          <w:spacing w:val="-2"/>
        </w:rPr>
        <w:t>behavior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symptom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3"/>
        </w:rPr>
        <w:t>disorder.</w:t>
      </w:r>
    </w:p>
    <w:p w14:paraId="296319C0" w14:textId="77777777" w:rsidR="00A24066" w:rsidRDefault="00A24066" w:rsidP="0032091C">
      <w:pPr>
        <w:pStyle w:val="BodyText"/>
        <w:widowControl/>
        <w:numPr>
          <w:ilvl w:val="1"/>
          <w:numId w:val="24"/>
        </w:numPr>
        <w:tabs>
          <w:tab w:val="left" w:pos="880"/>
        </w:tabs>
        <w:kinsoku w:val="0"/>
        <w:overflowPunct w:val="0"/>
        <w:spacing w:before="71" w:line="246" w:lineRule="auto"/>
        <w:ind w:right="721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behavior</w:t>
      </w:r>
      <w:r>
        <w:rPr>
          <w:spacing w:val="5"/>
        </w:rPr>
        <w:t xml:space="preserve"> </w:t>
      </w:r>
      <w:r>
        <w:rPr>
          <w:spacing w:val="-1"/>
        </w:rPr>
        <w:t>must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outside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t>normal</w:t>
      </w:r>
      <w:r>
        <w:rPr>
          <w:spacing w:val="5"/>
        </w:rPr>
        <w:t xml:space="preserve"> </w:t>
      </w:r>
      <w:r>
        <w:rPr>
          <w:spacing w:val="-1"/>
        </w:rPr>
        <w:t>range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accidental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intentional.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ind</w:t>
      </w:r>
      <w:r>
        <w:rPr>
          <w:spacing w:val="-6"/>
        </w:rPr>
        <w:t>i</w:t>
      </w:r>
      <w:r>
        <w:rPr>
          <w:spacing w:val="-1"/>
        </w:rPr>
        <w:t>vidual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thought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action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m</w:t>
      </w:r>
      <w:r>
        <w:rPr>
          <w:spacing w:val="-8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lea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hi</w:t>
      </w:r>
      <w:r>
        <w:t>m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he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pu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l</w:t>
      </w:r>
      <w:r>
        <w:rPr>
          <w:spacing w:val="-6"/>
        </w:rPr>
        <w:t>i</w:t>
      </w:r>
      <w:r>
        <w:rPr>
          <w:spacing w:val="-4"/>
        </w:rPr>
        <w:t>v</w:t>
      </w:r>
      <w:r>
        <w:rPr>
          <w:spacing w:val="-1"/>
        </w:rPr>
        <w:t>e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risk.</w:t>
      </w:r>
    </w:p>
    <w:p w14:paraId="59DFB244" w14:textId="77777777" w:rsidR="00A24066" w:rsidRDefault="00A24066" w:rsidP="0032091C">
      <w:pPr>
        <w:widowControl/>
        <w:kinsoku w:val="0"/>
        <w:overflowPunct w:val="0"/>
        <w:spacing w:line="240" w:lineRule="exact"/>
      </w:pPr>
    </w:p>
    <w:p w14:paraId="75C6BA89" w14:textId="506E252E" w:rsidR="00A24066" w:rsidRDefault="00A24066" w:rsidP="0032091C">
      <w:pPr>
        <w:widowControl/>
        <w:numPr>
          <w:ilvl w:val="0"/>
          <w:numId w:val="24"/>
        </w:numPr>
        <w:tabs>
          <w:tab w:val="left" w:pos="641"/>
        </w:tabs>
        <w:kinsoku w:val="0"/>
        <w:overflowPunct w:val="0"/>
        <w:rPr>
          <w:rFonts w:ascii="Trebuchet MS" w:hAnsi="Trebuchet MS" w:cs="Trebuchet MS"/>
        </w:rPr>
      </w:pPr>
      <w:r w:rsidRPr="00B55365">
        <w:rPr>
          <w:rFonts w:ascii="Calibri" w:hAnsi="Calibri" w:cs="Trebuchet MS"/>
          <w:b/>
          <w:spacing w:val="-2"/>
        </w:rPr>
        <w:t>Context</w:t>
      </w:r>
      <w:r w:rsidRPr="00B55365">
        <w:rPr>
          <w:rFonts w:ascii="Calibri" w:hAnsi="Calibri" w:cs="Trebuchet MS"/>
          <w:b/>
          <w:spacing w:val="-33"/>
        </w:rPr>
        <w:t xml:space="preserve"> </w:t>
      </w:r>
      <w:r w:rsidRPr="00B55365">
        <w:rPr>
          <w:rFonts w:ascii="Calibri" w:hAnsi="Calibri" w:cs="Trebuchet MS"/>
          <w:b/>
          <w:spacing w:val="-1"/>
        </w:rPr>
        <w:t>and</w:t>
      </w:r>
      <w:r w:rsidRPr="00B55365">
        <w:rPr>
          <w:rFonts w:ascii="Calibri" w:hAnsi="Calibri" w:cs="Trebuchet MS"/>
          <w:b/>
          <w:spacing w:val="-33"/>
        </w:rPr>
        <w:t xml:space="preserve"> </w:t>
      </w:r>
      <w:r w:rsidRPr="00B55365">
        <w:rPr>
          <w:rFonts w:ascii="Calibri" w:hAnsi="Calibri" w:cs="Trebuchet MS"/>
          <w:b/>
          <w:spacing w:val="-3"/>
        </w:rPr>
        <w:t>Culture</w:t>
      </w:r>
      <w:r>
        <w:rPr>
          <w:rFonts w:ascii="Trebuchet MS" w:hAnsi="Trebuchet MS" w:cs="Trebuchet MS"/>
          <w:spacing w:val="-33"/>
        </w:rPr>
        <w:t xml:space="preserve"> </w:t>
      </w:r>
      <w:r w:rsidRPr="00B55365">
        <w:rPr>
          <w:spacing w:val="-2"/>
          <w:sz w:val="22"/>
          <w:szCs w:val="22"/>
        </w:rPr>
        <w:t>[</w:t>
      </w:r>
      <w:r w:rsidR="00F7006B">
        <w:rPr>
          <w:spacing w:val="-2"/>
          <w:sz w:val="22"/>
          <w:szCs w:val="22"/>
        </w:rPr>
        <w:t>S</w:t>
      </w:r>
      <w:r w:rsidRPr="00B55365">
        <w:rPr>
          <w:spacing w:val="-2"/>
          <w:sz w:val="22"/>
          <w:szCs w:val="22"/>
        </w:rPr>
        <w:t>ee</w:t>
      </w:r>
      <w:r w:rsidRPr="00B55365">
        <w:rPr>
          <w:spacing w:val="-33"/>
          <w:sz w:val="22"/>
          <w:szCs w:val="22"/>
        </w:rPr>
        <w:t xml:space="preserve"> </w:t>
      </w:r>
      <w:r w:rsidRPr="00B55365">
        <w:rPr>
          <w:i/>
          <w:iCs/>
          <w:spacing w:val="-6"/>
          <w:sz w:val="22"/>
          <w:szCs w:val="22"/>
        </w:rPr>
        <w:t>Table</w:t>
      </w:r>
      <w:r w:rsidRPr="00B55365">
        <w:rPr>
          <w:i/>
          <w:iCs/>
          <w:spacing w:val="-15"/>
          <w:sz w:val="22"/>
          <w:szCs w:val="22"/>
        </w:rPr>
        <w:t xml:space="preserve"> </w:t>
      </w:r>
      <w:r w:rsidRPr="00B55365">
        <w:rPr>
          <w:i/>
          <w:iCs/>
          <w:spacing w:val="-2"/>
          <w:sz w:val="22"/>
          <w:szCs w:val="22"/>
        </w:rPr>
        <w:t>1.1</w:t>
      </w:r>
      <w:r w:rsidRPr="00B55365">
        <w:rPr>
          <w:spacing w:val="-2"/>
          <w:sz w:val="22"/>
          <w:szCs w:val="22"/>
        </w:rPr>
        <w:t>]</w:t>
      </w:r>
    </w:p>
    <w:p w14:paraId="63EEFFD2" w14:textId="77777777" w:rsidR="00A24066" w:rsidRDefault="00A24066" w:rsidP="0032091C">
      <w:pPr>
        <w:pStyle w:val="BodyText"/>
        <w:widowControl/>
        <w:numPr>
          <w:ilvl w:val="1"/>
          <w:numId w:val="24"/>
        </w:numPr>
        <w:tabs>
          <w:tab w:val="left" w:pos="880"/>
        </w:tabs>
        <w:kinsoku w:val="0"/>
        <w:overflowPunct w:val="0"/>
        <w:spacing w:before="121" w:line="246" w:lineRule="auto"/>
        <w:ind w:right="893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three</w:t>
      </w:r>
      <w:r>
        <w:rPr>
          <w:spacing w:val="5"/>
        </w:rPr>
        <w:t xml:space="preserve"> </w:t>
      </w:r>
      <w:r>
        <w:rPr>
          <w:spacing w:val="-1"/>
        </w:rPr>
        <w:t>elements</w:t>
      </w:r>
      <w:r>
        <w:rPr>
          <w:spacing w:val="5"/>
        </w:rPr>
        <w:t xml:space="preserve"> </w:t>
      </w:r>
      <w:r>
        <w:rPr>
          <w:spacing w:val="-1"/>
        </w:rPr>
        <w:t>used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determining</w:t>
      </w:r>
      <w:r>
        <w:rPr>
          <w:spacing w:val="5"/>
        </w:rPr>
        <w:t xml:space="preserve"> </w:t>
      </w:r>
      <w:r>
        <w:rPr>
          <w:spacing w:val="-2"/>
        </w:rPr>
        <w:t>whether</w:t>
      </w:r>
      <w:r>
        <w:rPr>
          <w:spacing w:val="5"/>
        </w:rPr>
        <w:t xml:space="preserve"> </w:t>
      </w:r>
      <w:r>
        <w:rPr>
          <w:spacing w:val="-1"/>
        </w:rPr>
        <w:t>someone</w:t>
      </w:r>
      <w:r>
        <w:rPr>
          <w:spacing w:val="5"/>
        </w:rPr>
        <w:t xml:space="preserve"> </w:t>
      </w:r>
      <w:r>
        <w:rPr>
          <w:spacing w:val="-1"/>
        </w:rPr>
        <w:t>has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</w:t>
      </w:r>
      <w:r>
        <w:rPr>
          <w:spacing w:val="-2"/>
        </w:rPr>
        <w:t>order—level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distress,</w:t>
      </w:r>
      <w:r>
        <w:rPr>
          <w:spacing w:val="5"/>
        </w:rPr>
        <w:t xml:space="preserve"> </w:t>
      </w:r>
      <w:r>
        <w:rPr>
          <w:spacing w:val="-1"/>
        </w:rPr>
        <w:t>impairment,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risk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harm—must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considered</w:t>
      </w:r>
      <w:r>
        <w:rPr>
          <w:spacing w:val="5"/>
        </w:rPr>
        <w:t xml:space="preserve"> </w:t>
      </w:r>
      <w:r>
        <w:rPr>
          <w:spacing w:val="-1"/>
        </w:rPr>
        <w:t>within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2"/>
        </w:rPr>
        <w:t>context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culture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which</w:t>
      </w:r>
      <w:r>
        <w:rPr>
          <w:spacing w:val="5"/>
        </w:rPr>
        <w:t xml:space="preserve"> </w:t>
      </w:r>
      <w:r>
        <w:rPr>
          <w:spacing w:val="-2"/>
        </w:rPr>
        <w:t>they</w:t>
      </w:r>
      <w:r>
        <w:rPr>
          <w:spacing w:val="5"/>
        </w:rPr>
        <w:t xml:space="preserve"> </w:t>
      </w:r>
      <w:r>
        <w:rPr>
          <w:spacing w:val="-1"/>
        </w:rPr>
        <w:t>arise.</w:t>
      </w:r>
    </w:p>
    <w:p w14:paraId="3A8B2A47" w14:textId="77777777" w:rsidR="00A24066" w:rsidRDefault="00A24066" w:rsidP="0032091C">
      <w:pPr>
        <w:pStyle w:val="BodyText"/>
        <w:widowControl/>
        <w:numPr>
          <w:ilvl w:val="2"/>
          <w:numId w:val="24"/>
        </w:numPr>
        <w:tabs>
          <w:tab w:val="left" w:pos="1180"/>
        </w:tabs>
        <w:kinsoku w:val="0"/>
        <w:overflowPunct w:val="0"/>
        <w:spacing w:before="71" w:line="246" w:lineRule="auto"/>
        <w:ind w:right="696"/>
        <w:rPr>
          <w:spacing w:val="-2"/>
        </w:rPr>
      </w:pPr>
      <w:r>
        <w:rPr>
          <w:spacing w:val="-1"/>
        </w:rPr>
        <w:t>Beh</w:t>
      </w:r>
      <w:r>
        <w:rPr>
          <w:spacing w:val="-8"/>
        </w:rPr>
        <w:t>a</w:t>
      </w:r>
      <w:r>
        <w:rPr>
          <w:spacing w:val="-1"/>
        </w:rPr>
        <w:t>vio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seem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inappropriat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m</w:t>
      </w:r>
      <w:r>
        <w:rPr>
          <w:spacing w:val="-8"/>
        </w:rPr>
        <w:t>a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ma</w:t>
      </w:r>
      <w:r>
        <w:rPr>
          <w:spacing w:val="-3"/>
        </w:rPr>
        <w:t>k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sens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5"/>
        </w:rPr>
        <w:t xml:space="preserve"> </w:t>
      </w:r>
      <w:r>
        <w:rPr>
          <w:spacing w:val="-1"/>
        </w:rPr>
        <w:t>anothe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ind</w:t>
      </w:r>
      <w:r>
        <w:rPr>
          <w:spacing w:val="-6"/>
        </w:rPr>
        <w:t>i</w:t>
      </w:r>
      <w:r>
        <w:rPr>
          <w:spacing w:val="-1"/>
        </w:rPr>
        <w:t>vidual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poin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 xml:space="preserve">of </w:t>
      </w:r>
      <w:r>
        <w:rPr>
          <w:spacing w:val="-2"/>
        </w:rPr>
        <w:t>view</w:t>
      </w:r>
      <w:r>
        <w:rPr>
          <w:spacing w:val="5"/>
        </w:rPr>
        <w:t xml:space="preserve"> </w:t>
      </w:r>
      <w:r>
        <w:rPr>
          <w:spacing w:val="-1"/>
        </w:rPr>
        <w:t>depending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his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her</w:t>
      </w:r>
      <w:r>
        <w:rPr>
          <w:spacing w:val="5"/>
        </w:rPr>
        <w:t xml:space="preserve"> </w:t>
      </w:r>
      <w:r>
        <w:rPr>
          <w:spacing w:val="-1"/>
        </w:rPr>
        <w:t>cultural</w:t>
      </w:r>
      <w:r>
        <w:rPr>
          <w:spacing w:val="5"/>
        </w:rPr>
        <w:t xml:space="preserve"> </w:t>
      </w:r>
      <w:r>
        <w:rPr>
          <w:spacing w:val="-2"/>
        </w:rPr>
        <w:t>perspective.</w:t>
      </w:r>
    </w:p>
    <w:p w14:paraId="07E1C27C" w14:textId="77777777" w:rsidR="00A24066" w:rsidRDefault="00A24066" w:rsidP="0032091C">
      <w:pPr>
        <w:pStyle w:val="BodyText"/>
        <w:widowControl/>
        <w:numPr>
          <w:ilvl w:val="2"/>
          <w:numId w:val="24"/>
        </w:numPr>
        <w:tabs>
          <w:tab w:val="left" w:pos="1180"/>
        </w:tabs>
        <w:kinsoku w:val="0"/>
        <w:overflowPunct w:val="0"/>
        <w:spacing w:before="65"/>
        <w:rPr>
          <w:spacing w:val="-4"/>
        </w:rPr>
      </w:pPr>
      <w:r>
        <w:rPr>
          <w:b/>
          <w:bCs/>
          <w:i/>
          <w:iCs/>
          <w:spacing w:val="-2"/>
        </w:rPr>
        <w:t>Culture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1"/>
        </w:rPr>
        <w:t>defined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shared</w:t>
      </w:r>
      <w:r>
        <w:rPr>
          <w:spacing w:val="5"/>
        </w:rPr>
        <w:t xml:space="preserve"> </w:t>
      </w:r>
      <w:r>
        <w:t>norms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values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4"/>
        </w:rPr>
        <w:t>society.</w:t>
      </w:r>
    </w:p>
    <w:p w14:paraId="7AEEB69B" w14:textId="77777777" w:rsidR="00A24066" w:rsidRDefault="00A24066" w:rsidP="0032091C">
      <w:pPr>
        <w:pStyle w:val="BodyText"/>
        <w:widowControl/>
        <w:numPr>
          <w:ilvl w:val="2"/>
          <w:numId w:val="24"/>
        </w:numPr>
        <w:tabs>
          <w:tab w:val="left" w:pos="1180"/>
        </w:tabs>
        <w:kinsoku w:val="0"/>
        <w:overflowPunct w:val="0"/>
        <w:spacing w:before="72"/>
        <w:ind w:left="1179"/>
      </w:pP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society</w:t>
      </w:r>
      <w:r>
        <w:rPr>
          <w:spacing w:val="5"/>
        </w:rPr>
        <w:t xml:space="preserve"> </w:t>
      </w:r>
      <w:r>
        <w:rPr>
          <w:spacing w:val="1"/>
        </w:rPr>
        <w:t>defines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health,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3"/>
        </w:rPr>
        <w:t>even</w:t>
      </w:r>
      <w:r>
        <w:rPr>
          <w:spacing w:val="5"/>
        </w:rPr>
        <w:t xml:space="preserve"> </w:t>
      </w:r>
      <w:r>
        <w:rPr>
          <w:spacing w:val="-1"/>
        </w:rPr>
        <w:t>distress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itself.</w:t>
      </w:r>
    </w:p>
    <w:p w14:paraId="32E054EA" w14:textId="77777777" w:rsidR="00A24066" w:rsidRDefault="00A24066" w:rsidP="0032091C">
      <w:pPr>
        <w:pStyle w:val="Heading3"/>
        <w:widowControl/>
        <w:numPr>
          <w:ilvl w:val="0"/>
          <w:numId w:val="21"/>
        </w:numPr>
        <w:tabs>
          <w:tab w:val="left" w:pos="1300"/>
        </w:tabs>
        <w:kinsoku w:val="0"/>
        <w:overflowPunct w:val="0"/>
        <w:spacing w:before="136"/>
        <w:rPr>
          <w:b w:val="0"/>
          <w:bCs w:val="0"/>
        </w:rPr>
      </w:pPr>
      <w:r>
        <w:rPr>
          <w:spacing w:val="-2"/>
        </w:rPr>
        <w:t>Culture-Bound</w:t>
      </w:r>
      <w:r>
        <w:rPr>
          <w:spacing w:val="5"/>
        </w:rPr>
        <w:t xml:space="preserve"> </w:t>
      </w:r>
      <w:r>
        <w:rPr>
          <w:spacing w:val="-1"/>
        </w:rPr>
        <w:t>Symptoms</w:t>
      </w:r>
      <w:r>
        <w:rPr>
          <w:spacing w:val="5"/>
        </w:rPr>
        <w:t xml:space="preserve"> </w:t>
      </w:r>
      <w:r>
        <w:rPr>
          <w:spacing w:val="-2"/>
        </w:rPr>
        <w:t>[generally</w:t>
      </w:r>
      <w:r>
        <w:rPr>
          <w:spacing w:val="5"/>
        </w:rPr>
        <w:t xml:space="preserve"> </w:t>
      </w:r>
      <w:r>
        <w:rPr>
          <w:spacing w:val="-2"/>
        </w:rPr>
        <w:t>observed</w:t>
      </w:r>
      <w:r>
        <w:rPr>
          <w:spacing w:val="5"/>
        </w:rPr>
        <w:t xml:space="preserve"> </w:t>
      </w:r>
      <w:r>
        <w:rPr>
          <w:spacing w:val="-2"/>
        </w:rPr>
        <w:t>only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certain</w:t>
      </w:r>
      <w:r>
        <w:rPr>
          <w:spacing w:val="5"/>
        </w:rPr>
        <w:t xml:space="preserve"> </w:t>
      </w:r>
      <w:r>
        <w:rPr>
          <w:spacing w:val="-1"/>
        </w:rPr>
        <w:t>countries]</w:t>
      </w:r>
    </w:p>
    <w:p w14:paraId="6326718B" w14:textId="2C952895" w:rsidR="00A24066" w:rsidRDefault="00A24066" w:rsidP="0032091C">
      <w:pPr>
        <w:pStyle w:val="BodyText"/>
        <w:widowControl/>
        <w:numPr>
          <w:ilvl w:val="1"/>
          <w:numId w:val="21"/>
        </w:numPr>
        <w:tabs>
          <w:tab w:val="left" w:pos="1540"/>
        </w:tabs>
        <w:kinsoku w:val="0"/>
        <w:overflowPunct w:val="0"/>
        <w:spacing w:line="246" w:lineRule="auto"/>
        <w:ind w:right="431"/>
        <w:rPr>
          <w:spacing w:val="-1"/>
        </w:rPr>
      </w:pPr>
      <w:proofErr w:type="spellStart"/>
      <w:r>
        <w:rPr>
          <w:b/>
          <w:bCs/>
          <w:i/>
          <w:iCs/>
          <w:spacing w:val="-6"/>
        </w:rPr>
        <w:t>K</w:t>
      </w:r>
      <w:r>
        <w:rPr>
          <w:b/>
          <w:bCs/>
          <w:i/>
          <w:iCs/>
          <w:spacing w:val="-1"/>
        </w:rPr>
        <w:t>o</w:t>
      </w:r>
      <w:r>
        <w:rPr>
          <w:b/>
          <w:bCs/>
          <w:i/>
          <w:iCs/>
          <w:spacing w:val="-4"/>
        </w:rPr>
        <w:t>r</w:t>
      </w:r>
      <w:r>
        <w:rPr>
          <w:b/>
          <w:bCs/>
          <w:i/>
          <w:iCs/>
        </w:rPr>
        <w:t>o</w:t>
      </w:r>
      <w:proofErr w:type="spellEnd"/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intens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fea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ind</w:t>
      </w:r>
      <w:r>
        <w:rPr>
          <w:spacing w:val="-6"/>
        </w:rPr>
        <w:t>i</w:t>
      </w:r>
      <w:r>
        <w:rPr>
          <w:spacing w:val="-1"/>
        </w:rPr>
        <w:t>vidual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penis—o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nipple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vul</w:t>
      </w:r>
      <w:r>
        <w:rPr>
          <w:spacing w:val="-6"/>
        </w:rPr>
        <w:t>v</w:t>
      </w:r>
      <w:r>
        <w:rPr>
          <w:spacing w:val="-1"/>
        </w:rPr>
        <w:t>a—wil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retract into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body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cause</w:t>
      </w:r>
      <w:r>
        <w:rPr>
          <w:spacing w:val="5"/>
        </w:rPr>
        <w:t xml:space="preserve"> </w:t>
      </w:r>
      <w:r>
        <w:rPr>
          <w:spacing w:val="-1"/>
        </w:rPr>
        <w:t>death.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found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Southeast</w:t>
      </w:r>
      <w:r>
        <w:rPr>
          <w:spacing w:val="-7"/>
        </w:rPr>
        <w:t xml:space="preserve"> </w:t>
      </w:r>
      <w:r>
        <w:rPr>
          <w:spacing w:val="-1"/>
        </w:rPr>
        <w:t>Asia.</w:t>
      </w:r>
      <w:r>
        <w:rPr>
          <w:spacing w:val="5"/>
        </w:rPr>
        <w:t xml:space="preserve"> </w:t>
      </w:r>
      <w:r>
        <w:rPr>
          <w:spacing w:val="-1"/>
        </w:rPr>
        <w:t>[See</w:t>
      </w:r>
      <w:r>
        <w:rPr>
          <w:spacing w:val="6"/>
        </w:rPr>
        <w:t xml:space="preserve"> </w:t>
      </w:r>
      <w:r>
        <w:rPr>
          <w:i/>
          <w:iCs/>
        </w:rPr>
        <w:t>Case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1.1</w:t>
      </w:r>
      <w:r>
        <w:rPr>
          <w:spacing w:val="-1"/>
        </w:rPr>
        <w:t>]</w:t>
      </w:r>
    </w:p>
    <w:p w14:paraId="54DEC7D9" w14:textId="77777777" w:rsidR="00A24066" w:rsidRDefault="00A24066" w:rsidP="0032091C">
      <w:pPr>
        <w:widowControl/>
        <w:numPr>
          <w:ilvl w:val="1"/>
          <w:numId w:val="21"/>
        </w:numPr>
        <w:tabs>
          <w:tab w:val="left" w:pos="1540"/>
        </w:tabs>
        <w:kinsoku w:val="0"/>
        <w:overflowPunct w:val="0"/>
        <w:spacing w:before="65"/>
        <w:rPr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Genital-shrinking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>fears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have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been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reported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India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in</w:t>
      </w:r>
      <w:r>
        <w:rPr>
          <w:spacing w:val="-2"/>
          <w:sz w:val="22"/>
          <w:szCs w:val="22"/>
        </w:rPr>
        <w:t xml:space="preserve"> </w:t>
      </w:r>
      <w:r>
        <w:rPr>
          <w:spacing w:val="-6"/>
          <w:sz w:val="22"/>
          <w:szCs w:val="22"/>
        </w:rPr>
        <w:t>West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African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countries.</w:t>
      </w:r>
    </w:p>
    <w:p w14:paraId="4C1D3523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tbl>
      <w:tblPr>
        <w:tblW w:w="0" w:type="auto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053B31" w:rsidRPr="0063482D" w14:paraId="6805B191" w14:textId="77777777" w:rsidTr="0063482D">
        <w:tc>
          <w:tcPr>
            <w:tcW w:w="10636" w:type="dxa"/>
            <w:shd w:val="pct12" w:color="auto" w:fill="auto"/>
          </w:tcPr>
          <w:p w14:paraId="178C6625" w14:textId="77777777" w:rsidR="003A46DF" w:rsidRPr="00B55365" w:rsidRDefault="003A46DF" w:rsidP="0032091C">
            <w:pPr>
              <w:pStyle w:val="Heading2"/>
              <w:widowControl/>
              <w:kinsoku w:val="0"/>
              <w:overflowPunct w:val="0"/>
              <w:ind w:left="280" w:right="667"/>
              <w:rPr>
                <w:rFonts w:ascii="Calibri" w:hAnsi="Calibri"/>
              </w:rPr>
            </w:pPr>
            <w:r w:rsidRPr="00B55365">
              <w:rPr>
                <w:rFonts w:ascii="Calibri" w:hAnsi="Calibri"/>
                <w:spacing w:val="-1"/>
                <w:w w:val="95"/>
              </w:rPr>
              <w:t>LECTURE</w:t>
            </w:r>
            <w:r w:rsidRPr="00B55365">
              <w:rPr>
                <w:rFonts w:ascii="Calibri" w:hAnsi="Calibri"/>
                <w:spacing w:val="4"/>
                <w:w w:val="95"/>
              </w:rPr>
              <w:t xml:space="preserve"> </w:t>
            </w:r>
            <w:r w:rsidRPr="00B55365">
              <w:rPr>
                <w:rFonts w:ascii="Calibri" w:hAnsi="Calibri"/>
                <w:w w:val="95"/>
              </w:rPr>
              <w:t>ENHANCEMENT</w:t>
            </w:r>
            <w:r w:rsidRPr="00B55365">
              <w:rPr>
                <w:rFonts w:ascii="Calibri" w:hAnsi="Calibri"/>
                <w:spacing w:val="-2"/>
                <w:w w:val="95"/>
              </w:rPr>
              <w:t xml:space="preserve"> 1.1:</w:t>
            </w:r>
            <w:r w:rsidRPr="00B55365">
              <w:rPr>
                <w:rFonts w:ascii="Calibri" w:hAnsi="Calibri"/>
                <w:spacing w:val="4"/>
                <w:w w:val="95"/>
              </w:rPr>
              <w:t xml:space="preserve"> </w:t>
            </w:r>
            <w:r w:rsidRPr="00B55365">
              <w:rPr>
                <w:rFonts w:ascii="Calibri" w:hAnsi="Calibri"/>
                <w:spacing w:val="-3"/>
                <w:w w:val="95"/>
              </w:rPr>
              <w:t>Cultur</w:t>
            </w:r>
            <w:r w:rsidRPr="00B55365">
              <w:rPr>
                <w:rFonts w:ascii="Calibri" w:hAnsi="Calibri"/>
                <w:spacing w:val="-2"/>
                <w:w w:val="95"/>
              </w:rPr>
              <w:t>al</w:t>
            </w:r>
            <w:r w:rsidRPr="00B55365">
              <w:rPr>
                <w:rFonts w:ascii="Calibri" w:hAnsi="Calibri"/>
                <w:spacing w:val="4"/>
                <w:w w:val="95"/>
              </w:rPr>
              <w:t xml:space="preserve"> </w:t>
            </w:r>
            <w:r w:rsidRPr="00B55365">
              <w:rPr>
                <w:rFonts w:ascii="Calibri" w:hAnsi="Calibri"/>
                <w:spacing w:val="-1"/>
                <w:w w:val="95"/>
              </w:rPr>
              <w:t>Influences</w:t>
            </w:r>
            <w:r w:rsidRPr="00B55365">
              <w:rPr>
                <w:rFonts w:ascii="Calibri" w:hAnsi="Calibri"/>
                <w:spacing w:val="5"/>
                <w:w w:val="95"/>
              </w:rPr>
              <w:t xml:space="preserve"> </w:t>
            </w:r>
            <w:r w:rsidRPr="00B55365">
              <w:rPr>
                <w:rFonts w:ascii="Calibri" w:hAnsi="Calibri"/>
                <w:spacing w:val="-1"/>
                <w:w w:val="95"/>
              </w:rPr>
              <w:t>on</w:t>
            </w:r>
            <w:r w:rsidRPr="00B55365">
              <w:rPr>
                <w:rFonts w:ascii="Calibri" w:hAnsi="Calibri"/>
                <w:spacing w:val="4"/>
                <w:w w:val="95"/>
              </w:rPr>
              <w:t xml:space="preserve"> </w:t>
            </w:r>
            <w:r w:rsidRPr="00B55365">
              <w:rPr>
                <w:rFonts w:ascii="Calibri" w:hAnsi="Calibri"/>
                <w:spacing w:val="-1"/>
                <w:w w:val="95"/>
              </w:rPr>
              <w:t>Defining</w:t>
            </w:r>
            <w:r w:rsidRPr="00B55365">
              <w:rPr>
                <w:rFonts w:ascii="Calibri" w:hAnsi="Calibri"/>
                <w:spacing w:val="4"/>
                <w:w w:val="95"/>
              </w:rPr>
              <w:t xml:space="preserve"> </w:t>
            </w:r>
            <w:r w:rsidRPr="00B55365">
              <w:rPr>
                <w:rFonts w:ascii="Calibri" w:hAnsi="Calibri"/>
                <w:spacing w:val="-1"/>
                <w:w w:val="95"/>
              </w:rPr>
              <w:t>Mental</w:t>
            </w:r>
            <w:r w:rsidRPr="00B55365">
              <w:rPr>
                <w:rFonts w:ascii="Calibri" w:hAnsi="Calibri"/>
                <w:spacing w:val="4"/>
                <w:w w:val="95"/>
              </w:rPr>
              <w:t xml:space="preserve"> </w:t>
            </w:r>
            <w:r w:rsidRPr="00B55365">
              <w:rPr>
                <w:rFonts w:ascii="Calibri" w:hAnsi="Calibri"/>
                <w:spacing w:val="-1"/>
                <w:w w:val="95"/>
              </w:rPr>
              <w:t>Illness</w:t>
            </w:r>
          </w:p>
          <w:p w14:paraId="00376400" w14:textId="77777777" w:rsidR="003A46DF" w:rsidRPr="0063482D" w:rsidRDefault="003A46DF" w:rsidP="0032091C">
            <w:pPr>
              <w:widowControl/>
              <w:kinsoku w:val="0"/>
              <w:overflowPunct w:val="0"/>
              <w:spacing w:before="1" w:line="260" w:lineRule="exact"/>
              <w:rPr>
                <w:i/>
              </w:rPr>
            </w:pPr>
          </w:p>
          <w:p w14:paraId="6803FD35" w14:textId="77777777" w:rsidR="003A46DF" w:rsidRPr="0063482D" w:rsidRDefault="003A46DF" w:rsidP="0032091C">
            <w:pPr>
              <w:pStyle w:val="BodyText"/>
              <w:widowControl/>
              <w:kinsoku w:val="0"/>
              <w:overflowPunct w:val="0"/>
              <w:spacing w:before="0"/>
              <w:ind w:left="280" w:right="667" w:firstLine="0"/>
            </w:pPr>
            <w:r w:rsidRPr="0063482D">
              <w:rPr>
                <w:b/>
                <w:bCs/>
                <w:spacing w:val="-2"/>
              </w:rPr>
              <w:t>Objective: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9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examine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culture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has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influenced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we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1"/>
              </w:rPr>
              <w:t>define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</w:p>
          <w:p w14:paraId="7C15D6B5" w14:textId="77777777" w:rsidR="003A46DF" w:rsidRPr="0063482D" w:rsidRDefault="003A46DF" w:rsidP="00D60FC6">
            <w:pPr>
              <w:widowControl/>
              <w:kinsoku w:val="0"/>
              <w:overflowPunct w:val="0"/>
              <w:spacing w:before="160"/>
              <w:ind w:left="279" w:right="706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6CDAE107" w14:textId="05A0DB34" w:rsidR="003A46DF" w:rsidRPr="0063482D" w:rsidRDefault="003A46DF" w:rsidP="0032091C">
            <w:pPr>
              <w:pStyle w:val="BodyText"/>
              <w:widowControl/>
              <w:kinsoku w:val="0"/>
              <w:overflowPunct w:val="0"/>
              <w:spacing w:before="96" w:line="246" w:lineRule="auto"/>
              <w:ind w:left="280" w:right="431" w:firstLine="0"/>
              <w:rPr>
                <w:spacing w:val="-4"/>
              </w:rPr>
            </w:pPr>
            <w:r w:rsidRPr="0063482D">
              <w:rPr>
                <w:spacing w:val="-2"/>
              </w:rPr>
              <w:t>The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text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notes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that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“in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1851,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6"/>
              </w:rPr>
              <w:t>Dr.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Samuel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Cartwright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Louisiana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wrote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essay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which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1"/>
              </w:rPr>
              <w:t>he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declared</w:t>
            </w:r>
            <w:r w:rsidRPr="0063482D">
              <w:rPr>
                <w:spacing w:val="61"/>
              </w:rPr>
              <w:t xml:space="preserve"> </w:t>
            </w:r>
            <w:r w:rsidRPr="0063482D">
              <w:rPr>
                <w:spacing w:val="-2"/>
              </w:rPr>
              <w:t>that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4"/>
              </w:rPr>
              <w:t>slaves’</w:t>
            </w:r>
            <w:r w:rsidRPr="0063482D">
              <w:rPr>
                <w:spacing w:val="-24"/>
              </w:rPr>
              <w:t xml:space="preserve"> </w:t>
            </w:r>
            <w:r w:rsidRPr="0063482D">
              <w:rPr>
                <w:spacing w:val="-1"/>
              </w:rPr>
              <w:t>running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7"/>
              </w:rPr>
              <w:t>away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was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evidence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-8"/>
              </w:rPr>
              <w:t xml:space="preserve"> </w:t>
            </w:r>
            <w:r w:rsidRPr="0063482D">
              <w:t>a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serious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mental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disorder,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which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1"/>
              </w:rPr>
              <w:t>he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called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‘</w:t>
            </w:r>
            <w:proofErr w:type="spellStart"/>
            <w:r w:rsidRPr="0063482D">
              <w:rPr>
                <w:spacing w:val="-3"/>
              </w:rPr>
              <w:t>drapetomania</w:t>
            </w:r>
            <w:proofErr w:type="spellEnd"/>
            <w:r w:rsidRPr="0063482D">
              <w:rPr>
                <w:spacing w:val="-3"/>
              </w:rPr>
              <w:t>.’</w:t>
            </w:r>
            <w:r w:rsidR="00F7006B">
              <w:rPr>
                <w:spacing w:val="-3"/>
              </w:rPr>
              <w:t xml:space="preserve"> </w:t>
            </w:r>
            <w:r w:rsidRPr="0063482D">
              <w:rPr>
                <w:spacing w:val="-3"/>
              </w:rPr>
              <w:t>”</w:t>
            </w:r>
            <w:r w:rsidRPr="0063482D">
              <w:rPr>
                <w:spacing w:val="56"/>
              </w:rPr>
              <w:t xml:space="preserve"> </w:t>
            </w:r>
            <w:r w:rsidRPr="0063482D">
              <w:rPr>
                <w:spacing w:val="-2"/>
              </w:rPr>
              <w:t>Also,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the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text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notes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that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“homosexuality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was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officially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considered</w:t>
            </w:r>
            <w:r w:rsidRPr="0063482D">
              <w:rPr>
                <w:spacing w:val="-8"/>
              </w:rPr>
              <w:t xml:space="preserve"> </w:t>
            </w:r>
            <w:r w:rsidRPr="0063482D">
              <w:t>a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psychological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disorder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-8"/>
              </w:rPr>
              <w:t xml:space="preserve"> </w:t>
            </w:r>
            <w:r w:rsidRPr="00B55365">
              <w:t>the United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States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until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1973,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when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1"/>
              </w:rPr>
              <w:t>it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was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4"/>
              </w:rPr>
              <w:t>removed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from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the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i/>
                <w:iCs/>
                <w:spacing w:val="-3"/>
              </w:rPr>
              <w:t>Diagnostic</w:t>
            </w:r>
            <w:r w:rsidRPr="0063482D">
              <w:rPr>
                <w:i/>
                <w:iCs/>
                <w:spacing w:val="-8"/>
              </w:rPr>
              <w:t xml:space="preserve"> </w:t>
            </w:r>
            <w:r w:rsidRPr="0063482D">
              <w:rPr>
                <w:i/>
                <w:iCs/>
                <w:spacing w:val="-2"/>
              </w:rPr>
              <w:t>and</w:t>
            </w:r>
            <w:r w:rsidRPr="0063482D">
              <w:rPr>
                <w:i/>
                <w:iCs/>
                <w:spacing w:val="-8"/>
              </w:rPr>
              <w:t xml:space="preserve"> </w:t>
            </w:r>
            <w:r w:rsidRPr="0063482D">
              <w:rPr>
                <w:i/>
                <w:iCs/>
                <w:spacing w:val="-2"/>
              </w:rPr>
              <w:t>Statistical</w:t>
            </w:r>
            <w:r w:rsidRPr="0063482D">
              <w:rPr>
                <w:i/>
                <w:iCs/>
                <w:spacing w:val="-8"/>
              </w:rPr>
              <w:t xml:space="preserve"> </w:t>
            </w:r>
            <w:r w:rsidRPr="0063482D">
              <w:rPr>
                <w:i/>
                <w:iCs/>
                <w:spacing w:val="-2"/>
              </w:rPr>
              <w:t>Manual</w:t>
            </w:r>
            <w:r w:rsidRPr="0063482D">
              <w:rPr>
                <w:i/>
                <w:iCs/>
                <w:spacing w:val="-8"/>
              </w:rPr>
              <w:t xml:space="preserve"> </w:t>
            </w:r>
            <w:r w:rsidRPr="0063482D">
              <w:rPr>
                <w:i/>
                <w:iCs/>
                <w:spacing w:val="-1"/>
              </w:rPr>
              <w:t>of</w:t>
            </w:r>
            <w:r w:rsidRPr="0063482D">
              <w:rPr>
                <w:i/>
                <w:iCs/>
                <w:spacing w:val="-8"/>
              </w:rPr>
              <w:t xml:space="preserve"> </w:t>
            </w:r>
            <w:r w:rsidRPr="0063482D">
              <w:rPr>
                <w:i/>
                <w:iCs/>
                <w:spacing w:val="-2"/>
              </w:rPr>
              <w:t>Mental</w:t>
            </w:r>
            <w:r w:rsidRPr="0063482D">
              <w:rPr>
                <w:i/>
                <w:iCs/>
                <w:spacing w:val="64"/>
              </w:rPr>
              <w:t xml:space="preserve"> </w:t>
            </w:r>
            <w:r w:rsidRPr="0063482D">
              <w:rPr>
                <w:i/>
                <w:iCs/>
                <w:spacing w:val="-3"/>
              </w:rPr>
              <w:t>Disorders,</w:t>
            </w:r>
            <w:r w:rsidRPr="0063482D">
              <w:rPr>
                <w:i/>
                <w:iCs/>
                <w:spacing w:val="-8"/>
              </w:rPr>
              <w:t xml:space="preserve"> </w:t>
            </w:r>
            <w:r w:rsidRPr="0063482D">
              <w:rPr>
                <w:spacing w:val="-2"/>
              </w:rPr>
              <w:t>the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manual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used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4"/>
              </w:rPr>
              <w:t>by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mental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health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clinicians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2"/>
              </w:rPr>
              <w:t>classify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3"/>
              </w:rPr>
              <w:t>psychological</w:t>
            </w:r>
            <w:r w:rsidRPr="0063482D">
              <w:rPr>
                <w:spacing w:val="-8"/>
              </w:rPr>
              <w:t xml:space="preserve"> </w:t>
            </w:r>
            <w:r w:rsidRPr="0063482D">
              <w:rPr>
                <w:spacing w:val="-4"/>
              </w:rPr>
              <w:t>disorders.”</w:t>
            </w:r>
          </w:p>
          <w:p w14:paraId="23F7AC60" w14:textId="77777777" w:rsidR="003A46DF" w:rsidRPr="0063482D" w:rsidRDefault="003A46DF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80" w:right="304" w:firstLine="0"/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lecture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enhancement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help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t>learn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culture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shapes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5"/>
              </w:rPr>
              <w:t>way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28"/>
              </w:rPr>
              <w:t xml:space="preserve"> </w:t>
            </w:r>
            <w:r w:rsidRPr="0063482D">
              <w:rPr>
                <w:spacing w:val="-1"/>
              </w:rPr>
              <w:t>illness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t>defined.</w:t>
            </w:r>
            <w:r w:rsidRPr="0063482D">
              <w:rPr>
                <w:spacing w:val="-6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instructor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may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choose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highlight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other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examples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such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(e.g.,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60"/>
              </w:rPr>
              <w:t xml:space="preserve"> </w:t>
            </w:r>
            <w:r w:rsidRPr="0063482D">
              <w:rPr>
                <w:spacing w:val="-1"/>
              </w:rPr>
              <w:t>diagnosis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homosexuality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hysteria).</w:t>
            </w:r>
          </w:p>
          <w:p w14:paraId="6F9CA8D4" w14:textId="77777777" w:rsidR="00053B31" w:rsidRPr="0063482D" w:rsidRDefault="003A46DF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80" w:right="304" w:firstLine="0"/>
            </w:pPr>
            <w:r w:rsidRPr="0063482D">
              <w:rPr>
                <w:b/>
                <w:bCs/>
                <w:spacing w:val="-1"/>
              </w:rPr>
              <w:t>Questions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to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Students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and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Discussion:</w:t>
            </w:r>
            <w:r w:rsidRPr="0063482D">
              <w:rPr>
                <w:b/>
                <w:bCs/>
                <w:spacing w:val="-2"/>
              </w:rPr>
              <w:t xml:space="preserve"> </w:t>
            </w:r>
            <w:r w:rsidRPr="0063482D">
              <w:rPr>
                <w:spacing w:val="-1"/>
              </w:rPr>
              <w:t>Who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1"/>
              </w:rPr>
              <w:t>defines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illness?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1"/>
              </w:rPr>
              <w:t>Who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decides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26"/>
              </w:rPr>
              <w:t xml:space="preserve"> </w:t>
            </w:r>
            <w:r w:rsidRPr="0063482D">
              <w:rPr>
                <w:spacing w:val="-1"/>
              </w:rPr>
              <w:t>illness?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those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privileged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(by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class,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race,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gender,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etc.)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influence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t>definition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42"/>
              </w:rPr>
              <w:t xml:space="preserve"> </w:t>
            </w:r>
            <w:r w:rsidRPr="0063482D">
              <w:rPr>
                <w:spacing w:val="-2"/>
              </w:rPr>
              <w:t>psychological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disorders?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we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use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two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examples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warning?</w:t>
            </w:r>
          </w:p>
        </w:tc>
      </w:tr>
    </w:tbl>
    <w:p w14:paraId="3D79FEE3" w14:textId="77777777" w:rsidR="00A24066" w:rsidRDefault="00A24066" w:rsidP="0032091C">
      <w:pPr>
        <w:widowControl/>
        <w:kinsoku w:val="0"/>
        <w:overflowPunct w:val="0"/>
        <w:spacing w:before="3" w:line="300" w:lineRule="exact"/>
        <w:rPr>
          <w:sz w:val="30"/>
          <w:szCs w:val="30"/>
        </w:rPr>
      </w:pPr>
    </w:p>
    <w:tbl>
      <w:tblPr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3A46DF" w:rsidRPr="0063482D" w14:paraId="10FDB097" w14:textId="77777777" w:rsidTr="003A46DF">
        <w:tc>
          <w:tcPr>
            <w:tcW w:w="10636" w:type="dxa"/>
            <w:shd w:val="pct12" w:color="auto" w:fill="auto"/>
          </w:tcPr>
          <w:p w14:paraId="0C3423EF" w14:textId="77777777" w:rsidR="003A46DF" w:rsidRPr="00B55365" w:rsidRDefault="003A46DF" w:rsidP="00B55365">
            <w:pPr>
              <w:pStyle w:val="Heading2"/>
              <w:ind w:left="274"/>
              <w:rPr>
                <w:rFonts w:ascii="Calibri" w:hAnsi="Calibri"/>
              </w:rPr>
            </w:pPr>
            <w:r w:rsidRPr="00B55365">
              <w:rPr>
                <w:rFonts w:ascii="Calibri" w:hAnsi="Calibri"/>
              </w:rPr>
              <w:t>LECTURE ENHANCEMENT 1.2: Is Mental Illness a Myth?</w:t>
            </w:r>
          </w:p>
          <w:p w14:paraId="475336A7" w14:textId="77777777" w:rsidR="003A46DF" w:rsidRPr="0063482D" w:rsidRDefault="003A46DF" w:rsidP="0032091C">
            <w:pPr>
              <w:widowControl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14:paraId="5E6492A9" w14:textId="77777777" w:rsidR="003A46DF" w:rsidRPr="0063482D" w:rsidRDefault="003A46DF" w:rsidP="00D60FC6">
            <w:pPr>
              <w:pStyle w:val="BodyText"/>
              <w:widowControl/>
              <w:kinsoku w:val="0"/>
              <w:overflowPunct w:val="0"/>
              <w:spacing w:before="160"/>
              <w:ind w:left="280" w:right="667" w:firstLine="0"/>
            </w:pPr>
            <w:r w:rsidRPr="0063482D">
              <w:rPr>
                <w:b/>
                <w:bCs/>
                <w:spacing w:val="-2"/>
              </w:rPr>
              <w:lastRenderedPageBreak/>
              <w:t>Objective: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9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explore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diagnosing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helps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hinders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people.</w:t>
            </w:r>
          </w:p>
          <w:p w14:paraId="535B501C" w14:textId="77777777" w:rsidR="003A46DF" w:rsidRPr="0063482D" w:rsidRDefault="003A46DF" w:rsidP="00D60FC6">
            <w:pPr>
              <w:widowControl/>
              <w:kinsoku w:val="0"/>
              <w:overflowPunct w:val="0"/>
              <w:spacing w:before="160"/>
              <w:ind w:left="279" w:right="706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5–10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711D1F88" w14:textId="1BCF596E" w:rsidR="003A46DF" w:rsidRPr="0063482D" w:rsidRDefault="003A46DF" w:rsidP="00D60FC6">
            <w:pPr>
              <w:pStyle w:val="BodyText"/>
              <w:widowControl/>
              <w:kinsoku w:val="0"/>
              <w:overflowPunct w:val="0"/>
              <w:spacing w:before="160" w:line="242" w:lineRule="auto"/>
              <w:ind w:left="280" w:right="370" w:hanging="1"/>
            </w:pPr>
            <w:r w:rsidRPr="0063482D">
              <w:rPr>
                <w:b/>
                <w:bCs/>
                <w:spacing w:val="-22"/>
              </w:rPr>
              <w:t>W</w:t>
            </w:r>
            <w:r w:rsidRPr="0063482D">
              <w:rPr>
                <w:b/>
                <w:bCs/>
                <w:spacing w:val="-1"/>
              </w:rPr>
              <w:t>atc</w:t>
            </w:r>
            <w:r w:rsidRPr="0063482D">
              <w:rPr>
                <w:b/>
                <w:bCs/>
              </w:rPr>
              <w:t>h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Online</w:t>
            </w:r>
            <w:r w:rsidRPr="0063482D">
              <w:rPr>
                <w:b/>
                <w:bCs/>
              </w:rPr>
              <w:t>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="007668E3">
              <w:rPr>
                <w:spacing w:val="-1"/>
              </w:rPr>
              <w:t>Visit</w:t>
            </w:r>
            <w:r w:rsidRPr="0063482D">
              <w:rPr>
                <w:spacing w:val="5"/>
              </w:rPr>
              <w:t xml:space="preserve"> </w:t>
            </w:r>
            <w:hyperlink r:id="rId9" w:history="1">
              <w:r w:rsidRPr="0063482D">
                <w:rPr>
                  <w:spacing w:val="-1"/>
                </w:rPr>
                <w:t>http://ww</w:t>
              </w:r>
              <w:r w:rsidRPr="0063482D">
                <w:rPr>
                  <w:spacing w:val="-20"/>
                </w:rPr>
                <w:t>w</w:t>
              </w:r>
              <w:r w:rsidRPr="0063482D">
                <w:rPr>
                  <w:spacing w:val="-1"/>
                </w:rPr>
                <w:t>.</w:t>
              </w:r>
              <w:r w:rsidRPr="0063482D">
                <w:rPr>
                  <w:spacing w:val="-5"/>
                </w:rPr>
                <w:t>y</w:t>
              </w:r>
              <w:r w:rsidRPr="0063482D">
                <w:rPr>
                  <w:spacing w:val="-1"/>
                </w:rPr>
                <w:t>outube.com/</w:t>
              </w:r>
              <w:r w:rsidRPr="0063482D">
                <w:rPr>
                  <w:spacing w:val="-6"/>
                </w:rPr>
                <w:t>w</w:t>
              </w:r>
              <w:r w:rsidRPr="0063482D">
                <w:rPr>
                  <w:spacing w:val="-1"/>
                </w:rPr>
                <w:t>atch?</w:t>
              </w:r>
              <w:r w:rsidRPr="0063482D">
                <w:t>v</w:t>
              </w:r>
              <w:r w:rsidRPr="0063482D">
                <w:rPr>
                  <w:rFonts w:ascii="Maiandra GD" w:hAnsi="Maiandra GD" w:cs="Maiandra GD"/>
                  <w:spacing w:val="-1"/>
                </w:rPr>
                <w:t>=</w:t>
              </w:r>
              <w:r w:rsidRPr="0063482D">
                <w:rPr>
                  <w:spacing w:val="-1"/>
                </w:rPr>
                <w:t>Qj7GmeSAxX</w:t>
              </w:r>
              <w:r w:rsidRPr="0063482D">
                <w:t>o</w:t>
              </w:r>
            </w:hyperlink>
            <w:r w:rsidRPr="0063482D">
              <w:rPr>
                <w:spacing w:val="5"/>
              </w:rPr>
              <w:t xml:space="preserve"> </w:t>
            </w:r>
            <w:r w:rsidR="007668E3">
              <w:rPr>
                <w:spacing w:val="-1"/>
              </w:rPr>
              <w:t xml:space="preserve">or search </w:t>
            </w:r>
            <w:r w:rsidRPr="0063482D">
              <w:rPr>
                <w:spacing w:val="-36"/>
              </w:rPr>
              <w:t>Y</w:t>
            </w:r>
            <w:r w:rsidRPr="0063482D">
              <w:rPr>
                <w:spacing w:val="-1"/>
              </w:rPr>
              <w:t>ou</w:t>
            </w:r>
            <w:r w:rsidRPr="0063482D">
              <w:rPr>
                <w:spacing w:val="-19"/>
              </w:rPr>
              <w:t>T</w:t>
            </w:r>
            <w:r w:rsidRPr="0063482D">
              <w:rPr>
                <w:spacing w:val="-1"/>
              </w:rPr>
              <w:t>ub</w:t>
            </w:r>
            <w:r w:rsidRPr="0063482D">
              <w:t>e</w:t>
            </w:r>
            <w:r w:rsidR="007668E3">
              <w:t xml:space="preserve"> using 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te</w:t>
            </w:r>
            <w:r w:rsidRPr="0063482D">
              <w:rPr>
                <w:spacing w:val="4"/>
              </w:rPr>
              <w:t>r</w:t>
            </w:r>
            <w:r w:rsidRPr="0063482D">
              <w:t xml:space="preserve">m </w:t>
            </w:r>
            <w:r w:rsidRPr="0063482D">
              <w:rPr>
                <w:spacing w:val="-1"/>
              </w:rPr>
              <w:t>“</w:t>
            </w:r>
            <w:proofErr w:type="spellStart"/>
            <w:r w:rsidRPr="0063482D">
              <w:rPr>
                <w:spacing w:val="-1"/>
              </w:rPr>
              <w:t>Szasz</w:t>
            </w:r>
            <w:proofErr w:type="spellEnd"/>
            <w:r w:rsidR="007668E3">
              <w:rPr>
                <w:spacing w:val="-1"/>
              </w:rPr>
              <w:t>.</w:t>
            </w:r>
            <w:r w:rsidRPr="0063482D">
              <w:rPr>
                <w:spacing w:val="-1"/>
              </w:rPr>
              <w:t>”</w:t>
            </w:r>
          </w:p>
          <w:p w14:paraId="054F8AB0" w14:textId="6C8F8416" w:rsidR="003A46DF" w:rsidRPr="0063482D" w:rsidRDefault="003A46DF" w:rsidP="00D60FC6">
            <w:pPr>
              <w:pStyle w:val="BodyText"/>
              <w:widowControl/>
              <w:kinsoku w:val="0"/>
              <w:overflowPunct w:val="0"/>
              <w:spacing w:before="93" w:line="247" w:lineRule="auto"/>
              <w:ind w:left="274" w:right="576" w:firstLine="0"/>
              <w:rPr>
                <w:spacing w:val="-5"/>
              </w:rPr>
            </w:pPr>
            <w:r w:rsidRPr="0063482D">
              <w:rPr>
                <w:spacing w:val="-1"/>
              </w:rPr>
              <w:t>Thomas</w:t>
            </w:r>
            <w:r w:rsidRPr="0063482D">
              <w:rPr>
                <w:spacing w:val="5"/>
              </w:rPr>
              <w:t xml:space="preserve"> </w:t>
            </w:r>
            <w:proofErr w:type="spellStart"/>
            <w:r w:rsidRPr="0063482D">
              <w:rPr>
                <w:spacing w:val="-1"/>
              </w:rPr>
              <w:t>Szasz</w:t>
            </w:r>
            <w:proofErr w:type="spellEnd"/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(1960)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argued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because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people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engage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="00D60FC6">
              <w:rPr>
                <w:spacing w:val="-2"/>
              </w:rPr>
              <w:t>“</w:t>
            </w:r>
            <w:r w:rsidRPr="0063482D">
              <w:rPr>
                <w:spacing w:val="-2"/>
              </w:rPr>
              <w:t>us-versus-</w:t>
            </w:r>
            <w:r w:rsidRPr="0063482D">
              <w:rPr>
                <w:spacing w:val="-1"/>
              </w:rPr>
              <w:t>them</w:t>
            </w:r>
            <w:r w:rsidR="00D60FC6">
              <w:rPr>
                <w:spacing w:val="-1"/>
              </w:rPr>
              <w:t>”</w:t>
            </w:r>
            <w:r w:rsidRPr="0063482D">
              <w:rPr>
                <w:spacing w:val="-11"/>
              </w:rPr>
              <w:t xml:space="preserve"> </w:t>
            </w:r>
            <w:r w:rsidRPr="0063482D">
              <w:rPr>
                <w:spacing w:val="-1"/>
              </w:rPr>
              <w:t>thinking,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easy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for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society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stigmatize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people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noticeably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different.</w:t>
            </w:r>
            <w:r w:rsidRPr="0063482D">
              <w:rPr>
                <w:spacing w:val="-6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is,</w:t>
            </w:r>
            <w:r w:rsidRPr="0063482D">
              <w:rPr>
                <w:spacing w:val="40"/>
              </w:rPr>
              <w:t xml:space="preserve"> </w:t>
            </w:r>
            <w:r w:rsidRPr="0063482D">
              <w:rPr>
                <w:spacing w:val="-2"/>
              </w:rPr>
              <w:t>culturally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undesirable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behaviors,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emotional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difficulties,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coping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problems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may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</w:t>
            </w:r>
            <w:r w:rsidRPr="0063482D">
              <w:rPr>
                <w:spacing w:val="5"/>
              </w:rPr>
              <w:t xml:space="preserve"> </w:t>
            </w:r>
            <w:r w:rsidRPr="00B55365">
              <w:t>inaccurately called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fact,</w:t>
            </w:r>
            <w:r w:rsidRPr="0063482D">
              <w:rPr>
                <w:spacing w:val="5"/>
              </w:rPr>
              <w:t xml:space="preserve"> </w:t>
            </w:r>
            <w:proofErr w:type="spellStart"/>
            <w:r w:rsidRPr="0063482D">
              <w:rPr>
                <w:spacing w:val="-1"/>
              </w:rPr>
              <w:t>Szasz</w:t>
            </w:r>
            <w:proofErr w:type="spellEnd"/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proposed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actually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5"/>
              </w:rPr>
              <w:t>myth.</w:t>
            </w:r>
          </w:p>
          <w:p w14:paraId="5788332A" w14:textId="6BB95380" w:rsidR="003A46DF" w:rsidRPr="0063482D" w:rsidRDefault="003A46DF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80" w:right="317" w:firstLine="0"/>
              <w:rPr>
                <w:spacing w:val="-3"/>
              </w:rPr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video,</w:t>
            </w:r>
            <w:r w:rsidRPr="0063482D">
              <w:rPr>
                <w:spacing w:val="5"/>
              </w:rPr>
              <w:t xml:space="preserve"> </w:t>
            </w:r>
            <w:proofErr w:type="spellStart"/>
            <w:r w:rsidRPr="0063482D">
              <w:rPr>
                <w:spacing w:val="-1"/>
              </w:rPr>
              <w:t>Sza</w:t>
            </w:r>
            <w:r w:rsidR="00F7006B">
              <w:rPr>
                <w:spacing w:val="-1"/>
              </w:rPr>
              <w:t>s</w:t>
            </w:r>
            <w:r w:rsidRPr="0063482D">
              <w:rPr>
                <w:spacing w:val="-1"/>
              </w:rPr>
              <w:t>z</w:t>
            </w:r>
            <w:proofErr w:type="spellEnd"/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argues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behavior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alone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(typical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atypical)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should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not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labeled</w:t>
            </w:r>
            <w:r w:rsidRPr="0063482D">
              <w:rPr>
                <w:spacing w:val="38"/>
              </w:rPr>
              <w:t xml:space="preserve"> </w:t>
            </w:r>
            <w:r w:rsidRPr="0063482D">
              <w:rPr>
                <w:spacing w:val="-1"/>
              </w:rPr>
              <w:t>as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disease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because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stigma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labels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carry.</w:t>
            </w:r>
            <w:r w:rsidRPr="0063482D">
              <w:rPr>
                <w:spacing w:val="-6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video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highlights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opposite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view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30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we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see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psychology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psychiatry.</w:t>
            </w:r>
          </w:p>
          <w:p w14:paraId="1F1FB910" w14:textId="77777777" w:rsidR="003A46DF" w:rsidRPr="0063482D" w:rsidRDefault="003A46DF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80" w:right="385" w:firstLine="0"/>
            </w:pPr>
            <w:r w:rsidRPr="0063482D">
              <w:rPr>
                <w:b/>
                <w:bCs/>
                <w:spacing w:val="-1"/>
              </w:rPr>
              <w:t>Questions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to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Students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and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Discussion: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diagnoses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stigmatize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people?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we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label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behaviors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as</w:t>
            </w:r>
            <w:r w:rsidRPr="0063482D">
              <w:rPr>
                <w:spacing w:val="28"/>
              </w:rPr>
              <w:t xml:space="preserve"> </w:t>
            </w:r>
            <w:r w:rsidRPr="0063482D">
              <w:rPr>
                <w:spacing w:val="-1"/>
              </w:rPr>
              <w:t>disorders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because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we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dislike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behaviors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because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they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symptoms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illness?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what</w:t>
            </w:r>
            <w:r w:rsidRPr="0063482D">
              <w:rPr>
                <w:spacing w:val="44"/>
              </w:rPr>
              <w:t xml:space="preserve"> </w:t>
            </w:r>
            <w:r w:rsidRPr="0063482D">
              <w:rPr>
                <w:spacing w:val="-4"/>
              </w:rPr>
              <w:t>ways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diagnosing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people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help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hinder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them?</w:t>
            </w:r>
          </w:p>
          <w:p w14:paraId="1F0B5662" w14:textId="77777777" w:rsidR="003A46DF" w:rsidRPr="0063482D" w:rsidRDefault="003A46DF" w:rsidP="0032091C">
            <w:pPr>
              <w:pStyle w:val="BodyText"/>
              <w:widowControl/>
              <w:kinsoku w:val="0"/>
              <w:overflowPunct w:val="0"/>
              <w:spacing w:before="90" w:line="246" w:lineRule="auto"/>
              <w:ind w:left="280" w:right="385" w:firstLine="0"/>
            </w:pPr>
          </w:p>
        </w:tc>
      </w:tr>
    </w:tbl>
    <w:p w14:paraId="6F6C532A" w14:textId="77777777" w:rsidR="00A24066" w:rsidRDefault="00A24066" w:rsidP="0032091C">
      <w:pPr>
        <w:widowControl/>
        <w:kinsoku w:val="0"/>
        <w:overflowPunct w:val="0"/>
        <w:spacing w:before="3" w:line="300" w:lineRule="exact"/>
        <w:rPr>
          <w:sz w:val="30"/>
          <w:szCs w:val="30"/>
        </w:rPr>
      </w:pPr>
    </w:p>
    <w:p w14:paraId="29BF68F2" w14:textId="77777777" w:rsidR="00A24066" w:rsidRDefault="00A24066" w:rsidP="0032091C">
      <w:pPr>
        <w:widowControl/>
        <w:kinsoku w:val="0"/>
        <w:overflowPunct w:val="0"/>
        <w:spacing w:line="200" w:lineRule="exact"/>
        <w:rPr>
          <w:sz w:val="20"/>
          <w:szCs w:val="20"/>
        </w:rPr>
      </w:pPr>
    </w:p>
    <w:p w14:paraId="2F29DAF7" w14:textId="3FC53B41" w:rsidR="00A24066" w:rsidRPr="00B55365" w:rsidRDefault="00A24066" w:rsidP="0032091C">
      <w:pPr>
        <w:pStyle w:val="Heading2"/>
        <w:widowControl/>
        <w:numPr>
          <w:ilvl w:val="0"/>
          <w:numId w:val="25"/>
        </w:numPr>
        <w:tabs>
          <w:tab w:val="left" w:pos="580"/>
        </w:tabs>
        <w:kinsoku w:val="0"/>
        <w:overflowPunct w:val="0"/>
        <w:spacing w:before="69"/>
        <w:ind w:left="579" w:hanging="479"/>
        <w:rPr>
          <w:rFonts w:ascii="Calibri" w:hAnsi="Calibri"/>
        </w:rPr>
      </w:pPr>
      <w:r w:rsidRPr="00B55365">
        <w:rPr>
          <w:rFonts w:ascii="Calibri" w:hAnsi="Calibri"/>
          <w:spacing w:val="-1"/>
        </w:rPr>
        <w:t>VIEWS</w:t>
      </w:r>
      <w:r w:rsidRPr="00B55365">
        <w:rPr>
          <w:rFonts w:ascii="Calibri" w:hAnsi="Calibri"/>
          <w:spacing w:val="-12"/>
        </w:rPr>
        <w:t xml:space="preserve"> </w:t>
      </w:r>
      <w:r w:rsidRPr="00B55365">
        <w:rPr>
          <w:rFonts w:ascii="Calibri" w:hAnsi="Calibri"/>
          <w:spacing w:val="-2"/>
        </w:rPr>
        <w:t>OF</w:t>
      </w:r>
      <w:r w:rsidRPr="00B55365">
        <w:rPr>
          <w:rFonts w:ascii="Calibri" w:hAnsi="Calibri"/>
          <w:spacing w:val="-11"/>
        </w:rPr>
        <w:t xml:space="preserve"> </w:t>
      </w:r>
      <w:r w:rsidRPr="00B55365">
        <w:rPr>
          <w:rFonts w:ascii="Calibri" w:hAnsi="Calibri"/>
          <w:spacing w:val="-2"/>
        </w:rPr>
        <w:t>PS</w:t>
      </w:r>
      <w:r w:rsidRPr="00B55365">
        <w:rPr>
          <w:rFonts w:ascii="Calibri" w:hAnsi="Calibri"/>
          <w:spacing w:val="-3"/>
        </w:rPr>
        <w:t>YCHOL</w:t>
      </w:r>
      <w:r w:rsidRPr="00B55365">
        <w:rPr>
          <w:rFonts w:ascii="Calibri" w:hAnsi="Calibri"/>
          <w:spacing w:val="-2"/>
        </w:rPr>
        <w:t>O</w:t>
      </w:r>
      <w:r w:rsidRPr="00B55365">
        <w:rPr>
          <w:rFonts w:ascii="Calibri" w:hAnsi="Calibri"/>
          <w:spacing w:val="-3"/>
        </w:rPr>
        <w:t>GICAL</w:t>
      </w:r>
      <w:r w:rsidRPr="00B55365">
        <w:rPr>
          <w:rFonts w:ascii="Calibri" w:hAnsi="Calibri"/>
          <w:spacing w:val="-19"/>
        </w:rPr>
        <w:t xml:space="preserve"> </w:t>
      </w:r>
      <w:r w:rsidRPr="00B55365">
        <w:rPr>
          <w:rFonts w:ascii="Calibri" w:hAnsi="Calibri"/>
        </w:rPr>
        <w:t>DISORDERS</w:t>
      </w:r>
      <w:r w:rsidRPr="00B55365">
        <w:rPr>
          <w:rFonts w:ascii="Calibri" w:hAnsi="Calibri"/>
          <w:spacing w:val="-11"/>
        </w:rPr>
        <w:t xml:space="preserve"> </w:t>
      </w:r>
      <w:r w:rsidRPr="00B55365">
        <w:rPr>
          <w:rFonts w:ascii="Calibri" w:hAnsi="Calibri"/>
        </w:rPr>
        <w:t>BEFORE</w:t>
      </w:r>
      <w:r w:rsidRPr="00B55365">
        <w:rPr>
          <w:rFonts w:ascii="Calibri" w:hAnsi="Calibri"/>
          <w:spacing w:val="-11"/>
        </w:rPr>
        <w:t xml:space="preserve"> </w:t>
      </w:r>
      <w:r w:rsidRPr="00B55365">
        <w:rPr>
          <w:rFonts w:ascii="Calibri" w:hAnsi="Calibri"/>
          <w:spacing w:val="-1"/>
        </w:rPr>
        <w:t>SCIE</w:t>
      </w:r>
      <w:r w:rsidRPr="00B55365">
        <w:rPr>
          <w:rFonts w:ascii="Calibri" w:hAnsi="Calibri"/>
          <w:spacing w:val="-2"/>
        </w:rPr>
        <w:t>NCE</w:t>
      </w:r>
    </w:p>
    <w:p w14:paraId="73C20168" w14:textId="77777777" w:rsidR="00A24066" w:rsidRDefault="00A24066" w:rsidP="0032091C">
      <w:pPr>
        <w:widowControl/>
        <w:kinsoku w:val="0"/>
        <w:overflowPunct w:val="0"/>
        <w:spacing w:before="1" w:line="160" w:lineRule="exact"/>
        <w:rPr>
          <w:sz w:val="16"/>
          <w:szCs w:val="16"/>
        </w:rPr>
      </w:pPr>
    </w:p>
    <w:tbl>
      <w:tblPr>
        <w:tblW w:w="0" w:type="auto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3A46DF" w:rsidRPr="0063482D" w14:paraId="6440B8F1" w14:textId="77777777" w:rsidTr="003A46DF">
        <w:tc>
          <w:tcPr>
            <w:tcW w:w="10636" w:type="dxa"/>
            <w:shd w:val="pct12" w:color="auto" w:fill="auto"/>
          </w:tcPr>
          <w:p w14:paraId="74BCDE27" w14:textId="77777777" w:rsidR="00AA6F1B" w:rsidRPr="00B55365" w:rsidRDefault="00AA6F1B" w:rsidP="00B55365">
            <w:pPr>
              <w:pStyle w:val="Heading2"/>
              <w:ind w:left="274"/>
              <w:rPr>
                <w:rFonts w:ascii="Calibri" w:hAnsi="Calibri"/>
              </w:rPr>
            </w:pPr>
            <w:r w:rsidRPr="00B55365">
              <w:rPr>
                <w:rStyle w:val="BodyTextChar"/>
                <w:rFonts w:ascii="Calibri" w:hAnsi="Calibri"/>
              </w:rPr>
              <w:t>LEARNING ACTIVITY 1.2: What Are Your Views on the Causes of Mental Illness</w:t>
            </w:r>
            <w:r w:rsidRPr="00B55365">
              <w:rPr>
                <w:rFonts w:ascii="Calibri" w:hAnsi="Calibri"/>
              </w:rPr>
              <w:t>?</w:t>
            </w:r>
          </w:p>
          <w:p w14:paraId="0CA36340" w14:textId="77777777" w:rsidR="00AA6F1B" w:rsidRPr="0063482D" w:rsidRDefault="00AA6F1B" w:rsidP="0032091C">
            <w:pPr>
              <w:widowControl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14:paraId="73234312" w14:textId="05DDB2AE" w:rsidR="00AA6F1B" w:rsidRPr="0063482D" w:rsidRDefault="00AA6F1B" w:rsidP="00B55365">
            <w:pPr>
              <w:pStyle w:val="BodyText"/>
              <w:widowControl/>
              <w:kinsoku w:val="0"/>
              <w:overflowPunct w:val="0"/>
              <w:spacing w:before="0" w:line="247" w:lineRule="auto"/>
              <w:ind w:left="274" w:right="763" w:firstLine="0"/>
            </w:pPr>
            <w:r w:rsidRPr="0063482D">
              <w:rPr>
                <w:b/>
                <w:bCs/>
                <w:spacing w:val="-2"/>
              </w:rPr>
              <w:t>Objective: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activity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serves</w:t>
            </w:r>
            <w:r w:rsidRPr="0063482D">
              <w:rPr>
                <w:spacing w:val="5"/>
              </w:rPr>
              <w:t xml:space="preserve"> </w:t>
            </w:r>
            <w:r w:rsidR="00A54B32">
              <w:rPr>
                <w:spacing w:val="5"/>
              </w:rPr>
              <w:t xml:space="preserve">as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pretest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assessment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students’</w:t>
            </w:r>
            <w:r w:rsidRPr="0063482D">
              <w:rPr>
                <w:spacing w:val="-11"/>
              </w:rPr>
              <w:t xml:space="preserve"> </w:t>
            </w:r>
            <w:r w:rsidRPr="0063482D">
              <w:t>current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understanding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36"/>
              </w:rPr>
              <w:t xml:space="preserve"> </w:t>
            </w:r>
            <w:r w:rsidRPr="0063482D">
              <w:rPr>
                <w:spacing w:val="-2"/>
              </w:rPr>
              <w:t>etiology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</w:p>
          <w:p w14:paraId="2AD10BEA" w14:textId="77777777" w:rsidR="00AA6F1B" w:rsidRPr="0063482D" w:rsidRDefault="00AA6F1B" w:rsidP="00D60FC6">
            <w:pPr>
              <w:widowControl/>
              <w:kinsoku w:val="0"/>
              <w:overflowPunct w:val="0"/>
              <w:spacing w:before="160"/>
              <w:ind w:left="274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15–20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30C2EBF2" w14:textId="77777777" w:rsidR="00AA6F1B" w:rsidRPr="0063482D" w:rsidRDefault="00AA6F1B" w:rsidP="00D60FC6">
            <w:pPr>
              <w:pStyle w:val="BodyText"/>
              <w:widowControl/>
              <w:kinsoku w:val="0"/>
              <w:overflowPunct w:val="0"/>
              <w:spacing w:before="160"/>
              <w:ind w:left="274" w:firstLine="0"/>
            </w:pPr>
            <w:r w:rsidRPr="0063482D">
              <w:rPr>
                <w:b/>
                <w:bCs/>
                <w:spacing w:val="-2"/>
              </w:rPr>
              <w:t>Directions:</w:t>
            </w:r>
            <w:r w:rsidRPr="0063482D">
              <w:rPr>
                <w:b/>
                <w:bCs/>
                <w:spacing w:val="-7"/>
              </w:rPr>
              <w:t xml:space="preserve"> </w:t>
            </w:r>
            <w:r w:rsidRPr="0063482D">
              <w:rPr>
                <w:spacing w:val="-1"/>
              </w:rPr>
              <w:t>Ask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free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write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following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questions:</w:t>
            </w:r>
          </w:p>
          <w:p w14:paraId="40E277E2" w14:textId="77777777" w:rsidR="00AA6F1B" w:rsidRPr="0063482D" w:rsidRDefault="00AA6F1B" w:rsidP="0032091C">
            <w:pPr>
              <w:pStyle w:val="BodyText"/>
              <w:widowControl/>
              <w:numPr>
                <w:ilvl w:val="1"/>
                <w:numId w:val="25"/>
              </w:numPr>
              <w:tabs>
                <w:tab w:val="left" w:pos="700"/>
              </w:tabs>
              <w:kinsoku w:val="0"/>
              <w:overflowPunct w:val="0"/>
              <w:spacing w:before="7"/>
            </w:pPr>
            <w:r w:rsidRPr="0063482D">
              <w:rPr>
                <w:spacing w:val="-1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think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causes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illness?</w:t>
            </w:r>
          </w:p>
          <w:p w14:paraId="4B1DF231" w14:textId="77777777" w:rsidR="00AA6F1B" w:rsidRPr="0063482D" w:rsidRDefault="00AA6F1B" w:rsidP="0032091C">
            <w:pPr>
              <w:pStyle w:val="BodyText"/>
              <w:widowControl/>
              <w:numPr>
                <w:ilvl w:val="1"/>
                <w:numId w:val="25"/>
              </w:numPr>
              <w:tabs>
                <w:tab w:val="left" w:pos="700"/>
              </w:tabs>
              <w:kinsoku w:val="0"/>
              <w:overflowPunct w:val="0"/>
              <w:spacing w:before="7"/>
            </w:pP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has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thinking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changed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over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time?</w:t>
            </w:r>
          </w:p>
          <w:p w14:paraId="56E11A84" w14:textId="77777777" w:rsidR="00AA6F1B" w:rsidRPr="0063482D" w:rsidRDefault="00AA6F1B" w:rsidP="0032091C">
            <w:pPr>
              <w:pStyle w:val="BodyText"/>
              <w:widowControl/>
              <w:numPr>
                <w:ilvl w:val="1"/>
                <w:numId w:val="25"/>
              </w:numPr>
              <w:tabs>
                <w:tab w:val="left" w:pos="700"/>
              </w:tabs>
              <w:kinsoku w:val="0"/>
              <w:overflowPunct w:val="0"/>
              <w:spacing w:before="7"/>
            </w:pP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others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explain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reasons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illness?</w:t>
            </w:r>
          </w:p>
          <w:p w14:paraId="14C31631" w14:textId="77777777" w:rsidR="00AA6F1B" w:rsidRPr="0063482D" w:rsidRDefault="00AA6F1B" w:rsidP="0032091C">
            <w:pPr>
              <w:pStyle w:val="BodyText"/>
              <w:widowControl/>
              <w:numPr>
                <w:ilvl w:val="1"/>
                <w:numId w:val="25"/>
              </w:numPr>
              <w:tabs>
                <w:tab w:val="left" w:pos="700"/>
              </w:tabs>
              <w:kinsoku w:val="0"/>
              <w:overflowPunct w:val="0"/>
              <w:spacing w:before="7"/>
            </w:pPr>
            <w:r w:rsidRPr="0063482D">
              <w:rPr>
                <w:spacing w:val="-1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questions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have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causes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illness?</w:t>
            </w:r>
          </w:p>
          <w:p w14:paraId="1B372048" w14:textId="77777777" w:rsidR="00AA6F1B" w:rsidRPr="0063482D" w:rsidRDefault="00AA6F1B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758" w:firstLine="0"/>
              <w:rPr>
                <w:spacing w:val="-3"/>
              </w:rPr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assess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their</w:t>
            </w:r>
            <w:r w:rsidRPr="0063482D">
              <w:rPr>
                <w:spacing w:val="5"/>
              </w:rPr>
              <w:t xml:space="preserve"> </w:t>
            </w:r>
            <w:r w:rsidRPr="0063482D">
              <w:t>current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knowledge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thoughts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causes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28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  <w:r w:rsidRPr="0063482D">
              <w:rPr>
                <w:spacing w:val="-6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instructor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use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responses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2"/>
              </w:rPr>
              <w:t>find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themes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answers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connect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2"/>
              </w:rPr>
              <w:t xml:space="preserve"> </w:t>
            </w:r>
            <w:r w:rsidRPr="0063482D">
              <w:rPr>
                <w:spacing w:val="-2"/>
              </w:rPr>
              <w:t>explanations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chapter.</w:t>
            </w:r>
          </w:p>
          <w:p w14:paraId="634E3D0D" w14:textId="58CB3960" w:rsidR="00AA6F1B" w:rsidRPr="00B55365" w:rsidRDefault="00AA6F1B" w:rsidP="00D60FC6">
            <w:pPr>
              <w:widowControl/>
              <w:kinsoku w:val="0"/>
              <w:overflowPunct w:val="0"/>
              <w:spacing w:before="160" w:line="246" w:lineRule="auto"/>
              <w:ind w:left="274" w:right="758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Questions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to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Students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and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Discussion: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Can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you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group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your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answers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into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categories?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so,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what</w:t>
            </w:r>
            <w:r w:rsidRPr="0063482D">
              <w:rPr>
                <w:spacing w:val="48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are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these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categories?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there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emphasis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some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explanation(s)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rather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than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others?</w:t>
            </w:r>
            <w:r w:rsidRPr="0063482D">
              <w:rPr>
                <w:spacing w:val="-2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Why?</w:t>
            </w:r>
            <w:r w:rsidR="00A54B32">
              <w:rPr>
                <w:spacing w:val="-6"/>
              </w:rPr>
              <w:t xml:space="preserve"> </w:t>
            </w:r>
            <w:r w:rsidRPr="00B55365">
              <w:rPr>
                <w:spacing w:val="-6"/>
                <w:sz w:val="22"/>
                <w:szCs w:val="22"/>
              </w:rPr>
              <w:t>Were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3"/>
                <w:sz w:val="22"/>
                <w:szCs w:val="22"/>
              </w:rPr>
              <w:t>any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of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2"/>
                <w:sz w:val="22"/>
                <w:szCs w:val="22"/>
              </w:rPr>
              <w:t>your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classmates’</w:t>
            </w:r>
            <w:r w:rsidRPr="00B55365">
              <w:rPr>
                <w:spacing w:val="-11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thoughts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surprising?</w:t>
            </w:r>
          </w:p>
          <w:p w14:paraId="4B89103C" w14:textId="77777777" w:rsidR="003A46DF" w:rsidRPr="0063482D" w:rsidRDefault="003A46DF" w:rsidP="0032091C">
            <w:pPr>
              <w:pStyle w:val="BodyText"/>
              <w:widowControl/>
              <w:kinsoku w:val="0"/>
              <w:overflowPunct w:val="0"/>
              <w:spacing w:before="0"/>
              <w:ind w:left="0" w:firstLine="0"/>
              <w:rPr>
                <w:sz w:val="30"/>
                <w:szCs w:val="30"/>
              </w:rPr>
            </w:pPr>
          </w:p>
        </w:tc>
      </w:tr>
    </w:tbl>
    <w:p w14:paraId="2203EC04" w14:textId="77777777" w:rsidR="00A24066" w:rsidRDefault="00A24066" w:rsidP="0032091C">
      <w:pPr>
        <w:widowControl/>
        <w:kinsoku w:val="0"/>
        <w:overflowPunct w:val="0"/>
        <w:spacing w:line="240" w:lineRule="exact"/>
      </w:pPr>
    </w:p>
    <w:p w14:paraId="0B820F9A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179D38A0" w14:textId="77777777" w:rsidR="00A24066" w:rsidRPr="00B55365" w:rsidRDefault="00A24066" w:rsidP="0032091C">
      <w:pPr>
        <w:pStyle w:val="Heading2"/>
        <w:widowControl/>
        <w:numPr>
          <w:ilvl w:val="0"/>
          <w:numId w:val="20"/>
        </w:numPr>
        <w:tabs>
          <w:tab w:val="left" w:pos="941"/>
        </w:tabs>
        <w:kinsoku w:val="0"/>
        <w:overflowPunct w:val="0"/>
        <w:ind w:hanging="360"/>
        <w:rPr>
          <w:rFonts w:ascii="Calibri" w:hAnsi="Calibri"/>
        </w:rPr>
      </w:pPr>
      <w:r w:rsidRPr="00B55365">
        <w:rPr>
          <w:rFonts w:ascii="Calibri" w:hAnsi="Calibri"/>
          <w:spacing w:val="-1"/>
          <w:w w:val="95"/>
        </w:rPr>
        <w:t>Ancient</w:t>
      </w:r>
      <w:r w:rsidRPr="00B55365">
        <w:rPr>
          <w:rFonts w:ascii="Calibri" w:hAnsi="Calibri"/>
          <w:spacing w:val="1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Views</w:t>
      </w:r>
      <w:r w:rsidRPr="00B55365">
        <w:rPr>
          <w:rFonts w:ascii="Calibri" w:hAnsi="Calibri"/>
          <w:spacing w:val="9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of</w:t>
      </w:r>
      <w:r w:rsidRPr="00B55365">
        <w:rPr>
          <w:rFonts w:ascii="Calibri" w:hAnsi="Calibri"/>
          <w:spacing w:val="10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Psychopathology</w:t>
      </w:r>
    </w:p>
    <w:p w14:paraId="05921604" w14:textId="0764FB9C" w:rsidR="00A24066" w:rsidRDefault="00A24066" w:rsidP="00B55365">
      <w:pPr>
        <w:widowControl/>
        <w:tabs>
          <w:tab w:val="left" w:pos="4406"/>
        </w:tabs>
        <w:kinsoku w:val="0"/>
        <w:overflowPunct w:val="0"/>
        <w:spacing w:before="121" w:line="247" w:lineRule="auto"/>
        <w:ind w:left="936" w:right="634"/>
        <w:rPr>
          <w:sz w:val="22"/>
          <w:szCs w:val="22"/>
        </w:rPr>
      </w:pPr>
      <w:r>
        <w:rPr>
          <w:b/>
          <w:bCs/>
          <w:spacing w:val="-8"/>
          <w:sz w:val="22"/>
          <w:szCs w:val="22"/>
        </w:rPr>
        <w:t>Two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3"/>
          <w:sz w:val="22"/>
          <w:szCs w:val="22"/>
        </w:rPr>
        <w:t>Possible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Causes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of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Mental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Illness</w:t>
      </w:r>
      <w:r>
        <w:rPr>
          <w:spacing w:val="-1"/>
          <w:sz w:val="22"/>
          <w:szCs w:val="22"/>
        </w:rPr>
        <w:t>.</w:t>
      </w:r>
      <w:r w:rsidR="00A54B32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Earliest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accounts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abnormal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thoughts,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feelings,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behaviors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focused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supernatural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forces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bodily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imbalance.</w:t>
      </w:r>
    </w:p>
    <w:p w14:paraId="50633A4B" w14:textId="77777777" w:rsidR="00A24066" w:rsidRDefault="00A24066" w:rsidP="0032091C">
      <w:pPr>
        <w:pStyle w:val="Heading3"/>
        <w:widowControl/>
        <w:numPr>
          <w:ilvl w:val="1"/>
          <w:numId w:val="20"/>
        </w:numPr>
        <w:tabs>
          <w:tab w:val="left" w:pos="1300"/>
        </w:tabs>
        <w:kinsoku w:val="0"/>
        <w:overflowPunct w:val="0"/>
        <w:spacing w:before="134"/>
        <w:rPr>
          <w:b w:val="0"/>
          <w:bCs w:val="0"/>
        </w:rPr>
      </w:pPr>
      <w:r>
        <w:rPr>
          <w:spacing w:val="-2"/>
        </w:rPr>
        <w:t>Supernatural</w:t>
      </w:r>
      <w:r>
        <w:rPr>
          <w:spacing w:val="5"/>
        </w:rPr>
        <w:t xml:space="preserve"> </w:t>
      </w:r>
      <w:r>
        <w:rPr>
          <w:spacing w:val="-5"/>
        </w:rPr>
        <w:t>Forces</w:t>
      </w:r>
    </w:p>
    <w:p w14:paraId="09C03AD9" w14:textId="6C4D52CE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300" w:right="580" w:firstLine="0"/>
      </w:pPr>
      <w:r>
        <w:rPr>
          <w:spacing w:val="-1"/>
        </w:rPr>
        <w:lastRenderedPageBreak/>
        <w:t>The</w:t>
      </w:r>
      <w:r>
        <w:rPr>
          <w:spacing w:val="5"/>
        </w:rPr>
        <w:t xml:space="preserve"> </w:t>
      </w:r>
      <w:r>
        <w:rPr>
          <w:spacing w:val="-1"/>
        </w:rPr>
        <w:t>belief</w:t>
      </w:r>
      <w:r>
        <w:rPr>
          <w:spacing w:val="5"/>
        </w:rPr>
        <w:t xml:space="preserve"> </w:t>
      </w:r>
      <w:r>
        <w:rPr>
          <w:spacing w:val="-3"/>
        </w:rPr>
        <w:t>was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b/>
          <w:bCs/>
          <w:i/>
          <w:iCs/>
          <w:spacing w:val="-2"/>
        </w:rPr>
        <w:t>supernatural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2"/>
        </w:rPr>
        <w:t>forces</w:t>
      </w:r>
      <w:r w:rsidR="00A54B32">
        <w:rPr>
          <w:bCs/>
          <w:iCs/>
          <w:spacing w:val="5"/>
        </w:rPr>
        <w:t>—</w:t>
      </w:r>
      <w:r>
        <w:rPr>
          <w:spacing w:val="-1"/>
        </w:rPr>
        <w:t>spirits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demons</w:t>
      </w:r>
      <w:r>
        <w:rPr>
          <w:spacing w:val="5"/>
        </w:rPr>
        <w:t xml:space="preserve"> </w:t>
      </w:r>
      <w:r>
        <w:rPr>
          <w:spacing w:val="-1"/>
        </w:rPr>
        <w:t>possessing</w:t>
      </w:r>
      <w:r>
        <w:rPr>
          <w:spacing w:val="5"/>
        </w:rPr>
        <w:t xml:space="preserve"> </w:t>
      </w:r>
      <w:r>
        <w:rPr>
          <w:spacing w:val="-1"/>
        </w:rPr>
        <w:t>bodies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punishment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transgressions</w:t>
      </w:r>
      <w:r w:rsidR="00A54B32">
        <w:rPr>
          <w:spacing w:val="5"/>
        </w:rPr>
        <w:t>—</w:t>
      </w:r>
      <w:r>
        <w:rPr>
          <w:spacing w:val="-1"/>
        </w:rPr>
        <w:t>caused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disorders.</w:t>
      </w:r>
    </w:p>
    <w:p w14:paraId="2E9E4404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0"/>
        </w:tabs>
        <w:kinsoku w:val="0"/>
        <w:overflowPunct w:val="0"/>
        <w:spacing w:before="134" w:line="246" w:lineRule="auto"/>
        <w:ind w:right="757"/>
      </w:pPr>
      <w:r>
        <w:t>An</w:t>
      </w:r>
      <w:r>
        <w:rPr>
          <w:spacing w:val="5"/>
        </w:rPr>
        <w:t xml:space="preserve"> </w:t>
      </w:r>
      <w:r>
        <w:rPr>
          <w:b/>
          <w:bCs/>
          <w:i/>
          <w:iCs/>
          <w:spacing w:val="-2"/>
        </w:rPr>
        <w:t>exorcism,</w:t>
      </w:r>
      <w:r>
        <w:rPr>
          <w:b/>
          <w:bCs/>
          <w:i/>
          <w:iCs/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ritual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2"/>
        </w:rPr>
        <w:t>ceremony</w:t>
      </w:r>
      <w:r>
        <w:rPr>
          <w:spacing w:val="5"/>
        </w:rPr>
        <w:t xml:space="preserve"> </w:t>
      </w:r>
      <w:r>
        <w:rPr>
          <w:spacing w:val="-1"/>
        </w:rPr>
        <w:t>intended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force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demon(s)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3"/>
        </w:rPr>
        <w:t>leave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5"/>
        </w:rPr>
        <w:t>body,</w:t>
      </w:r>
      <w:r>
        <w:rPr>
          <w:spacing w:val="49"/>
        </w:rPr>
        <w:t xml:space="preserve"> </w:t>
      </w:r>
      <w:r>
        <w:rPr>
          <w:spacing w:val="-3"/>
        </w:rPr>
        <w:t>was</w:t>
      </w:r>
      <w:r>
        <w:rPr>
          <w:spacing w:val="5"/>
        </w:rPr>
        <w:t xml:space="preserve"> </w:t>
      </w:r>
      <w:r>
        <w:rPr>
          <w:spacing w:val="-1"/>
        </w:rPr>
        <w:t>performed.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3"/>
        </w:rPr>
        <w:t>was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best</w:t>
      </w:r>
      <w:r>
        <w:rPr>
          <w:spacing w:val="5"/>
        </w:rPr>
        <w:t xml:space="preserve"> </w:t>
      </w:r>
      <w:r>
        <w:rPr>
          <w:spacing w:val="-1"/>
        </w:rPr>
        <w:t>choice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treatment</w:t>
      </w:r>
      <w:r>
        <w:rPr>
          <w:spacing w:val="5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time.</w:t>
      </w:r>
    </w:p>
    <w:p w14:paraId="08A4153D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0"/>
        </w:tabs>
        <w:kinsoku w:val="0"/>
        <w:overflowPunct w:val="0"/>
        <w:spacing w:before="67"/>
      </w:pPr>
      <w:r>
        <w:rPr>
          <w:spacing w:val="-1"/>
        </w:rPr>
        <w:t>Exorcisms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common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ancient</w:t>
      </w:r>
      <w:r>
        <w:rPr>
          <w:spacing w:val="5"/>
        </w:rPr>
        <w:t xml:space="preserve"> </w:t>
      </w:r>
      <w:r>
        <w:rPr>
          <w:spacing w:val="-1"/>
        </w:rPr>
        <w:t>Egypt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Mesopotamia.</w:t>
      </w:r>
    </w:p>
    <w:p w14:paraId="19CF7917" w14:textId="77777777" w:rsidR="00A24066" w:rsidRDefault="00A24066" w:rsidP="0032091C">
      <w:pPr>
        <w:pStyle w:val="Heading3"/>
        <w:widowControl/>
        <w:numPr>
          <w:ilvl w:val="1"/>
          <w:numId w:val="20"/>
        </w:numPr>
        <w:tabs>
          <w:tab w:val="left" w:pos="1300"/>
        </w:tabs>
        <w:kinsoku w:val="0"/>
        <w:overflowPunct w:val="0"/>
        <w:spacing w:before="141"/>
        <w:rPr>
          <w:b w:val="0"/>
          <w:bCs w:val="0"/>
        </w:rPr>
      </w:pPr>
      <w:r>
        <w:rPr>
          <w:spacing w:val="-1"/>
        </w:rPr>
        <w:t>Chinese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Qi</w:t>
      </w:r>
    </w:p>
    <w:p w14:paraId="4765161C" w14:textId="6D6E9F12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299" w:right="753" w:firstLine="0"/>
      </w:pPr>
      <w:r>
        <w:rPr>
          <w:spacing w:val="-1"/>
        </w:rPr>
        <w:t>Another</w:t>
      </w:r>
      <w:r>
        <w:rPr>
          <w:spacing w:val="5"/>
        </w:rPr>
        <w:t xml:space="preserve"> </w:t>
      </w:r>
      <w:r>
        <w:rPr>
          <w:spacing w:val="-1"/>
        </w:rPr>
        <w:t>ancient</w:t>
      </w:r>
      <w:r>
        <w:rPr>
          <w:spacing w:val="5"/>
        </w:rPr>
        <w:t xml:space="preserve"> </w:t>
      </w:r>
      <w:r>
        <w:rPr>
          <w:spacing w:val="-1"/>
        </w:rPr>
        <w:t>belief,</w:t>
      </w:r>
      <w:r>
        <w:rPr>
          <w:spacing w:val="5"/>
        </w:rPr>
        <w:t xml:space="preserve"> </w:t>
      </w:r>
      <w:r>
        <w:rPr>
          <w:spacing w:val="-1"/>
        </w:rPr>
        <w:t>still</w:t>
      </w:r>
      <w:r>
        <w:rPr>
          <w:spacing w:val="5"/>
        </w:rPr>
        <w:t xml:space="preserve"> </w:t>
      </w:r>
      <w:r>
        <w:rPr>
          <w:spacing w:val="-1"/>
        </w:rPr>
        <w:t>common</w:t>
      </w:r>
      <w:r>
        <w:rPr>
          <w:spacing w:val="5"/>
        </w:rPr>
        <w:t xml:space="preserve"> </w:t>
      </w:r>
      <w:r>
        <w:rPr>
          <w:spacing w:val="-5"/>
        </w:rPr>
        <w:t>today,</w:t>
      </w:r>
      <w:r>
        <w:rPr>
          <w:spacing w:val="5"/>
        </w:rPr>
        <w:t xml:space="preserve"> </w:t>
      </w:r>
      <w:r>
        <w:rPr>
          <w:spacing w:val="-3"/>
        </w:rPr>
        <w:t>was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2"/>
        </w:rPr>
        <w:t>bodily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spirit</w:t>
      </w:r>
      <w:r>
        <w:rPr>
          <w:spacing w:val="5"/>
        </w:rPr>
        <w:t xml:space="preserve"> </w:t>
      </w:r>
      <w:r>
        <w:rPr>
          <w:spacing w:val="-1"/>
        </w:rPr>
        <w:t>imbalances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life</w:t>
      </w:r>
      <w:r>
        <w:rPr>
          <w:spacing w:val="5"/>
        </w:rPr>
        <w:t xml:space="preserve"> </w:t>
      </w:r>
      <w:r>
        <w:rPr>
          <w:spacing w:val="-1"/>
        </w:rPr>
        <w:t>force,</w:t>
      </w:r>
      <w:r>
        <w:rPr>
          <w:spacing w:val="5"/>
        </w:rPr>
        <w:t xml:space="preserve"> </w:t>
      </w:r>
      <w:r>
        <w:rPr>
          <w:spacing w:val="-1"/>
        </w:rPr>
        <w:t>called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b/>
          <w:bCs/>
          <w:i/>
          <w:iCs/>
          <w:spacing w:val="-1"/>
        </w:rPr>
        <w:t>Chinese</w:t>
      </w:r>
      <w:r>
        <w:rPr>
          <w:b/>
          <w:bCs/>
          <w:i/>
          <w:iCs/>
          <w:spacing w:val="5"/>
        </w:rPr>
        <w:t xml:space="preserve"> </w:t>
      </w:r>
      <w:r w:rsidR="00A54B32">
        <w:rPr>
          <w:b/>
          <w:bCs/>
          <w:i/>
          <w:iCs/>
          <w:spacing w:val="-1"/>
        </w:rPr>
        <w:t>q</w:t>
      </w:r>
      <w:r>
        <w:rPr>
          <w:b/>
          <w:bCs/>
          <w:i/>
          <w:iCs/>
          <w:spacing w:val="-1"/>
        </w:rPr>
        <w:t>i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[pronounced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“</w:t>
      </w:r>
      <w:proofErr w:type="spellStart"/>
      <w:r>
        <w:rPr>
          <w:spacing w:val="-1"/>
        </w:rPr>
        <w:t>chee</w:t>
      </w:r>
      <w:proofErr w:type="spellEnd"/>
      <w:r>
        <w:rPr>
          <w:spacing w:val="-1"/>
        </w:rPr>
        <w:t>”],</w:t>
      </w:r>
      <w:r>
        <w:rPr>
          <w:spacing w:val="5"/>
        </w:rPr>
        <w:t xml:space="preserve"> </w:t>
      </w:r>
      <w:r>
        <w:rPr>
          <w:spacing w:val="-1"/>
        </w:rPr>
        <w:t>caused</w:t>
      </w:r>
      <w:r>
        <w:rPr>
          <w:spacing w:val="5"/>
        </w:rPr>
        <w:t xml:space="preserve"> </w:t>
      </w:r>
      <w:r>
        <w:rPr>
          <w:spacing w:val="-1"/>
        </w:rPr>
        <w:t>disorders.</w:t>
      </w:r>
    </w:p>
    <w:p w14:paraId="0C0E1734" w14:textId="47D967A8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0"/>
        </w:tabs>
        <w:kinsoku w:val="0"/>
        <w:overflowPunct w:val="0"/>
        <w:spacing w:before="134"/>
      </w:pPr>
      <w:r>
        <w:rPr>
          <w:spacing w:val="-1"/>
        </w:rPr>
        <w:t>The</w:t>
      </w:r>
      <w:r>
        <w:rPr>
          <w:spacing w:val="5"/>
        </w:rPr>
        <w:t xml:space="preserve"> </w:t>
      </w:r>
      <w:r w:rsidR="00A54B32">
        <w:rPr>
          <w:i/>
          <w:iCs/>
          <w:spacing w:val="-1"/>
        </w:rPr>
        <w:t>q</w:t>
      </w:r>
      <w:r>
        <w:rPr>
          <w:i/>
          <w:iCs/>
          <w:spacing w:val="-1"/>
        </w:rPr>
        <w:t>i</w:t>
      </w:r>
      <w:r>
        <w:rPr>
          <w:i/>
          <w:iCs/>
          <w:spacing w:val="5"/>
        </w:rPr>
        <w:t xml:space="preserve"> </w:t>
      </w:r>
      <w:r>
        <w:rPr>
          <w:spacing w:val="-3"/>
        </w:rPr>
        <w:t>flows</w:t>
      </w:r>
      <w:r>
        <w:rPr>
          <w:spacing w:val="5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12</w:t>
      </w:r>
      <w:r>
        <w:rPr>
          <w:spacing w:val="5"/>
        </w:rPr>
        <w:t xml:space="preserve"> </w:t>
      </w:r>
      <w:r>
        <w:rPr>
          <w:spacing w:val="-1"/>
        </w:rPr>
        <w:t>channels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body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organs.</w:t>
      </w:r>
    </w:p>
    <w:p w14:paraId="139CD001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0"/>
        </w:tabs>
        <w:kinsoku w:val="0"/>
        <w:overflowPunct w:val="0"/>
        <w:spacing w:before="74"/>
      </w:pPr>
      <w:r>
        <w:rPr>
          <w:spacing w:val="-1"/>
        </w:rPr>
        <w:t>Restoration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balance</w:t>
      </w:r>
      <w:r>
        <w:rPr>
          <w:spacing w:val="5"/>
        </w:rPr>
        <w:t xml:space="preserve"> </w:t>
      </w:r>
      <w:r>
        <w:rPr>
          <w:spacing w:val="-1"/>
        </w:rPr>
        <w:t>occur</w:t>
      </w:r>
      <w:r>
        <w:rPr>
          <w:spacing w:val="5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acupuncture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herbal</w:t>
      </w:r>
      <w:r>
        <w:rPr>
          <w:spacing w:val="5"/>
        </w:rPr>
        <w:t xml:space="preserve"> </w:t>
      </w:r>
      <w:r>
        <w:rPr>
          <w:spacing w:val="-1"/>
        </w:rPr>
        <w:t>medicines.</w:t>
      </w:r>
    </w:p>
    <w:p w14:paraId="01E46CFD" w14:textId="77777777" w:rsidR="00A24066" w:rsidRDefault="00A24066" w:rsidP="0032091C">
      <w:pPr>
        <w:pStyle w:val="Heading3"/>
        <w:widowControl/>
        <w:numPr>
          <w:ilvl w:val="1"/>
          <w:numId w:val="20"/>
        </w:numPr>
        <w:tabs>
          <w:tab w:val="left" w:pos="1300"/>
        </w:tabs>
        <w:kinsoku w:val="0"/>
        <w:overflowPunct w:val="0"/>
        <w:spacing w:before="141"/>
        <w:ind w:left="1299" w:hanging="359"/>
        <w:rPr>
          <w:b w:val="0"/>
          <w:bCs w:val="0"/>
        </w:rPr>
      </w:pPr>
      <w:r>
        <w:rPr>
          <w:spacing w:val="-1"/>
        </w:rPr>
        <w:t>Ancient</w:t>
      </w:r>
      <w:r>
        <w:rPr>
          <w:spacing w:val="5"/>
        </w:rPr>
        <w:t xml:space="preserve"> </w:t>
      </w:r>
      <w:r>
        <w:rPr>
          <w:spacing w:val="-2"/>
        </w:rPr>
        <w:t>Greeks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Romans</w:t>
      </w:r>
    </w:p>
    <w:p w14:paraId="3335E959" w14:textId="0FEFE958" w:rsidR="00A24066" w:rsidRDefault="00A24066" w:rsidP="0032091C">
      <w:pPr>
        <w:widowControl/>
        <w:kinsoku w:val="0"/>
        <w:overflowPunct w:val="0"/>
        <w:spacing w:before="127" w:line="246" w:lineRule="auto"/>
        <w:ind w:left="1299" w:right="753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Mental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illness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was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believed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body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illness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due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to</w:t>
      </w:r>
      <w:r>
        <w:rPr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imbalance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of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>four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>humors,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or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bodily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fluids: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(1)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black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bile,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(2)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blood,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(3)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yellow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bile,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(4)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phlegm.</w:t>
      </w:r>
    </w:p>
    <w:p w14:paraId="3645C118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0"/>
        </w:tabs>
        <w:kinsoku w:val="0"/>
        <w:overflowPunct w:val="0"/>
        <w:spacing w:before="134" w:line="246" w:lineRule="auto"/>
        <w:ind w:right="708"/>
      </w:pPr>
      <w:r>
        <w:rPr>
          <w:spacing w:val="-1"/>
        </w:rPr>
        <w:t>Examples:</w:t>
      </w:r>
      <w:r>
        <w:rPr>
          <w:spacing w:val="5"/>
        </w:rPr>
        <w:t xml:space="preserve"> </w:t>
      </w:r>
      <w:r>
        <w:rPr>
          <w:spacing w:val="-1"/>
        </w:rPr>
        <w:t>Mania,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3"/>
        </w:rPr>
        <w:t>excessive</w:t>
      </w:r>
      <w:r>
        <w:rPr>
          <w:spacing w:val="5"/>
        </w:rPr>
        <w:t xml:space="preserve"> </w:t>
      </w:r>
      <w:r>
        <w:rPr>
          <w:spacing w:val="-4"/>
        </w:rPr>
        <w:t>energy,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caused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too</w:t>
      </w:r>
      <w:r>
        <w:rPr>
          <w:spacing w:val="5"/>
        </w:rPr>
        <w:t xml:space="preserve"> </w:t>
      </w:r>
      <w:r>
        <w:rPr>
          <w:spacing w:val="-1"/>
        </w:rPr>
        <w:t>much</w:t>
      </w:r>
      <w:r>
        <w:rPr>
          <w:spacing w:val="5"/>
        </w:rPr>
        <w:t xml:space="preserve"> </w:t>
      </w:r>
      <w:r>
        <w:rPr>
          <w:spacing w:val="-2"/>
        </w:rPr>
        <w:t>blood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3"/>
        </w:rPr>
        <w:t>yellow</w:t>
      </w:r>
      <w:r>
        <w:rPr>
          <w:spacing w:val="5"/>
        </w:rPr>
        <w:t xml:space="preserve"> </w:t>
      </w:r>
      <w:r>
        <w:rPr>
          <w:spacing w:val="-1"/>
        </w:rPr>
        <w:t>bile.</w:t>
      </w:r>
      <w:r>
        <w:rPr>
          <w:spacing w:val="40"/>
        </w:rPr>
        <w:t xml:space="preserve"> </w:t>
      </w:r>
      <w:r>
        <w:rPr>
          <w:spacing w:val="-3"/>
        </w:rPr>
        <w:t>Melancholy,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anguish,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caused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too</w:t>
      </w:r>
      <w:r>
        <w:rPr>
          <w:spacing w:val="5"/>
        </w:rPr>
        <w:t xml:space="preserve"> </w:t>
      </w:r>
      <w:r>
        <w:rPr>
          <w:spacing w:val="-1"/>
        </w:rPr>
        <w:t>much</w:t>
      </w:r>
      <w:r>
        <w:rPr>
          <w:spacing w:val="5"/>
        </w:rPr>
        <w:t xml:space="preserve"> </w:t>
      </w:r>
      <w:r>
        <w:rPr>
          <w:spacing w:val="-2"/>
        </w:rPr>
        <w:t>black</w:t>
      </w:r>
      <w:r>
        <w:rPr>
          <w:spacing w:val="5"/>
        </w:rPr>
        <w:t xml:space="preserve"> </w:t>
      </w:r>
      <w:r>
        <w:rPr>
          <w:spacing w:val="-1"/>
        </w:rPr>
        <w:t>bile.</w:t>
      </w:r>
    </w:p>
    <w:p w14:paraId="2D0D8452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0"/>
        </w:tabs>
        <w:kinsoku w:val="0"/>
        <w:overflowPunct w:val="0"/>
        <w:spacing w:before="67"/>
      </w:pPr>
      <w:r>
        <w:rPr>
          <w:spacing w:val="-2"/>
        </w:rPr>
        <w:t>Treatment</w:t>
      </w:r>
      <w:r>
        <w:rPr>
          <w:spacing w:val="5"/>
        </w:rPr>
        <w:t xml:space="preserve"> </w:t>
      </w:r>
      <w:r>
        <w:rPr>
          <w:spacing w:val="-1"/>
        </w:rPr>
        <w:t>included</w:t>
      </w:r>
      <w:r>
        <w:rPr>
          <w:spacing w:val="5"/>
        </w:rPr>
        <w:t xml:space="preserve"> </w:t>
      </w:r>
      <w:r>
        <w:rPr>
          <w:spacing w:val="-1"/>
        </w:rPr>
        <w:t>(1)</w:t>
      </w:r>
      <w:r>
        <w:rPr>
          <w:spacing w:val="5"/>
        </w:rPr>
        <w:t xml:space="preserve"> </w:t>
      </w:r>
      <w:r>
        <w:rPr>
          <w:spacing w:val="-1"/>
        </w:rPr>
        <w:t>changes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diet,</w:t>
      </w:r>
      <w:r>
        <w:rPr>
          <w:spacing w:val="5"/>
        </w:rPr>
        <w:t xml:space="preserve"> </w:t>
      </w:r>
      <w:r>
        <w:rPr>
          <w:spacing w:val="-1"/>
        </w:rPr>
        <w:t>(2)</w:t>
      </w:r>
      <w:r>
        <w:rPr>
          <w:spacing w:val="5"/>
        </w:rPr>
        <w:t xml:space="preserve"> </w:t>
      </w:r>
      <w:r>
        <w:rPr>
          <w:spacing w:val="-1"/>
        </w:rPr>
        <w:t>medicine,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(3)</w:t>
      </w:r>
      <w:r>
        <w:rPr>
          <w:spacing w:val="5"/>
        </w:rPr>
        <w:t xml:space="preserve"> </w:t>
      </w:r>
      <w:r>
        <w:rPr>
          <w:spacing w:val="-1"/>
        </w:rPr>
        <w:t>surgery</w:t>
      </w:r>
      <w:r>
        <w:rPr>
          <w:spacing w:val="5"/>
        </w:rPr>
        <w:t xml:space="preserve"> </w:t>
      </w:r>
      <w:r>
        <w:rPr>
          <w:spacing w:val="-2"/>
        </w:rPr>
        <w:t>(bloodletting).</w:t>
      </w:r>
    </w:p>
    <w:p w14:paraId="7A9A0604" w14:textId="2AD3A20E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0"/>
        </w:tabs>
        <w:kinsoku w:val="0"/>
        <w:overflowPunct w:val="0"/>
        <w:spacing w:before="71" w:line="246" w:lineRule="auto"/>
        <w:ind w:left="1300" w:right="304" w:firstLine="0"/>
      </w:pPr>
      <w:r w:rsidRPr="00022A3F">
        <w:rPr>
          <w:spacing w:val="-1"/>
        </w:rPr>
        <w:t>Hippocrates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(Greek,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460–377</w:t>
      </w:r>
      <w:r w:rsidRPr="00022A3F">
        <w:rPr>
          <w:spacing w:val="5"/>
        </w:rPr>
        <w:t xml:space="preserve"> </w:t>
      </w:r>
      <w:r w:rsidRPr="00022A3F">
        <w:rPr>
          <w:spacing w:val="-2"/>
        </w:rPr>
        <w:t>B.C.E.)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rejected</w:t>
      </w:r>
      <w:r w:rsidRPr="00022A3F">
        <w:rPr>
          <w:spacing w:val="5"/>
        </w:rPr>
        <w:t xml:space="preserve"> </w:t>
      </w:r>
      <w:r>
        <w:t>a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supernatural</w:t>
      </w:r>
      <w:r w:rsidRPr="00022A3F">
        <w:rPr>
          <w:spacing w:val="5"/>
        </w:rPr>
        <w:t xml:space="preserve"> </w:t>
      </w:r>
      <w:r w:rsidRPr="00022A3F">
        <w:rPr>
          <w:spacing w:val="-2"/>
        </w:rPr>
        <w:t>explanation.</w:t>
      </w:r>
      <w:r w:rsidRPr="00022A3F">
        <w:rPr>
          <w:spacing w:val="5"/>
        </w:rPr>
        <w:t xml:space="preserve"> </w:t>
      </w:r>
      <w:r w:rsidRPr="00022A3F">
        <w:rPr>
          <w:spacing w:val="-3"/>
        </w:rPr>
        <w:t>Instead,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he</w:t>
      </w:r>
      <w:r w:rsidRPr="00022A3F">
        <w:rPr>
          <w:spacing w:val="52"/>
        </w:rPr>
        <w:t xml:space="preserve"> </w:t>
      </w:r>
      <w:r w:rsidRPr="00022A3F">
        <w:rPr>
          <w:spacing w:val="-3"/>
        </w:rPr>
        <w:t>viewed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mental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illness</w:t>
      </w:r>
      <w:r w:rsidRPr="00022A3F">
        <w:rPr>
          <w:spacing w:val="5"/>
        </w:rPr>
        <w:t xml:space="preserve"> </w:t>
      </w:r>
      <w:r w:rsidR="00A54B32">
        <w:rPr>
          <w:spacing w:val="5"/>
        </w:rPr>
        <w:t xml:space="preserve">as </w:t>
      </w:r>
      <w:r>
        <w:t>a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result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of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brain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abnormalities.</w:t>
      </w:r>
      <w:r w:rsidRPr="00022A3F">
        <w:rPr>
          <w:spacing w:val="-6"/>
        </w:rPr>
        <w:t xml:space="preserve"> </w:t>
      </w:r>
      <w:r w:rsidRPr="00022A3F">
        <w:rPr>
          <w:spacing w:val="-1"/>
        </w:rPr>
        <w:t>The</w:t>
      </w:r>
      <w:r w:rsidRPr="00022A3F">
        <w:rPr>
          <w:spacing w:val="5"/>
        </w:rPr>
        <w:t xml:space="preserve"> </w:t>
      </w:r>
      <w:r w:rsidRPr="00022A3F">
        <w:rPr>
          <w:spacing w:val="-2"/>
        </w:rPr>
        <w:t>view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that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all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illnesses</w:t>
      </w:r>
      <w:r w:rsidRPr="00022A3F">
        <w:rPr>
          <w:spacing w:val="5"/>
        </w:rPr>
        <w:t xml:space="preserve"> </w:t>
      </w:r>
      <w:r w:rsidRPr="00022A3F">
        <w:rPr>
          <w:spacing w:val="-4"/>
        </w:rPr>
        <w:t>have</w:t>
      </w:r>
      <w:r w:rsidR="00022A3F">
        <w:rPr>
          <w:spacing w:val="-4"/>
        </w:rPr>
        <w:t xml:space="preserve"> </w:t>
      </w:r>
      <w:r>
        <w:t>a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basis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in</w:t>
      </w:r>
      <w:r w:rsidRPr="00022A3F">
        <w:rPr>
          <w:spacing w:val="5"/>
        </w:rPr>
        <w:t xml:space="preserve"> </w:t>
      </w:r>
      <w:r w:rsidRPr="00022A3F">
        <w:rPr>
          <w:spacing w:val="-2"/>
        </w:rPr>
        <w:t>biological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disturbances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is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called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the</w:t>
      </w:r>
      <w:r w:rsidRPr="00022A3F">
        <w:rPr>
          <w:spacing w:val="5"/>
        </w:rPr>
        <w:t xml:space="preserve"> </w:t>
      </w:r>
      <w:r w:rsidRPr="00022A3F">
        <w:rPr>
          <w:b/>
          <w:bCs/>
          <w:i/>
          <w:iCs/>
          <w:spacing w:val="-1"/>
        </w:rPr>
        <w:t>medical</w:t>
      </w:r>
      <w:r w:rsidRPr="00022A3F">
        <w:rPr>
          <w:b/>
          <w:bCs/>
          <w:i/>
          <w:iCs/>
          <w:spacing w:val="5"/>
        </w:rPr>
        <w:t xml:space="preserve"> </w:t>
      </w:r>
      <w:r w:rsidRPr="00022A3F">
        <w:rPr>
          <w:b/>
          <w:bCs/>
          <w:i/>
          <w:iCs/>
          <w:spacing w:val="-1"/>
        </w:rPr>
        <w:t>model,</w:t>
      </w:r>
      <w:r w:rsidRPr="00022A3F">
        <w:rPr>
          <w:b/>
          <w:bCs/>
          <w:i/>
          <w:iCs/>
          <w:spacing w:val="5"/>
        </w:rPr>
        <w:t xml:space="preserve"> </w:t>
      </w:r>
      <w:r w:rsidRPr="00022A3F">
        <w:rPr>
          <w:spacing w:val="-1"/>
        </w:rPr>
        <w:t>named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after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Hippocrates.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Galen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(Roman,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131–201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C.E.)</w:t>
      </w:r>
      <w:r w:rsidRPr="00022A3F">
        <w:rPr>
          <w:spacing w:val="5"/>
        </w:rPr>
        <w:t xml:space="preserve"> </w:t>
      </w:r>
      <w:r w:rsidRPr="00022A3F">
        <w:rPr>
          <w:spacing w:val="-2"/>
        </w:rPr>
        <w:t>believed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in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the</w:t>
      </w:r>
      <w:r w:rsidRPr="00022A3F">
        <w:rPr>
          <w:spacing w:val="5"/>
        </w:rPr>
        <w:t xml:space="preserve"> </w:t>
      </w:r>
      <w:r w:rsidRPr="00022A3F">
        <w:rPr>
          <w:b/>
          <w:bCs/>
          <w:i/>
          <w:iCs/>
          <w:spacing w:val="-1"/>
        </w:rPr>
        <w:t>balance</w:t>
      </w:r>
      <w:r w:rsidRPr="00022A3F">
        <w:rPr>
          <w:b/>
          <w:bCs/>
          <w:i/>
          <w:iCs/>
          <w:spacing w:val="5"/>
        </w:rPr>
        <w:t xml:space="preserve"> </w:t>
      </w:r>
      <w:r w:rsidRPr="00022A3F">
        <w:rPr>
          <w:b/>
          <w:bCs/>
          <w:i/>
          <w:iCs/>
          <w:spacing w:val="-1"/>
        </w:rPr>
        <w:t>of</w:t>
      </w:r>
      <w:r w:rsidRPr="00022A3F">
        <w:rPr>
          <w:b/>
          <w:bCs/>
          <w:i/>
          <w:iCs/>
          <w:spacing w:val="5"/>
        </w:rPr>
        <w:t xml:space="preserve"> </w:t>
      </w:r>
      <w:r w:rsidRPr="00022A3F">
        <w:rPr>
          <w:b/>
          <w:bCs/>
          <w:i/>
          <w:iCs/>
          <w:spacing w:val="-1"/>
        </w:rPr>
        <w:t>emotions</w:t>
      </w:r>
      <w:r w:rsidRPr="00022A3F">
        <w:rPr>
          <w:spacing w:val="-1"/>
        </w:rPr>
        <w:t>—that</w:t>
      </w:r>
      <w:r w:rsidRPr="00022A3F">
        <w:rPr>
          <w:spacing w:val="22"/>
        </w:rPr>
        <w:t xml:space="preserve"> </w:t>
      </w:r>
      <w:r w:rsidRPr="00022A3F">
        <w:rPr>
          <w:spacing w:val="-2"/>
        </w:rPr>
        <w:t>psychological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disorders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could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result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from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imbalances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in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humors</w:t>
      </w:r>
      <w:r w:rsidRPr="00022A3F">
        <w:rPr>
          <w:spacing w:val="5"/>
        </w:rPr>
        <w:t xml:space="preserve"> </w:t>
      </w:r>
      <w:r w:rsidRPr="00022A3F">
        <w:rPr>
          <w:spacing w:val="-2"/>
        </w:rPr>
        <w:t>which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then</w:t>
      </w:r>
      <w:r w:rsidRPr="00022A3F">
        <w:rPr>
          <w:spacing w:val="5"/>
        </w:rPr>
        <w:t xml:space="preserve"> </w:t>
      </w:r>
      <w:r w:rsidRPr="00022A3F">
        <w:rPr>
          <w:spacing w:val="-1"/>
        </w:rPr>
        <w:t>produced</w:t>
      </w:r>
      <w:r w:rsidRPr="00022A3F">
        <w:rPr>
          <w:spacing w:val="38"/>
        </w:rPr>
        <w:t xml:space="preserve"> </w:t>
      </w:r>
      <w:r w:rsidRPr="00022A3F">
        <w:rPr>
          <w:spacing w:val="-1"/>
        </w:rPr>
        <w:t>emotional</w:t>
      </w:r>
      <w:r w:rsidRPr="00022A3F">
        <w:rPr>
          <w:spacing w:val="5"/>
        </w:rPr>
        <w:t xml:space="preserve"> </w:t>
      </w:r>
      <w:r w:rsidRPr="00022A3F">
        <w:rPr>
          <w:spacing w:val="-2"/>
        </w:rPr>
        <w:t>problems.</w:t>
      </w:r>
    </w:p>
    <w:p w14:paraId="67BEC30D" w14:textId="77777777" w:rsidR="00A24066" w:rsidRPr="00B55365" w:rsidRDefault="00A24066" w:rsidP="00B55365">
      <w:pPr>
        <w:pStyle w:val="Heading2"/>
        <w:widowControl/>
        <w:numPr>
          <w:ilvl w:val="0"/>
          <w:numId w:val="20"/>
        </w:numPr>
        <w:tabs>
          <w:tab w:val="left" w:pos="940"/>
        </w:tabs>
        <w:kinsoku w:val="0"/>
        <w:overflowPunct w:val="0"/>
        <w:spacing w:before="141"/>
        <w:ind w:left="936" w:hanging="360"/>
        <w:rPr>
          <w:rFonts w:ascii="Calibri" w:hAnsi="Calibri"/>
        </w:rPr>
      </w:pPr>
      <w:r w:rsidRPr="00B55365">
        <w:rPr>
          <w:rFonts w:ascii="Calibri" w:hAnsi="Calibri"/>
          <w:spacing w:val="-3"/>
          <w:w w:val="95"/>
        </w:rPr>
        <w:t>F</w:t>
      </w:r>
      <w:r w:rsidRPr="00B55365">
        <w:rPr>
          <w:rFonts w:ascii="Calibri" w:hAnsi="Calibri"/>
          <w:spacing w:val="-2"/>
          <w:w w:val="95"/>
        </w:rPr>
        <w:t>orces</w:t>
      </w:r>
      <w:r w:rsidRPr="00B55365">
        <w:rPr>
          <w:rFonts w:ascii="Calibri" w:hAnsi="Calibri"/>
          <w:spacing w:val="2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of</w:t>
      </w:r>
      <w:r w:rsidRPr="00B55365">
        <w:rPr>
          <w:rFonts w:ascii="Calibri" w:hAnsi="Calibri"/>
          <w:spacing w:val="2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Evil</w:t>
      </w:r>
      <w:r w:rsidRPr="00B55365">
        <w:rPr>
          <w:rFonts w:ascii="Calibri" w:hAnsi="Calibri"/>
          <w:spacing w:val="3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in</w:t>
      </w:r>
      <w:r w:rsidRPr="00B55365">
        <w:rPr>
          <w:rFonts w:ascii="Calibri" w:hAnsi="Calibri"/>
          <w:spacing w:val="2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the</w:t>
      </w:r>
      <w:r w:rsidRPr="00B55365">
        <w:rPr>
          <w:rFonts w:ascii="Calibri" w:hAnsi="Calibri"/>
          <w:spacing w:val="3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Middle</w:t>
      </w:r>
      <w:r w:rsidRPr="00B55365">
        <w:rPr>
          <w:rFonts w:ascii="Calibri" w:hAnsi="Calibri"/>
          <w:spacing w:val="2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Ages</w:t>
      </w:r>
      <w:r w:rsidRPr="00B55365">
        <w:rPr>
          <w:rFonts w:ascii="Calibri" w:hAnsi="Calibri"/>
          <w:spacing w:val="2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and</w:t>
      </w:r>
      <w:r w:rsidRPr="00B55365">
        <w:rPr>
          <w:rFonts w:ascii="Calibri" w:hAnsi="Calibri"/>
          <w:spacing w:val="3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the</w:t>
      </w:r>
      <w:r w:rsidRPr="00B55365">
        <w:rPr>
          <w:rFonts w:ascii="Calibri" w:hAnsi="Calibri"/>
          <w:spacing w:val="2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Renaissance</w:t>
      </w:r>
    </w:p>
    <w:p w14:paraId="1C4DB9F8" w14:textId="77777777" w:rsidR="00A24066" w:rsidRDefault="00A24066" w:rsidP="0032091C">
      <w:pPr>
        <w:pStyle w:val="Heading3"/>
        <w:widowControl/>
        <w:numPr>
          <w:ilvl w:val="1"/>
          <w:numId w:val="20"/>
        </w:numPr>
        <w:tabs>
          <w:tab w:val="left" w:pos="1300"/>
        </w:tabs>
        <w:kinsoku w:val="0"/>
        <w:overflowPunct w:val="0"/>
        <w:spacing w:before="121"/>
        <w:rPr>
          <w:b w:val="0"/>
          <w:bCs w:val="0"/>
        </w:rPr>
      </w:pPr>
      <w:r>
        <w:rPr>
          <w:spacing w:val="-1"/>
        </w:rPr>
        <w:t>The</w:t>
      </w:r>
      <w:r>
        <w:rPr>
          <w:spacing w:val="5"/>
        </w:rPr>
        <w:t xml:space="preserve"> </w:t>
      </w:r>
      <w:proofErr w:type="gramStart"/>
      <w:r>
        <w:rPr>
          <w:spacing w:val="-2"/>
        </w:rPr>
        <w:t>Middle</w:t>
      </w:r>
      <w:proofErr w:type="gramEnd"/>
      <w:r>
        <w:rPr>
          <w:spacing w:val="-14"/>
        </w:rPr>
        <w:t xml:space="preserve"> </w:t>
      </w:r>
      <w:r>
        <w:rPr>
          <w:spacing w:val="-2"/>
        </w:rPr>
        <w:t>Ages</w:t>
      </w:r>
    </w:p>
    <w:p w14:paraId="6CE42D51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0"/>
        </w:tabs>
        <w:kinsoku w:val="0"/>
        <w:overflowPunct w:val="0"/>
        <w:spacing w:line="246" w:lineRule="auto"/>
        <w:ind w:right="503"/>
      </w:pPr>
      <w:r>
        <w:rPr>
          <w:spacing w:val="-2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500–1400</w:t>
      </w:r>
      <w:r>
        <w:rPr>
          <w:spacing w:val="5"/>
        </w:rPr>
        <w:t xml:space="preserve"> </w:t>
      </w:r>
      <w:r>
        <w:rPr>
          <w:spacing w:val="-1"/>
        </w:rPr>
        <w:t>C.E.,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2"/>
        </w:rPr>
        <w:t>believed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3"/>
        </w:rPr>
        <w:t>was</w:t>
      </w:r>
      <w:r>
        <w:rPr>
          <w:spacing w:val="5"/>
        </w:rPr>
        <w:t xml:space="preserve"> </w:t>
      </w:r>
      <w:r>
        <w:rPr>
          <w:spacing w:val="-1"/>
        </w:rPr>
        <w:t>caused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battles</w:t>
      </w:r>
      <w:r>
        <w:rPr>
          <w:spacing w:val="5"/>
        </w:rPr>
        <w:t xml:space="preserve"> </w:t>
      </w:r>
      <w:r>
        <w:rPr>
          <w:spacing w:val="-2"/>
        </w:rPr>
        <w:t>between</w:t>
      </w:r>
      <w:r>
        <w:rPr>
          <w:spacing w:val="22"/>
        </w:rPr>
        <w:t xml:space="preserve"> </w:t>
      </w:r>
      <w:r>
        <w:rPr>
          <w:spacing w:val="-1"/>
        </w:rPr>
        <w:t>goo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6"/>
        </w:rPr>
        <w:t>e</w:t>
      </w:r>
      <w:r>
        <w:rPr>
          <w:spacing w:val="-1"/>
        </w:rPr>
        <w:t>vi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b/>
          <w:bCs/>
          <w:spacing w:val="-1"/>
        </w:rPr>
        <w:t>possessio</w:t>
      </w:r>
      <w:r>
        <w:rPr>
          <w:b/>
          <w:bCs/>
        </w:rPr>
        <w:t>n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ind</w:t>
      </w:r>
      <w:r>
        <w:rPr>
          <w:spacing w:val="-6"/>
        </w:rPr>
        <w:t>i</w:t>
      </w:r>
      <w:r>
        <w:rPr>
          <w:spacing w:val="-1"/>
        </w:rPr>
        <w:t>vidual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soul.</w:t>
      </w:r>
    </w:p>
    <w:p w14:paraId="08AB6E8C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1"/>
        </w:tabs>
        <w:kinsoku w:val="0"/>
        <w:overflowPunct w:val="0"/>
        <w:spacing w:before="70" w:line="246" w:lineRule="auto"/>
        <w:ind w:right="317"/>
      </w:pPr>
      <w:r>
        <w:rPr>
          <w:spacing w:val="-1"/>
        </w:rPr>
        <w:t>Prophets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visionaries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2"/>
        </w:rPr>
        <w:t>believed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possessed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devil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inspired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-1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God.</w:t>
      </w:r>
    </w:p>
    <w:p w14:paraId="33BC968D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1"/>
        </w:tabs>
        <w:kinsoku w:val="0"/>
        <w:overflowPunct w:val="0"/>
        <w:spacing w:before="70" w:line="246" w:lineRule="auto"/>
        <w:ind w:right="521"/>
      </w:pPr>
      <w:r>
        <w:rPr>
          <w:spacing w:val="-1"/>
        </w:rPr>
        <w:t>Men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3"/>
        </w:rPr>
        <w:t>women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possessed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demons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being</w:t>
      </w:r>
      <w:r>
        <w:rPr>
          <w:spacing w:val="5"/>
        </w:rPr>
        <w:t xml:space="preserve"> </w:t>
      </w:r>
      <w:r>
        <w:rPr>
          <w:spacing w:val="-1"/>
        </w:rPr>
        <w:t>punished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1"/>
        </w:rPr>
        <w:t>sins.</w:t>
      </w:r>
    </w:p>
    <w:p w14:paraId="64E860B5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1"/>
        </w:tabs>
        <w:kinsoku w:val="0"/>
        <w:overflowPunct w:val="0"/>
        <w:spacing w:before="70" w:line="246" w:lineRule="auto"/>
        <w:ind w:right="385"/>
      </w:pPr>
      <w:r>
        <w:rPr>
          <w:spacing w:val="-2"/>
        </w:rPr>
        <w:t>Treatment</w:t>
      </w:r>
      <w:r>
        <w:rPr>
          <w:spacing w:val="5"/>
        </w:rPr>
        <w:t xml:space="preserve"> </w:t>
      </w:r>
      <w:r>
        <w:rPr>
          <w:spacing w:val="-1"/>
        </w:rPr>
        <w:t>included</w:t>
      </w:r>
      <w:r>
        <w:rPr>
          <w:spacing w:val="5"/>
        </w:rPr>
        <w:t xml:space="preserve"> </w:t>
      </w:r>
      <w:r>
        <w:rPr>
          <w:spacing w:val="-2"/>
        </w:rPr>
        <w:t>exorcism,</w:t>
      </w:r>
      <w:r>
        <w:rPr>
          <w:spacing w:val="5"/>
        </w:rPr>
        <w:t xml:space="preserve"> </w:t>
      </w:r>
      <w:r>
        <w:rPr>
          <w:spacing w:val="-1"/>
        </w:rPr>
        <w:t>torture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use</w:t>
      </w:r>
      <w:r>
        <w:rPr>
          <w:spacing w:val="5"/>
        </w:rPr>
        <w:t xml:space="preserve"> </w:t>
      </w:r>
      <w:r>
        <w:rPr>
          <w:spacing w:val="-1"/>
        </w:rPr>
        <w:t>pain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3"/>
        </w:rPr>
        <w:t>drive</w:t>
      </w:r>
      <w:r>
        <w:rPr>
          <w:spacing w:val="5"/>
        </w:rPr>
        <w:t xml:space="preserve"> </w:t>
      </w:r>
      <w:r>
        <w:rPr>
          <w:spacing w:val="-1"/>
        </w:rPr>
        <w:t>out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evil,</w:t>
      </w:r>
      <w:r>
        <w:rPr>
          <w:spacing w:val="5"/>
        </w:rPr>
        <w:t xml:space="preserve"> </w:t>
      </w:r>
      <w:r>
        <w:rPr>
          <w:spacing w:val="-1"/>
        </w:rPr>
        <w:t>starvation,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6"/>
        </w:rPr>
        <w:t xml:space="preserve"> </w:t>
      </w:r>
      <w:r>
        <w:rPr>
          <w:spacing w:val="-1"/>
        </w:rPr>
        <w:t>other</w:t>
      </w:r>
      <w:r>
        <w:rPr>
          <w:spacing w:val="5"/>
        </w:rPr>
        <w:t xml:space="preserve"> </w:t>
      </w:r>
      <w:r>
        <w:rPr>
          <w:spacing w:val="-2"/>
        </w:rPr>
        <w:t>bodily</w:t>
      </w:r>
      <w:r>
        <w:rPr>
          <w:spacing w:val="5"/>
        </w:rPr>
        <w:t xml:space="preserve"> </w:t>
      </w:r>
      <w:r>
        <w:rPr>
          <w:spacing w:val="-1"/>
        </w:rPr>
        <w:t>punishment.</w:t>
      </w:r>
    </w:p>
    <w:p w14:paraId="41D2F684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1"/>
        </w:tabs>
        <w:kinsoku w:val="0"/>
        <w:overflowPunct w:val="0"/>
        <w:spacing w:before="70" w:line="246" w:lineRule="auto"/>
        <w:ind w:right="472"/>
      </w:pPr>
      <w:r>
        <w:rPr>
          <w:spacing w:val="-5"/>
        </w:rPr>
        <w:t>However,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2"/>
        </w:rPr>
        <w:t>early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10th</w:t>
      </w:r>
      <w:r>
        <w:rPr>
          <w:spacing w:val="5"/>
        </w:rPr>
        <w:t xml:space="preserve"> </w:t>
      </w:r>
      <w:r>
        <w:rPr>
          <w:spacing w:val="-3"/>
        </w:rPr>
        <w:t>century,</w:t>
      </w:r>
      <w:r>
        <w:rPr>
          <w:spacing w:val="5"/>
        </w:rPr>
        <w:t xml:space="preserve"> </w:t>
      </w:r>
      <w:r>
        <w:rPr>
          <w:spacing w:val="-1"/>
        </w:rPr>
        <w:t>Islamic</w:t>
      </w:r>
      <w:r>
        <w:rPr>
          <w:spacing w:val="5"/>
        </w:rPr>
        <w:t xml:space="preserve"> </w:t>
      </w:r>
      <w:r>
        <w:rPr>
          <w:spacing w:val="-1"/>
        </w:rPr>
        <w:t>institutions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caring</w:t>
      </w:r>
      <w:r>
        <w:rPr>
          <w:spacing w:val="5"/>
        </w:rPr>
        <w:t xml:space="preserve"> </w:t>
      </w:r>
      <w:r>
        <w:rPr>
          <w:spacing w:val="-2"/>
        </w:rPr>
        <w:t>humanely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40"/>
        </w:rPr>
        <w:t xml:space="preserve"> </w:t>
      </w:r>
      <w:r>
        <w:rPr>
          <w:spacing w:val="-1"/>
        </w:rPr>
        <w:t>those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illness.</w:t>
      </w:r>
    </w:p>
    <w:p w14:paraId="5547FBF8" w14:textId="77777777" w:rsidR="00A24066" w:rsidRDefault="00A24066" w:rsidP="0032091C">
      <w:pPr>
        <w:pStyle w:val="Heading3"/>
        <w:widowControl/>
        <w:numPr>
          <w:ilvl w:val="1"/>
          <w:numId w:val="20"/>
        </w:numPr>
        <w:tabs>
          <w:tab w:val="left" w:pos="1300"/>
        </w:tabs>
        <w:kinsoku w:val="0"/>
        <w:overflowPunct w:val="0"/>
        <w:spacing w:before="141"/>
        <w:rPr>
          <w:b w:val="0"/>
          <w:bCs w:val="0"/>
        </w:rPr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Renaissance</w:t>
      </w:r>
    </w:p>
    <w:p w14:paraId="459A4703" w14:textId="02193E7B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1"/>
        </w:tabs>
        <w:kinsoku w:val="0"/>
        <w:overflowPunct w:val="0"/>
        <w:spacing w:line="246" w:lineRule="auto"/>
        <w:ind w:right="441"/>
      </w:pPr>
      <w:r>
        <w:rPr>
          <w:spacing w:val="-2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15th</w:t>
      </w:r>
      <w:r>
        <w:rPr>
          <w:spacing w:val="5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17th</w:t>
      </w:r>
      <w:r>
        <w:rPr>
          <w:spacing w:val="5"/>
        </w:rPr>
        <w:t xml:space="preserve"> </w:t>
      </w:r>
      <w:r>
        <w:rPr>
          <w:spacing w:val="-1"/>
        </w:rPr>
        <w:t>centuries,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1"/>
        </w:rPr>
        <w:t>continued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3"/>
        </w:rPr>
        <w:t>viewed</w:t>
      </w:r>
      <w:r>
        <w:rPr>
          <w:spacing w:val="5"/>
        </w:rPr>
        <w:t xml:space="preserve"> </w:t>
      </w:r>
      <w:r w:rsidR="00A54B32">
        <w:rPr>
          <w:spacing w:val="5"/>
        </w:rPr>
        <w:t xml:space="preserve">as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result</w:t>
      </w:r>
      <w:r>
        <w:rPr>
          <w:spacing w:val="24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b/>
          <w:bCs/>
          <w:spacing w:val="-1"/>
        </w:rPr>
        <w:t>demonic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possession.</w:t>
      </w:r>
    </w:p>
    <w:p w14:paraId="4AA329D6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1"/>
        </w:tabs>
        <w:kinsoku w:val="0"/>
        <w:overflowPunct w:val="0"/>
        <w:spacing w:before="70" w:line="246" w:lineRule="auto"/>
        <w:ind w:right="581"/>
      </w:pPr>
      <w:r>
        <w:rPr>
          <w:b/>
          <w:bCs/>
          <w:spacing w:val="-2"/>
        </w:rPr>
        <w:t>Witches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possessed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league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devil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2"/>
        </w:rPr>
        <w:t>scapegoats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community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persona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societa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pro</w:t>
      </w:r>
      <w:r>
        <w:rPr>
          <w:spacing w:val="-5"/>
        </w:rPr>
        <w:t>b</w:t>
      </w:r>
      <w:r>
        <w:rPr>
          <w:spacing w:val="-1"/>
        </w:rPr>
        <w:t>lem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(e.g.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sickness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drought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cro</w:t>
      </w:r>
      <w:r>
        <w:t>p</w:t>
      </w:r>
      <w:r>
        <w:rPr>
          <w:spacing w:val="5"/>
        </w:rPr>
        <w:t xml:space="preserve"> </w:t>
      </w:r>
      <w:r>
        <w:rPr>
          <w:spacing w:val="2"/>
        </w:rPr>
        <w:t>f</w:t>
      </w:r>
      <w:r>
        <w:rPr>
          <w:spacing w:val="-1"/>
        </w:rPr>
        <w:t xml:space="preserve">ailures). </w:t>
      </w:r>
      <w:r>
        <w:t>These</w:t>
      </w:r>
      <w:r>
        <w:rPr>
          <w:spacing w:val="5"/>
        </w:rPr>
        <w:t xml:space="preserve"> </w:t>
      </w:r>
      <w:r>
        <w:t>“witches”</w:t>
      </w:r>
      <w:r>
        <w:rPr>
          <w:spacing w:val="5"/>
        </w:rPr>
        <w:t xml:space="preserve"> </w:t>
      </w:r>
      <w:r>
        <w:rPr>
          <w:spacing w:val="-2"/>
        </w:rPr>
        <w:t>were</w:t>
      </w:r>
      <w:r>
        <w:rPr>
          <w:spacing w:val="5"/>
        </w:rPr>
        <w:t xml:space="preserve"> </w:t>
      </w:r>
      <w:r>
        <w:t>often</w:t>
      </w:r>
      <w:r>
        <w:rPr>
          <w:spacing w:val="5"/>
        </w:rPr>
        <w:t xml:space="preserve"> </w:t>
      </w:r>
      <w:r>
        <w:t>burned</w:t>
      </w:r>
      <w:r>
        <w:rPr>
          <w:spacing w:val="5"/>
        </w:rPr>
        <w:t xml:space="preserve"> </w:t>
      </w:r>
      <w:r>
        <w:rPr>
          <w:spacing w:val="-2"/>
        </w:rPr>
        <w:t>alive,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practice</w:t>
      </w:r>
      <w:r>
        <w:rPr>
          <w:spacing w:val="5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spread</w:t>
      </w:r>
      <w:r>
        <w:rPr>
          <w:spacing w:val="5"/>
        </w:rPr>
        <w:t xml:space="preserve"> </w:t>
      </w:r>
      <w:r>
        <w:t>throughout</w:t>
      </w:r>
      <w:r>
        <w:rPr>
          <w:spacing w:val="5"/>
        </w:rPr>
        <w:t xml:space="preserve"> </w:t>
      </w:r>
      <w:r>
        <w:t>Europe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American</w:t>
      </w:r>
      <w:r>
        <w:rPr>
          <w:spacing w:val="5"/>
        </w:rPr>
        <w:t xml:space="preserve"> </w:t>
      </w:r>
      <w:r>
        <w:rPr>
          <w:spacing w:val="-1"/>
        </w:rPr>
        <w:t>colonies.</w:t>
      </w:r>
    </w:p>
    <w:p w14:paraId="7088D839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541"/>
        </w:tabs>
        <w:kinsoku w:val="0"/>
        <w:overflowPunct w:val="0"/>
        <w:spacing w:before="70" w:line="246" w:lineRule="auto"/>
        <w:ind w:right="408"/>
        <w:rPr>
          <w:spacing w:val="-3"/>
        </w:rPr>
      </w:pPr>
      <w:r>
        <w:rPr>
          <w:spacing w:val="-2"/>
        </w:rPr>
        <w:t>Treatments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1"/>
        </w:rPr>
        <w:t>focused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eliminating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demonic</w:t>
      </w:r>
      <w:r>
        <w:rPr>
          <w:spacing w:val="5"/>
        </w:rPr>
        <w:t xml:space="preserve"> </w:t>
      </w:r>
      <w:r>
        <w:rPr>
          <w:spacing w:val="-1"/>
        </w:rPr>
        <w:t>forces,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one</w:t>
      </w:r>
      <w:r>
        <w:rPr>
          <w:spacing w:val="5"/>
        </w:rPr>
        <w:t xml:space="preserve"> </w:t>
      </w:r>
      <w:r>
        <w:rPr>
          <w:spacing w:val="-5"/>
        </w:rPr>
        <w:t>way</w:t>
      </w:r>
      <w:r>
        <w:rPr>
          <w:spacing w:val="33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3"/>
        </w:rPr>
        <w:t>another.</w:t>
      </w:r>
    </w:p>
    <w:p w14:paraId="4CDBE89C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tbl>
      <w:tblPr>
        <w:tblW w:w="0" w:type="auto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AA6F1B" w:rsidRPr="0063482D" w14:paraId="068ED5F2" w14:textId="77777777" w:rsidTr="00AA6F1B">
        <w:tc>
          <w:tcPr>
            <w:tcW w:w="10636" w:type="dxa"/>
            <w:shd w:val="pct12" w:color="auto" w:fill="auto"/>
          </w:tcPr>
          <w:p w14:paraId="2B7783B6" w14:textId="77777777" w:rsidR="005E6F90" w:rsidRPr="00B55365" w:rsidRDefault="005E6F90" w:rsidP="00B55365">
            <w:pPr>
              <w:pStyle w:val="Heading2"/>
              <w:ind w:left="274"/>
              <w:rPr>
                <w:rFonts w:ascii="Calibri" w:hAnsi="Calibri"/>
              </w:rPr>
            </w:pPr>
            <w:r w:rsidRPr="00B55365">
              <w:rPr>
                <w:rFonts w:ascii="Calibri" w:hAnsi="Calibri"/>
              </w:rPr>
              <w:lastRenderedPageBreak/>
              <w:t>LECTURE ENHANCEMENT 1.3: Salem Witch Trials and Ergot Poisoning</w:t>
            </w:r>
          </w:p>
          <w:p w14:paraId="2304AB32" w14:textId="77777777" w:rsidR="005E6F90" w:rsidRPr="0063482D" w:rsidRDefault="005E6F90" w:rsidP="0032091C">
            <w:pPr>
              <w:widowControl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14:paraId="05285AFC" w14:textId="77777777" w:rsidR="005E6F90" w:rsidRPr="0063482D" w:rsidRDefault="005E6F90" w:rsidP="00B55365">
            <w:pPr>
              <w:pStyle w:val="BodyText"/>
              <w:widowControl/>
              <w:kinsoku w:val="0"/>
              <w:overflowPunct w:val="0"/>
              <w:spacing w:before="0" w:line="247" w:lineRule="auto"/>
              <w:ind w:left="274" w:right="662" w:firstLine="0"/>
            </w:pPr>
            <w:r w:rsidRPr="0063482D">
              <w:rPr>
                <w:b/>
                <w:bCs/>
                <w:spacing w:val="-2"/>
              </w:rPr>
              <w:t>Objective: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9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t>learn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more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practice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witch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hunts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-7"/>
              </w:rPr>
              <w:t xml:space="preserve"> </w:t>
            </w:r>
            <w:r w:rsidRPr="0063482D">
              <w:rPr>
                <w:spacing w:val="-1"/>
              </w:rPr>
              <w:t>American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colonies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our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early</w:t>
            </w:r>
            <w:r w:rsidRPr="0063482D">
              <w:rPr>
                <w:spacing w:val="35"/>
              </w:rPr>
              <w:t xml:space="preserve"> </w:t>
            </w:r>
            <w:r w:rsidRPr="0063482D">
              <w:rPr>
                <w:spacing w:val="-2"/>
              </w:rPr>
              <w:t>explanations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cause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</w:p>
          <w:p w14:paraId="78372366" w14:textId="77777777" w:rsidR="005E6F90" w:rsidRPr="0063482D" w:rsidRDefault="005E6F90" w:rsidP="00D60FC6">
            <w:pPr>
              <w:widowControl/>
              <w:kinsoku w:val="0"/>
              <w:overflowPunct w:val="0"/>
              <w:spacing w:before="160"/>
              <w:ind w:left="274" w:right="66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3"/>
                <w:sz w:val="22"/>
                <w:szCs w:val="22"/>
              </w:rPr>
              <w:t>Video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Clip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and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Discussion: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30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7656068C" w14:textId="77777777" w:rsidR="005E6F90" w:rsidRPr="0063482D" w:rsidRDefault="005E6F90" w:rsidP="00D60FC6">
            <w:pPr>
              <w:widowControl/>
              <w:kinsoku w:val="0"/>
              <w:overflowPunct w:val="0"/>
              <w:spacing w:before="160"/>
              <w:ind w:left="274" w:right="66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Full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3"/>
                <w:sz w:val="22"/>
                <w:szCs w:val="22"/>
              </w:rPr>
              <w:t>Program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and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Discussion: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60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2D2DE3C0" w14:textId="790AB420" w:rsidR="00386ADC" w:rsidRDefault="005E6F90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489" w:firstLine="0"/>
            </w:pPr>
            <w:r w:rsidRPr="0063482D">
              <w:rPr>
                <w:b/>
                <w:bCs/>
                <w:spacing w:val="-5"/>
              </w:rPr>
              <w:t>Watch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Online: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="00032334" w:rsidRPr="00075E5F">
              <w:t>http://www.pbs.org/wnet/secrets/previous_seasons/case_salem/index.html</w:t>
            </w:r>
          </w:p>
          <w:p w14:paraId="67E71974" w14:textId="77777777" w:rsidR="005E6F90" w:rsidRPr="0063482D" w:rsidRDefault="005E6F90" w:rsidP="00B55365">
            <w:pPr>
              <w:pStyle w:val="BodyText"/>
              <w:widowControl/>
              <w:kinsoku w:val="0"/>
              <w:overflowPunct w:val="0"/>
              <w:spacing w:before="87" w:line="247" w:lineRule="auto"/>
              <w:ind w:left="274" w:right="490" w:firstLine="0"/>
            </w:pPr>
            <w:r w:rsidRPr="0063482D">
              <w:rPr>
                <w:spacing w:val="-1"/>
              </w:rPr>
              <w:t>Scientists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now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believe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women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exhibited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signs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suggested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they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were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witches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actu</w:t>
            </w:r>
            <w:r w:rsidRPr="0063482D">
              <w:rPr>
                <w:spacing w:val="-2"/>
              </w:rPr>
              <w:t>ally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suffered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from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ergot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poisoning,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fungus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produces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hallucinations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delusions.</w:t>
            </w:r>
            <w:r w:rsidRPr="0063482D">
              <w:rPr>
                <w:spacing w:val="-6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PBS</w:t>
            </w:r>
            <w:r w:rsidRPr="0063482D">
              <w:rPr>
                <w:spacing w:val="32"/>
              </w:rPr>
              <w:t xml:space="preserve"> </w:t>
            </w:r>
            <w:r w:rsidRPr="0063482D">
              <w:rPr>
                <w:spacing w:val="-1"/>
              </w:rPr>
              <w:t>program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explores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t>scientific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explanation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odd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behavior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Salem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witches.</w:t>
            </w:r>
          </w:p>
          <w:p w14:paraId="27C867AF" w14:textId="77777777" w:rsidR="005E6F90" w:rsidRPr="0063482D" w:rsidRDefault="005E6F90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304" w:firstLine="0"/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-2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program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excellent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job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highlighting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cultural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explanations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during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witch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hunts.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t>learn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ergot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poisoning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power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labels.</w:t>
            </w:r>
          </w:p>
          <w:p w14:paraId="4E3E77AB" w14:textId="5CD20BAA" w:rsidR="005E6F90" w:rsidRPr="0063482D" w:rsidRDefault="005E6F90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304" w:firstLine="0"/>
            </w:pPr>
            <w:r w:rsidRPr="0063482D">
              <w:rPr>
                <w:b/>
                <w:bCs/>
                <w:spacing w:val="-1"/>
              </w:rPr>
              <w:t>Questions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to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Students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and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Discussion: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1"/>
              </w:rPr>
              <w:t>Reflect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evidence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provided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by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scientist.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33"/>
              </w:rPr>
              <w:t xml:space="preserve"> </w:t>
            </w:r>
            <w:r w:rsidRPr="0063482D">
              <w:rPr>
                <w:spacing w:val="-1"/>
              </w:rPr>
              <w:t>think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ergot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poisoning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caused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symptoms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exhibited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by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witches?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1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evidence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1"/>
              </w:rPr>
              <w:t xml:space="preserve"> </w:t>
            </w:r>
            <w:r w:rsidRPr="0063482D">
              <w:rPr>
                <w:spacing w:val="-3"/>
              </w:rPr>
              <w:t>provide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support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opinion?</w:t>
            </w:r>
          </w:p>
          <w:p w14:paraId="4D81C5D2" w14:textId="77777777" w:rsidR="00AA6F1B" w:rsidRPr="0063482D" w:rsidRDefault="00AA6F1B" w:rsidP="0032091C">
            <w:pPr>
              <w:pStyle w:val="BodyText"/>
              <w:widowControl/>
              <w:kinsoku w:val="0"/>
              <w:overflowPunct w:val="0"/>
              <w:spacing w:before="0" w:line="276" w:lineRule="auto"/>
              <w:ind w:left="280" w:firstLine="0"/>
              <w:rPr>
                <w:sz w:val="30"/>
                <w:szCs w:val="30"/>
              </w:rPr>
            </w:pPr>
          </w:p>
        </w:tc>
      </w:tr>
    </w:tbl>
    <w:p w14:paraId="30B2516C" w14:textId="77777777" w:rsidR="00A24066" w:rsidRDefault="00A24066" w:rsidP="0032091C">
      <w:pPr>
        <w:widowControl/>
        <w:kinsoku w:val="0"/>
        <w:overflowPunct w:val="0"/>
        <w:spacing w:before="9" w:line="320" w:lineRule="exact"/>
        <w:rPr>
          <w:sz w:val="32"/>
          <w:szCs w:val="32"/>
        </w:rPr>
      </w:pPr>
    </w:p>
    <w:p w14:paraId="43EA7207" w14:textId="77777777" w:rsidR="00A24066" w:rsidRDefault="00A24066" w:rsidP="0032091C">
      <w:pPr>
        <w:widowControl/>
        <w:kinsoku w:val="0"/>
        <w:overflowPunct w:val="0"/>
        <w:spacing w:line="200" w:lineRule="exact"/>
        <w:rPr>
          <w:sz w:val="20"/>
          <w:szCs w:val="20"/>
        </w:rPr>
      </w:pPr>
    </w:p>
    <w:p w14:paraId="14254F90" w14:textId="77777777" w:rsidR="00A24066" w:rsidRPr="00B55365" w:rsidRDefault="00A24066" w:rsidP="0032091C">
      <w:pPr>
        <w:pStyle w:val="Heading2"/>
        <w:widowControl/>
        <w:numPr>
          <w:ilvl w:val="0"/>
          <w:numId w:val="20"/>
        </w:numPr>
        <w:tabs>
          <w:tab w:val="left" w:pos="781"/>
        </w:tabs>
        <w:kinsoku w:val="0"/>
        <w:overflowPunct w:val="0"/>
        <w:spacing w:before="69"/>
        <w:ind w:left="780" w:hanging="360"/>
        <w:rPr>
          <w:rFonts w:ascii="Calibri" w:hAnsi="Calibri"/>
        </w:rPr>
      </w:pPr>
      <w:r w:rsidRPr="00B55365">
        <w:rPr>
          <w:rFonts w:ascii="Calibri" w:hAnsi="Calibri"/>
          <w:spacing w:val="-2"/>
          <w:w w:val="95"/>
        </w:rPr>
        <w:t>Rationality</w:t>
      </w:r>
      <w:r w:rsidRPr="00B55365">
        <w:rPr>
          <w:rFonts w:ascii="Calibri" w:hAnsi="Calibri"/>
          <w:spacing w:val="-6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and</w:t>
      </w:r>
      <w:r w:rsidRPr="00B55365">
        <w:rPr>
          <w:rFonts w:ascii="Calibri" w:hAnsi="Calibri"/>
          <w:spacing w:val="-6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Reason</w:t>
      </w:r>
      <w:r w:rsidRPr="00B55365">
        <w:rPr>
          <w:rFonts w:ascii="Calibri" w:hAnsi="Calibri"/>
          <w:spacing w:val="-6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in</w:t>
      </w:r>
      <w:r w:rsidRPr="00B55365">
        <w:rPr>
          <w:rFonts w:ascii="Calibri" w:hAnsi="Calibri"/>
          <w:spacing w:val="-5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the</w:t>
      </w:r>
      <w:r w:rsidRPr="00B55365">
        <w:rPr>
          <w:rFonts w:ascii="Calibri" w:hAnsi="Calibri"/>
          <w:spacing w:val="-6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18th</w:t>
      </w:r>
      <w:r w:rsidRPr="00B55365">
        <w:rPr>
          <w:rFonts w:ascii="Calibri" w:hAnsi="Calibri"/>
          <w:spacing w:val="-6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and</w:t>
      </w:r>
      <w:r w:rsidRPr="00B55365">
        <w:rPr>
          <w:rFonts w:ascii="Calibri" w:hAnsi="Calibri"/>
          <w:spacing w:val="-5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19th</w:t>
      </w:r>
      <w:r w:rsidRPr="00B55365">
        <w:rPr>
          <w:rFonts w:ascii="Calibri" w:hAnsi="Calibri"/>
          <w:spacing w:val="-6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Centuries</w:t>
      </w:r>
    </w:p>
    <w:p w14:paraId="7669F2B1" w14:textId="77777777" w:rsidR="00A24066" w:rsidRDefault="00A24066" w:rsidP="0032091C">
      <w:pPr>
        <w:pStyle w:val="BodyText"/>
        <w:widowControl/>
        <w:numPr>
          <w:ilvl w:val="0"/>
          <w:numId w:val="19"/>
        </w:numPr>
        <w:tabs>
          <w:tab w:val="left" w:pos="1020"/>
        </w:tabs>
        <w:kinsoku w:val="0"/>
        <w:overflowPunct w:val="0"/>
        <w:spacing w:before="121" w:line="246" w:lineRule="auto"/>
        <w:ind w:right="949"/>
      </w:pPr>
      <w:r>
        <w:rPr>
          <w:spacing w:val="-1"/>
        </w:rPr>
        <w:t>Descartes</w:t>
      </w:r>
      <w:r>
        <w:rPr>
          <w:spacing w:val="5"/>
        </w:rPr>
        <w:t xml:space="preserve"> </w:t>
      </w:r>
      <w:r>
        <w:rPr>
          <w:spacing w:val="-1"/>
        </w:rPr>
        <w:t>proposed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mind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body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2"/>
        </w:rPr>
        <w:t>distinct—bodily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1"/>
        </w:rPr>
        <w:t>arises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2"/>
        </w:rPr>
        <w:t>bodily</w:t>
      </w:r>
      <w:r>
        <w:rPr>
          <w:spacing w:val="57"/>
        </w:rPr>
        <w:t xml:space="preserve"> </w:t>
      </w:r>
      <w:r>
        <w:rPr>
          <w:spacing w:val="-1"/>
        </w:rPr>
        <w:t>abnormalities,</w:t>
      </w:r>
      <w:r>
        <w:rPr>
          <w:spacing w:val="5"/>
        </w:rPr>
        <w:t xml:space="preserve"> </w:t>
      </w:r>
      <w:r>
        <w:rPr>
          <w:spacing w:val="-2"/>
        </w:rPr>
        <w:t>whereas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1"/>
        </w:rPr>
        <w:t>arises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abnormalities.</w:t>
      </w:r>
    </w:p>
    <w:p w14:paraId="59907705" w14:textId="77777777" w:rsidR="00A24066" w:rsidRDefault="00A24066" w:rsidP="0032091C">
      <w:pPr>
        <w:pStyle w:val="BodyText"/>
        <w:widowControl/>
        <w:numPr>
          <w:ilvl w:val="0"/>
          <w:numId w:val="19"/>
        </w:numPr>
        <w:tabs>
          <w:tab w:val="left" w:pos="1020"/>
        </w:tabs>
        <w:kinsoku w:val="0"/>
        <w:overflowPunct w:val="0"/>
        <w:spacing w:before="61" w:line="246" w:lineRule="auto"/>
        <w:ind w:right="800"/>
      </w:pPr>
      <w:r>
        <w:rPr>
          <w:spacing w:val="-1"/>
        </w:rPr>
        <w:t>John</w:t>
      </w:r>
      <w:r>
        <w:rPr>
          <w:spacing w:val="5"/>
        </w:rPr>
        <w:t xml:space="preserve"> </w:t>
      </w:r>
      <w:r>
        <w:rPr>
          <w:spacing w:val="-2"/>
        </w:rPr>
        <w:t>Locke,</w:t>
      </w:r>
      <w:r>
        <w:rPr>
          <w:spacing w:val="5"/>
        </w:rPr>
        <w:t xml:space="preserve"> </w:t>
      </w:r>
      <w:r>
        <w:rPr>
          <w:spacing w:val="-1"/>
        </w:rPr>
        <w:t>17th-century</w:t>
      </w:r>
      <w:r>
        <w:rPr>
          <w:spacing w:val="5"/>
        </w:rPr>
        <w:t xml:space="preserve"> </w:t>
      </w:r>
      <w:r>
        <w:rPr>
          <w:spacing w:val="-1"/>
        </w:rPr>
        <w:t>British</w:t>
      </w:r>
      <w:r>
        <w:rPr>
          <w:spacing w:val="5"/>
        </w:rPr>
        <w:t xml:space="preserve"> </w:t>
      </w:r>
      <w:r>
        <w:rPr>
          <w:spacing w:val="-2"/>
        </w:rPr>
        <w:t>philosopher,</w:t>
      </w:r>
      <w:r>
        <w:rPr>
          <w:spacing w:val="5"/>
        </w:rPr>
        <w:t xml:space="preserve"> </w:t>
      </w:r>
      <w:r>
        <w:rPr>
          <w:spacing w:val="-2"/>
        </w:rPr>
        <w:t>believed</w:t>
      </w:r>
      <w:r>
        <w:rPr>
          <w:spacing w:val="5"/>
        </w:rPr>
        <w:t xml:space="preserve"> </w:t>
      </w:r>
      <w:r>
        <w:rPr>
          <w:spacing w:val="-1"/>
        </w:rPr>
        <w:t>insanity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caused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irrational</w:t>
      </w:r>
      <w:r>
        <w:rPr>
          <w:spacing w:val="58"/>
        </w:rPr>
        <w:t xml:space="preserve"> </w:t>
      </w:r>
      <w:r>
        <w:rPr>
          <w:spacing w:val="-1"/>
        </w:rPr>
        <w:t>thinking—it</w:t>
      </w:r>
      <w:r>
        <w:rPr>
          <w:spacing w:val="5"/>
        </w:rPr>
        <w:t xml:space="preserve"> </w:t>
      </w:r>
      <w:r>
        <w:rPr>
          <w:spacing w:val="-1"/>
        </w:rPr>
        <w:t>could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treated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helping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2"/>
        </w:rPr>
        <w:t>regain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1"/>
        </w:rPr>
        <w:t>rational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logical</w:t>
      </w:r>
      <w:r>
        <w:rPr>
          <w:spacing w:val="5"/>
        </w:rPr>
        <w:t xml:space="preserve"> </w:t>
      </w:r>
      <w:r>
        <w:rPr>
          <w:spacing w:val="-1"/>
        </w:rPr>
        <w:t>thought</w:t>
      </w:r>
      <w:r>
        <w:rPr>
          <w:spacing w:val="32"/>
        </w:rPr>
        <w:t xml:space="preserve"> </w:t>
      </w:r>
      <w:r>
        <w:rPr>
          <w:spacing w:val="-1"/>
        </w:rPr>
        <w:t>process.</w:t>
      </w:r>
    </w:p>
    <w:p w14:paraId="1632EB70" w14:textId="77777777" w:rsidR="00A24066" w:rsidRDefault="00A24066" w:rsidP="0032091C">
      <w:pPr>
        <w:pStyle w:val="Heading3"/>
        <w:widowControl/>
        <w:numPr>
          <w:ilvl w:val="1"/>
          <w:numId w:val="20"/>
        </w:numPr>
        <w:tabs>
          <w:tab w:val="left" w:pos="1140"/>
        </w:tabs>
        <w:kinsoku w:val="0"/>
        <w:overflowPunct w:val="0"/>
        <w:ind w:hanging="520"/>
        <w:rPr>
          <w:b w:val="0"/>
          <w:bCs w:val="0"/>
        </w:rPr>
      </w:pPr>
      <w:r>
        <w:rPr>
          <w:spacing w:val="-1"/>
        </w:rPr>
        <w:t>Asylums</w:t>
      </w:r>
    </w:p>
    <w:p w14:paraId="3A7EDB64" w14:textId="77777777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140" w:right="581" w:firstLine="0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Renaissance,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age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enlightenment,</w:t>
      </w:r>
      <w:r>
        <w:rPr>
          <w:spacing w:val="5"/>
        </w:rPr>
        <w:t xml:space="preserve"> </w:t>
      </w:r>
      <w:r>
        <w:rPr>
          <w:spacing w:val="-1"/>
        </w:rPr>
        <w:t>witnessed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founding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b/>
          <w:bCs/>
          <w:i/>
          <w:iCs/>
          <w:spacing w:val="-1"/>
        </w:rPr>
        <w:t>asylums,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institutions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house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care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mentally</w:t>
      </w:r>
      <w:r>
        <w:rPr>
          <w:spacing w:val="5"/>
        </w:rPr>
        <w:t xml:space="preserve"> </w:t>
      </w:r>
      <w:r>
        <w:rPr>
          <w:spacing w:val="-1"/>
        </w:rPr>
        <w:t>ill.</w:t>
      </w:r>
    </w:p>
    <w:p w14:paraId="2FB34B8B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380"/>
        </w:tabs>
        <w:kinsoku w:val="0"/>
        <w:overflowPunct w:val="0"/>
        <w:spacing w:before="123"/>
        <w:ind w:left="1380"/>
      </w:pPr>
      <w:r>
        <w:rPr>
          <w:spacing w:val="-1"/>
        </w:rPr>
        <w:t>Asylums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founded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religious</w:t>
      </w:r>
      <w:r>
        <w:rPr>
          <w:spacing w:val="5"/>
        </w:rPr>
        <w:t xml:space="preserve"> </w:t>
      </w:r>
      <w:r>
        <w:rPr>
          <w:spacing w:val="-1"/>
        </w:rPr>
        <w:t>orders.</w:t>
      </w:r>
    </w:p>
    <w:p w14:paraId="0C65E087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380"/>
        </w:tabs>
        <w:kinsoku w:val="0"/>
        <w:overflowPunct w:val="0"/>
        <w:spacing w:before="68"/>
        <w:ind w:left="1380"/>
      </w:pP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13"/>
        </w:rPr>
        <w:t>f</w:t>
      </w:r>
      <w:r>
        <w:rPr>
          <w:spacing w:val="-1"/>
        </w:rPr>
        <w:t>irs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opene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25"/>
        </w:rPr>
        <w:t>V</w:t>
      </w:r>
      <w:r>
        <w:rPr>
          <w:spacing w:val="-1"/>
        </w:rPr>
        <w:t>alencia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Spain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1409.</w:t>
      </w:r>
    </w:p>
    <w:p w14:paraId="3B634408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380"/>
        </w:tabs>
        <w:kinsoku w:val="0"/>
        <w:overflowPunct w:val="0"/>
        <w:spacing w:before="68" w:line="246" w:lineRule="auto"/>
        <w:ind w:left="1380" w:right="581"/>
      </w:pPr>
      <w:r>
        <w:rPr>
          <w:spacing w:val="-1"/>
        </w:rPr>
        <w:t>Asylums</w:t>
      </w:r>
      <w:r>
        <w:rPr>
          <w:spacing w:val="5"/>
        </w:rPr>
        <w:t xml:space="preserve"> </w:t>
      </w:r>
      <w:r>
        <w:rPr>
          <w:spacing w:val="-1"/>
        </w:rPr>
        <w:t>regressed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places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refuge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patients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4"/>
        </w:rPr>
        <w:t>overcrowded,</w:t>
      </w:r>
      <w:r>
        <w:rPr>
          <w:spacing w:val="5"/>
        </w:rPr>
        <w:t xml:space="preserve"> </w:t>
      </w:r>
      <w:r>
        <w:rPr>
          <w:spacing w:val="-2"/>
        </w:rPr>
        <w:t>restrictive</w:t>
      </w:r>
      <w:r>
        <w:rPr>
          <w:spacing w:val="5"/>
        </w:rPr>
        <w:t xml:space="preserve"> </w:t>
      </w:r>
      <w:r>
        <w:rPr>
          <w:spacing w:val="-1"/>
        </w:rPr>
        <w:t>facilities</w:t>
      </w:r>
      <w:r>
        <w:rPr>
          <w:spacing w:val="5"/>
        </w:rPr>
        <w:t xml:space="preserve"> </w:t>
      </w:r>
      <w:r>
        <w:rPr>
          <w:spacing w:val="-1"/>
        </w:rPr>
        <w:t>housing</w:t>
      </w:r>
      <w:r>
        <w:rPr>
          <w:spacing w:val="5"/>
        </w:rPr>
        <w:t xml:space="preserve"> </w:t>
      </w:r>
      <w:r>
        <w:rPr>
          <w:spacing w:val="-1"/>
        </w:rPr>
        <w:t>delinquents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street</w:t>
      </w:r>
      <w:r>
        <w:rPr>
          <w:spacing w:val="5"/>
        </w:rPr>
        <w:t xml:space="preserve"> </w:t>
      </w:r>
      <w:r>
        <w:rPr>
          <w:spacing w:val="-2"/>
        </w:rPr>
        <w:t>dwellers.</w:t>
      </w:r>
    </w:p>
    <w:p w14:paraId="6A35A817" w14:textId="77777777" w:rsidR="00A24066" w:rsidRDefault="00A24066" w:rsidP="0032091C">
      <w:pPr>
        <w:pStyle w:val="BodyText"/>
        <w:widowControl/>
        <w:numPr>
          <w:ilvl w:val="2"/>
          <w:numId w:val="20"/>
        </w:numPr>
        <w:tabs>
          <w:tab w:val="left" w:pos="1380"/>
        </w:tabs>
        <w:kinsoku w:val="0"/>
        <w:overflowPunct w:val="0"/>
        <w:spacing w:before="61" w:line="246" w:lineRule="auto"/>
        <w:ind w:left="1380" w:right="728"/>
      </w:pPr>
      <w:r>
        <w:rPr>
          <w:spacing w:val="-3"/>
        </w:rPr>
        <w:t>Most</w:t>
      </w:r>
      <w:r>
        <w:rPr>
          <w:spacing w:val="-10"/>
        </w:rPr>
        <w:t xml:space="preserve"> </w:t>
      </w:r>
      <w:r>
        <w:rPr>
          <w:spacing w:val="-3"/>
        </w:rPr>
        <w:t>famous</w:t>
      </w:r>
      <w:r>
        <w:rPr>
          <w:spacing w:val="-10"/>
        </w:rPr>
        <w:t xml:space="preserve"> </w:t>
      </w:r>
      <w:r>
        <w:rPr>
          <w:spacing w:val="-3"/>
        </w:rPr>
        <w:t>from</w:t>
      </w:r>
      <w:r>
        <w:rPr>
          <w:spacing w:val="-10"/>
        </w:rPr>
        <w:t xml:space="preserve"> </w:t>
      </w:r>
      <w:r>
        <w:rPr>
          <w:spacing w:val="-3"/>
        </w:rPr>
        <w:t>this</w:t>
      </w:r>
      <w:r>
        <w:rPr>
          <w:spacing w:val="-10"/>
        </w:rPr>
        <w:t xml:space="preserve"> </w:t>
      </w:r>
      <w:r>
        <w:rPr>
          <w:spacing w:val="-2"/>
        </w:rPr>
        <w:t>era</w:t>
      </w:r>
      <w:r>
        <w:rPr>
          <w:spacing w:val="-10"/>
        </w:rPr>
        <w:t xml:space="preserve"> </w:t>
      </w:r>
      <w:r>
        <w:rPr>
          <w:spacing w:val="-4"/>
        </w:rPr>
        <w:t>was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3"/>
        </w:rPr>
        <w:t>Hospital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St.</w:t>
      </w:r>
      <w:r>
        <w:rPr>
          <w:spacing w:val="-10"/>
        </w:rPr>
        <w:t xml:space="preserve"> </w:t>
      </w:r>
      <w:r>
        <w:rPr>
          <w:spacing w:val="-1"/>
        </w:rPr>
        <w:t>Mary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3"/>
        </w:rPr>
        <w:t>Bethlehem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3"/>
        </w:rPr>
        <w:t>London</w:t>
      </w:r>
      <w:r>
        <w:rPr>
          <w:spacing w:val="-10"/>
        </w:rPr>
        <w:t xml:space="preserve"> </w:t>
      </w:r>
      <w:r>
        <w:rPr>
          <w:spacing w:val="-5"/>
        </w:rPr>
        <w:t>(even</w:t>
      </w:r>
      <w:r>
        <w:rPr>
          <w:spacing w:val="-4"/>
        </w:rPr>
        <w:t>tually</w:t>
      </w:r>
      <w:r>
        <w:rPr>
          <w:spacing w:val="-10"/>
        </w:rPr>
        <w:t xml:space="preserve"> </w:t>
      </w:r>
      <w:r>
        <w:rPr>
          <w:spacing w:val="-2"/>
        </w:rPr>
        <w:t>referred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as</w:t>
      </w:r>
      <w:r>
        <w:rPr>
          <w:spacing w:val="-10"/>
        </w:rPr>
        <w:t xml:space="preserve"> </w:t>
      </w:r>
      <w:r>
        <w:rPr>
          <w:spacing w:val="-5"/>
        </w:rPr>
        <w:t>“Bedlam,”</w:t>
      </w:r>
      <w:r>
        <w:rPr>
          <w:spacing w:val="-10"/>
        </w:rPr>
        <w:t xml:space="preserve"> </w:t>
      </w:r>
      <w:r>
        <w:rPr>
          <w:spacing w:val="-4"/>
        </w:rPr>
        <w:t>which</w:t>
      </w:r>
      <w:r>
        <w:rPr>
          <w:spacing w:val="-10"/>
        </w:rPr>
        <w:t xml:space="preserve"> </w:t>
      </w:r>
      <w:r>
        <w:rPr>
          <w:spacing w:val="-3"/>
        </w:rPr>
        <w:t>became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5"/>
        </w:rPr>
        <w:t>word</w:t>
      </w:r>
      <w:r>
        <w:rPr>
          <w:spacing w:val="-10"/>
        </w:rPr>
        <w:t xml:space="preserve"> </w:t>
      </w:r>
      <w:r>
        <w:rPr>
          <w:spacing w:val="-3"/>
        </w:rPr>
        <w:t>meaning</w:t>
      </w:r>
      <w:r>
        <w:rPr>
          <w:spacing w:val="-10"/>
        </w:rPr>
        <w:t xml:space="preserve"> </w:t>
      </w:r>
      <w:r>
        <w:rPr>
          <w:spacing w:val="-3"/>
        </w:rPr>
        <w:t>“confusion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uproar”).</w:t>
      </w:r>
    </w:p>
    <w:p w14:paraId="277E7B9C" w14:textId="77777777" w:rsidR="00A24066" w:rsidRDefault="00A24066" w:rsidP="0032091C">
      <w:pPr>
        <w:pStyle w:val="Heading3"/>
        <w:widowControl/>
        <w:numPr>
          <w:ilvl w:val="0"/>
          <w:numId w:val="18"/>
        </w:numPr>
        <w:tabs>
          <w:tab w:val="left" w:pos="1380"/>
        </w:tabs>
        <w:kinsoku w:val="0"/>
        <w:overflowPunct w:val="0"/>
        <w:spacing w:before="61"/>
        <w:rPr>
          <w:b w:val="0"/>
          <w:bCs w:val="0"/>
        </w:rPr>
      </w:pPr>
      <w:r>
        <w:rPr>
          <w:spacing w:val="-1"/>
        </w:rPr>
        <w:t>Hospital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St.</w:t>
      </w:r>
      <w:r>
        <w:rPr>
          <w:spacing w:val="-2"/>
        </w:rPr>
        <w:t xml:space="preserve"> </w:t>
      </w:r>
      <w:r>
        <w:rPr>
          <w:spacing w:val="-1"/>
        </w:rPr>
        <w:t>Mary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Bethlehem</w:t>
      </w:r>
      <w:r>
        <w:rPr>
          <w:spacing w:val="5"/>
        </w:rPr>
        <w:t xml:space="preserve"> </w:t>
      </w:r>
      <w:r>
        <w:rPr>
          <w:spacing w:val="-1"/>
        </w:rPr>
        <w:t>(Bedlam):</w:t>
      </w:r>
    </w:p>
    <w:p w14:paraId="3A58CFD0" w14:textId="77777777" w:rsidR="00A24066" w:rsidRDefault="00A24066" w:rsidP="0032091C">
      <w:pPr>
        <w:pStyle w:val="BodyText"/>
        <w:widowControl/>
        <w:numPr>
          <w:ilvl w:val="1"/>
          <w:numId w:val="18"/>
        </w:numPr>
        <w:tabs>
          <w:tab w:val="left" w:pos="1620"/>
        </w:tabs>
        <w:kinsoku w:val="0"/>
        <w:overflowPunct w:val="0"/>
        <w:spacing w:before="67" w:line="246" w:lineRule="auto"/>
        <w:ind w:right="667"/>
        <w:rPr>
          <w:spacing w:val="-4"/>
        </w:rPr>
      </w:pP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1547,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institution</w:t>
      </w:r>
      <w:r>
        <w:rPr>
          <w:spacing w:val="5"/>
        </w:rPr>
        <w:t xml:space="preserve"> </w:t>
      </w:r>
      <w:r>
        <w:rPr>
          <w:spacing w:val="-1"/>
        </w:rPr>
        <w:t>shifted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being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general</w:t>
      </w:r>
      <w:r>
        <w:rPr>
          <w:spacing w:val="5"/>
        </w:rPr>
        <w:t xml:space="preserve"> </w:t>
      </w:r>
      <w:r>
        <w:rPr>
          <w:spacing w:val="-1"/>
        </w:rPr>
        <w:t>hospital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asylum</w:t>
      </w:r>
      <w:r>
        <w:rPr>
          <w:spacing w:val="5"/>
        </w:rPr>
        <w:t xml:space="preserve"> </w:t>
      </w:r>
      <w:r>
        <w:rPr>
          <w:spacing w:val="-1"/>
        </w:rPr>
        <w:t>used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26"/>
        </w:rPr>
        <w:t xml:space="preserve"> </w:t>
      </w:r>
      <w:r>
        <w:rPr>
          <w:spacing w:val="-1"/>
        </w:rPr>
        <w:t>incarcerate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4"/>
        </w:rPr>
        <w:t>mad,</w:t>
      </w:r>
      <w:r>
        <w:rPr>
          <w:spacing w:val="5"/>
        </w:rPr>
        <w:t xml:space="preserve"> </w:t>
      </w:r>
      <w:r>
        <w:rPr>
          <w:spacing w:val="-1"/>
        </w:rPr>
        <w:t>particularly</w:t>
      </w:r>
      <w:r>
        <w:rPr>
          <w:spacing w:val="5"/>
        </w:rPr>
        <w:t xml:space="preserve"> </w:t>
      </w:r>
      <w:r>
        <w:rPr>
          <w:spacing w:val="-1"/>
        </w:rPr>
        <w:t>those</w:t>
      </w:r>
      <w:r>
        <w:rPr>
          <w:spacing w:val="5"/>
        </w:rPr>
        <w:t xml:space="preserve"> </w:t>
      </w:r>
      <w:r>
        <w:rPr>
          <w:spacing w:val="-2"/>
        </w:rPr>
        <w:t>who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4"/>
        </w:rPr>
        <w:t>poor.</w:t>
      </w:r>
    </w:p>
    <w:p w14:paraId="7C29249E" w14:textId="77777777" w:rsidR="00A24066" w:rsidRDefault="00A24066" w:rsidP="0032091C">
      <w:pPr>
        <w:pStyle w:val="BodyText"/>
        <w:widowControl/>
        <w:numPr>
          <w:ilvl w:val="1"/>
          <w:numId w:val="18"/>
        </w:numPr>
        <w:tabs>
          <w:tab w:val="left" w:pos="1620"/>
        </w:tabs>
        <w:kinsoku w:val="0"/>
        <w:overflowPunct w:val="0"/>
        <w:spacing w:before="61" w:line="246" w:lineRule="auto"/>
        <w:ind w:right="1042"/>
      </w:pPr>
      <w:r>
        <w:rPr>
          <w:spacing w:val="-1"/>
        </w:rPr>
        <w:t>Residents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chained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walls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floor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put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cages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3"/>
        </w:rPr>
        <w:t>displayed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2"/>
        </w:rPr>
        <w:t>paying</w:t>
      </w:r>
      <w:r>
        <w:rPr>
          <w:spacing w:val="5"/>
        </w:rPr>
        <w:t xml:space="preserve"> </w:t>
      </w:r>
      <w:r>
        <w:rPr>
          <w:spacing w:val="-2"/>
        </w:rPr>
        <w:t>public</w:t>
      </w:r>
      <w:r>
        <w:rPr>
          <w:spacing w:val="5"/>
        </w:rPr>
        <w:t xml:space="preserve"> </w:t>
      </w:r>
      <w:r>
        <w:rPr>
          <w:spacing w:val="-1"/>
        </w:rPr>
        <w:t>much</w:t>
      </w:r>
      <w:r>
        <w:rPr>
          <w:spacing w:val="5"/>
        </w:rPr>
        <w:t xml:space="preserve"> </w:t>
      </w:r>
      <w:r>
        <w:rPr>
          <w:spacing w:val="-2"/>
        </w:rPr>
        <w:t>like</w:t>
      </w:r>
      <w:r>
        <w:rPr>
          <w:spacing w:val="5"/>
        </w:rPr>
        <w:t xml:space="preserve"> </w:t>
      </w:r>
      <w:r>
        <w:rPr>
          <w:spacing w:val="-1"/>
        </w:rPr>
        <w:t>animals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zoo.</w:t>
      </w:r>
    </w:p>
    <w:p w14:paraId="516EBB3B" w14:textId="77777777" w:rsidR="00A24066" w:rsidRDefault="00A24066" w:rsidP="0032091C">
      <w:pPr>
        <w:widowControl/>
        <w:kinsoku w:val="0"/>
        <w:overflowPunct w:val="0"/>
        <w:spacing w:before="3" w:line="210" w:lineRule="exact"/>
        <w:rPr>
          <w:sz w:val="21"/>
          <w:szCs w:val="21"/>
        </w:rPr>
      </w:pPr>
    </w:p>
    <w:tbl>
      <w:tblPr>
        <w:tblW w:w="0" w:type="auto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AA6F1B" w:rsidRPr="0063482D" w14:paraId="7E462805" w14:textId="77777777" w:rsidTr="00AA6F1B">
        <w:tc>
          <w:tcPr>
            <w:tcW w:w="10636" w:type="dxa"/>
            <w:shd w:val="pct12" w:color="auto" w:fill="auto"/>
          </w:tcPr>
          <w:p w14:paraId="2011ADC3" w14:textId="77777777" w:rsidR="005E6F90" w:rsidRPr="00B55365" w:rsidRDefault="005E6F90" w:rsidP="00B55365">
            <w:pPr>
              <w:pStyle w:val="Heading2"/>
              <w:ind w:left="274"/>
              <w:rPr>
                <w:rFonts w:ascii="Calibri" w:hAnsi="Calibri" w:cs="Arial Narrow"/>
              </w:rPr>
            </w:pPr>
            <w:r w:rsidRPr="00B55365">
              <w:rPr>
                <w:rFonts w:ascii="Calibri" w:hAnsi="Calibri"/>
              </w:rPr>
              <w:t>MEDIA</w:t>
            </w:r>
            <w:r w:rsidRPr="00B55365">
              <w:rPr>
                <w:rFonts w:ascii="Calibri" w:hAnsi="Calibri"/>
                <w:spacing w:val="11"/>
              </w:rPr>
              <w:t xml:space="preserve"> </w:t>
            </w:r>
            <w:r w:rsidRPr="00B55365">
              <w:rPr>
                <w:rFonts w:ascii="Calibri" w:hAnsi="Calibri"/>
              </w:rPr>
              <w:t>R</w:t>
            </w:r>
            <w:r w:rsidRPr="00B55365">
              <w:rPr>
                <w:rFonts w:ascii="Calibri" w:hAnsi="Calibri"/>
                <w:spacing w:val="-3"/>
              </w:rPr>
              <w:t>EC</w:t>
            </w:r>
            <w:r w:rsidRPr="00B55365">
              <w:rPr>
                <w:rFonts w:ascii="Calibri" w:hAnsi="Calibri"/>
              </w:rPr>
              <w:t>OMM</w:t>
            </w:r>
            <w:r w:rsidRPr="00B55365">
              <w:rPr>
                <w:rFonts w:ascii="Calibri" w:hAnsi="Calibri"/>
                <w:spacing w:val="-3"/>
              </w:rPr>
              <w:t>E</w:t>
            </w:r>
            <w:r w:rsidRPr="00B55365">
              <w:rPr>
                <w:rFonts w:ascii="Calibri" w:hAnsi="Calibri"/>
              </w:rPr>
              <w:t>ND</w:t>
            </w:r>
            <w:r w:rsidRPr="00B55365">
              <w:rPr>
                <w:rFonts w:ascii="Calibri" w:hAnsi="Calibri"/>
                <w:spacing w:val="-3"/>
              </w:rPr>
              <w:t>AT</w:t>
            </w:r>
            <w:r w:rsidRPr="00B55365">
              <w:rPr>
                <w:rFonts w:ascii="Calibri" w:hAnsi="Calibri"/>
              </w:rPr>
              <w:t>ION</w:t>
            </w:r>
            <w:r w:rsidRPr="00B55365">
              <w:rPr>
                <w:rFonts w:ascii="Calibri" w:hAnsi="Calibri"/>
                <w:spacing w:val="12"/>
              </w:rPr>
              <w:t xml:space="preserve"> </w:t>
            </w:r>
            <w:r w:rsidRPr="00B55365">
              <w:rPr>
                <w:rFonts w:ascii="Calibri" w:hAnsi="Calibri"/>
              </w:rPr>
              <w:t>1.1:</w:t>
            </w:r>
            <w:r w:rsidRPr="00B55365">
              <w:rPr>
                <w:rFonts w:ascii="Calibri" w:hAnsi="Calibri"/>
                <w:spacing w:val="12"/>
              </w:rPr>
              <w:t xml:space="preserve"> </w:t>
            </w:r>
            <w:r w:rsidRPr="00B55365">
              <w:rPr>
                <w:rFonts w:ascii="Calibri" w:hAnsi="Calibri" w:cs="Arial Narrow"/>
                <w:i/>
                <w:iCs/>
              </w:rPr>
              <w:t>Grey</w:t>
            </w:r>
            <w:r w:rsidRPr="00B55365">
              <w:rPr>
                <w:rFonts w:ascii="Calibri" w:hAnsi="Calibri" w:cs="Arial Narrow"/>
                <w:i/>
                <w:iCs/>
                <w:spacing w:val="28"/>
              </w:rPr>
              <w:t xml:space="preserve"> </w:t>
            </w:r>
            <w:r w:rsidRPr="00B55365">
              <w:rPr>
                <w:rFonts w:ascii="Calibri" w:hAnsi="Calibri" w:cs="Arial Narrow"/>
                <w:i/>
                <w:iCs/>
                <w:spacing w:val="-1"/>
              </w:rPr>
              <w:t>Gardens</w:t>
            </w:r>
          </w:p>
          <w:p w14:paraId="6143D7D2" w14:textId="77777777" w:rsidR="005E6F90" w:rsidRPr="0063482D" w:rsidRDefault="005E6F90" w:rsidP="0032091C">
            <w:pPr>
              <w:widowControl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14:paraId="02BB8628" w14:textId="77777777" w:rsidR="005E6F90" w:rsidRPr="0063482D" w:rsidRDefault="005E6F90" w:rsidP="00670702">
            <w:pPr>
              <w:pStyle w:val="BodyText"/>
              <w:widowControl/>
              <w:kinsoku w:val="0"/>
              <w:overflowPunct w:val="0"/>
              <w:spacing w:before="0"/>
              <w:ind w:left="274" w:firstLine="0"/>
            </w:pPr>
            <w:r w:rsidRPr="0063482D">
              <w:rPr>
                <w:b/>
                <w:bCs/>
                <w:spacing w:val="-2"/>
              </w:rPr>
              <w:t>Objective: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9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observe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t>learn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more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Beale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women.</w:t>
            </w:r>
          </w:p>
          <w:p w14:paraId="6F167176" w14:textId="77777777" w:rsidR="005E6F90" w:rsidRPr="0063482D" w:rsidRDefault="005E6F90" w:rsidP="00670702">
            <w:pPr>
              <w:widowControl/>
              <w:kinsoku w:val="0"/>
              <w:overflowPunct w:val="0"/>
              <w:spacing w:before="160"/>
              <w:ind w:left="274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lastRenderedPageBreak/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100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4B0BC044" w14:textId="77777777" w:rsidR="005E6F90" w:rsidRPr="0063482D" w:rsidRDefault="005E6F90" w:rsidP="00670702">
            <w:pPr>
              <w:widowControl/>
              <w:kinsoku w:val="0"/>
              <w:overflowPunct w:val="0"/>
              <w:spacing w:before="160"/>
              <w:ind w:left="274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Film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and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Discussion: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130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1CDBDFF9" w14:textId="77777777" w:rsidR="005E6F90" w:rsidRPr="0063482D" w:rsidRDefault="005E6F90" w:rsidP="00670702">
            <w:pPr>
              <w:widowControl/>
              <w:kinsoku w:val="0"/>
              <w:overflowPunct w:val="0"/>
              <w:spacing w:before="160"/>
              <w:ind w:left="274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Discussion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2"/>
                <w:sz w:val="22"/>
                <w:szCs w:val="22"/>
              </w:rPr>
              <w:t>Only: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30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2935BFE1" w14:textId="4C67878F" w:rsidR="009703D8" w:rsidRDefault="005E6F90" w:rsidP="00670702">
            <w:pPr>
              <w:widowControl/>
              <w:kinsoku w:val="0"/>
              <w:overflowPunct w:val="0"/>
              <w:spacing w:before="160"/>
              <w:ind w:left="274"/>
            </w:pPr>
            <w:r w:rsidRPr="0063482D">
              <w:rPr>
                <w:b/>
                <w:bCs/>
                <w:spacing w:val="-5"/>
                <w:sz w:val="22"/>
                <w:szCs w:val="22"/>
              </w:rPr>
              <w:t>Watch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Online: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Remake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4"/>
                <w:sz w:val="22"/>
                <w:szCs w:val="22"/>
              </w:rPr>
              <w:t>Grey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2"/>
                <w:sz w:val="22"/>
                <w:szCs w:val="22"/>
              </w:rPr>
              <w:t>Gardens: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="0044641E" w:rsidRPr="00B55365">
              <w:rPr>
                <w:sz w:val="22"/>
                <w:szCs w:val="22"/>
              </w:rPr>
              <w:t>http://www.hbo.com/movies/grey-gardens#/</w:t>
            </w:r>
            <w:r w:rsidR="00265BCC">
              <w:t xml:space="preserve"> </w:t>
            </w:r>
          </w:p>
          <w:p w14:paraId="2A2EB929" w14:textId="64D06168" w:rsidR="009703D8" w:rsidRPr="00B55365" w:rsidRDefault="005E6F90" w:rsidP="00670702">
            <w:pPr>
              <w:widowControl/>
              <w:kinsoku w:val="0"/>
              <w:overflowPunct w:val="0"/>
              <w:spacing w:before="93"/>
              <w:ind w:left="274"/>
              <w:rPr>
                <w:spacing w:val="-1"/>
              </w:rPr>
            </w:pPr>
            <w:r w:rsidRPr="00B55365">
              <w:rPr>
                <w:spacing w:val="-1"/>
                <w:sz w:val="22"/>
                <w:szCs w:val="22"/>
              </w:rPr>
              <w:t>This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2"/>
                <w:sz w:val="22"/>
                <w:szCs w:val="22"/>
              </w:rPr>
              <w:t>film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2"/>
                <w:sz w:val="22"/>
                <w:szCs w:val="22"/>
              </w:rPr>
              <w:t>portrays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Beale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3"/>
                <w:sz w:val="22"/>
                <w:szCs w:val="22"/>
              </w:rPr>
              <w:t>women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in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their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dilapidated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home,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2"/>
                <w:sz w:val="22"/>
                <w:szCs w:val="22"/>
              </w:rPr>
              <w:t>Grey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Gardens.</w:t>
            </w:r>
            <w:r w:rsidR="009703D8" w:rsidRPr="009703D8">
              <w:rPr>
                <w:i/>
                <w:iCs/>
                <w:spacing w:val="-4"/>
                <w:sz w:val="22"/>
                <w:szCs w:val="22"/>
              </w:rPr>
              <w:t xml:space="preserve"> </w:t>
            </w:r>
          </w:p>
          <w:p w14:paraId="605D00F5" w14:textId="0A9335AF" w:rsidR="009703D8" w:rsidRPr="0063482D" w:rsidRDefault="009703D8" w:rsidP="00670702">
            <w:pPr>
              <w:widowControl/>
              <w:kinsoku w:val="0"/>
              <w:overflowPunct w:val="0"/>
              <w:spacing w:before="160"/>
              <w:ind w:left="274"/>
              <w:rPr>
                <w:sz w:val="22"/>
                <w:szCs w:val="22"/>
              </w:rPr>
            </w:pPr>
            <w:r w:rsidRPr="00B55365">
              <w:rPr>
                <w:b/>
                <w:iCs/>
                <w:spacing w:val="-4"/>
                <w:sz w:val="22"/>
                <w:szCs w:val="22"/>
              </w:rPr>
              <w:t xml:space="preserve">Explore Online: </w:t>
            </w:r>
            <w:r w:rsidRPr="0063482D">
              <w:rPr>
                <w:i/>
                <w:iCs/>
                <w:spacing w:val="-4"/>
                <w:sz w:val="22"/>
                <w:szCs w:val="22"/>
              </w:rPr>
              <w:t>Grey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2"/>
                <w:sz w:val="22"/>
                <w:szCs w:val="22"/>
              </w:rPr>
              <w:t>Gardens</w:t>
            </w:r>
            <w:r w:rsidRPr="0063482D">
              <w:rPr>
                <w:spacing w:val="-11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fan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site</w:t>
            </w:r>
            <w:r>
              <w:rPr>
                <w:spacing w:val="-1"/>
                <w:sz w:val="22"/>
                <w:szCs w:val="22"/>
              </w:rPr>
              <w:t>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hyperlink r:id="rId10" w:history="1">
              <w:r w:rsidRPr="0063482D">
                <w:rPr>
                  <w:spacing w:val="-2"/>
                  <w:sz w:val="22"/>
                  <w:szCs w:val="22"/>
                </w:rPr>
                <w:t>http://www.greygardens.com/</w:t>
              </w:r>
            </w:hyperlink>
          </w:p>
          <w:p w14:paraId="554D4AEE" w14:textId="77777777" w:rsidR="005E6F90" w:rsidRPr="0063482D" w:rsidRDefault="005E6F90" w:rsidP="00670702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581" w:firstLine="0"/>
              <w:rPr>
                <w:spacing w:val="-3"/>
              </w:rPr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2"/>
              </w:rPr>
              <w:t>find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surprising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affluent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women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live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such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chaotic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environ</w:t>
            </w:r>
            <w:r w:rsidRPr="0063482D">
              <w:rPr>
                <w:spacing w:val="-1"/>
              </w:rPr>
              <w:t>ment.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able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apply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criteria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distress,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impairment,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culture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context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0"/>
              </w:rPr>
              <w:t xml:space="preserve"> </w:t>
            </w:r>
            <w:r w:rsidRPr="0063482D">
              <w:rPr>
                <w:spacing w:val="-1"/>
              </w:rPr>
              <w:t>identify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Beales’</w:t>
            </w:r>
            <w:r w:rsidRPr="0063482D">
              <w:rPr>
                <w:spacing w:val="-11"/>
              </w:rPr>
              <w:t xml:space="preserve"> </w:t>
            </w:r>
            <w:r w:rsidRPr="0063482D">
              <w:rPr>
                <w:spacing w:val="-1"/>
              </w:rPr>
              <w:t>abnormal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behavior.</w:t>
            </w:r>
          </w:p>
          <w:p w14:paraId="11406BFF" w14:textId="77777777" w:rsidR="005E6F90" w:rsidRPr="0063482D" w:rsidRDefault="005E6F90" w:rsidP="00670702">
            <w:pPr>
              <w:widowControl/>
              <w:kinsoku w:val="0"/>
              <w:overflowPunct w:val="0"/>
              <w:spacing w:before="160" w:line="246" w:lineRule="auto"/>
              <w:ind w:left="274" w:right="800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Questions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to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Students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and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Discussion: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Do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Beale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women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meet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criteria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for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abnormality?</w:t>
            </w:r>
            <w:r w:rsidRPr="0063482D">
              <w:rPr>
                <w:spacing w:val="40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Why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or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4"/>
                <w:sz w:val="22"/>
                <w:szCs w:val="22"/>
              </w:rPr>
              <w:t>why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not?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4"/>
                <w:sz w:val="22"/>
                <w:szCs w:val="22"/>
              </w:rPr>
              <w:t>How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ethical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was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it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to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2"/>
                <w:sz w:val="22"/>
                <w:szCs w:val="22"/>
              </w:rPr>
              <w:t>film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these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women?</w:t>
            </w:r>
            <w:r w:rsidRPr="0063482D">
              <w:rPr>
                <w:spacing w:val="-2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What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could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4"/>
                <w:sz w:val="22"/>
                <w:szCs w:val="22"/>
              </w:rPr>
              <w:t>have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helped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these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women?</w:t>
            </w:r>
          </w:p>
          <w:p w14:paraId="6F7BDFD0" w14:textId="77777777" w:rsidR="00AA6F1B" w:rsidRPr="0063482D" w:rsidRDefault="00AA6F1B" w:rsidP="0032091C">
            <w:pPr>
              <w:pStyle w:val="BodyText"/>
              <w:widowControl/>
              <w:kinsoku w:val="0"/>
              <w:overflowPunct w:val="0"/>
              <w:spacing w:before="0" w:line="276" w:lineRule="auto"/>
              <w:ind w:left="280" w:firstLine="0"/>
              <w:rPr>
                <w:sz w:val="30"/>
                <w:szCs w:val="30"/>
              </w:rPr>
            </w:pPr>
          </w:p>
        </w:tc>
      </w:tr>
    </w:tbl>
    <w:p w14:paraId="647A3296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3EF39E8D" w14:textId="77777777" w:rsidR="00A24066" w:rsidRDefault="00A24066" w:rsidP="0032091C">
      <w:pPr>
        <w:widowControl/>
        <w:kinsoku w:val="0"/>
        <w:overflowPunct w:val="0"/>
        <w:spacing w:before="3" w:line="210" w:lineRule="exact"/>
        <w:rPr>
          <w:sz w:val="21"/>
          <w:szCs w:val="21"/>
        </w:rPr>
      </w:pPr>
    </w:p>
    <w:tbl>
      <w:tblPr>
        <w:tblW w:w="0" w:type="auto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AA6F1B" w:rsidRPr="0063482D" w14:paraId="22AEE859" w14:textId="77777777" w:rsidTr="00AA6F1B">
        <w:tc>
          <w:tcPr>
            <w:tcW w:w="10636" w:type="dxa"/>
            <w:shd w:val="pct12" w:color="auto" w:fill="auto"/>
          </w:tcPr>
          <w:p w14:paraId="23165CF1" w14:textId="77777777" w:rsidR="005E6F90" w:rsidRPr="00B55365" w:rsidRDefault="005E6F90" w:rsidP="00B55365">
            <w:pPr>
              <w:pStyle w:val="Heading2"/>
              <w:ind w:left="274"/>
              <w:rPr>
                <w:rFonts w:ascii="Calibri" w:hAnsi="Calibri"/>
              </w:rPr>
            </w:pPr>
            <w:r w:rsidRPr="00B55365">
              <w:rPr>
                <w:rFonts w:ascii="Calibri" w:hAnsi="Calibri"/>
              </w:rPr>
              <w:t>LECTURE ENHANCEMENT 1.4: Ethics of Filming the Beales</w:t>
            </w:r>
          </w:p>
          <w:p w14:paraId="2BF85B99" w14:textId="77777777" w:rsidR="005E6F90" w:rsidRPr="0063482D" w:rsidRDefault="005E6F90" w:rsidP="0032091C">
            <w:pPr>
              <w:widowControl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14:paraId="71DED272" w14:textId="77777777" w:rsidR="005E6F90" w:rsidRPr="0063482D" w:rsidRDefault="005E6F90" w:rsidP="00B55365">
            <w:pPr>
              <w:pStyle w:val="BodyText"/>
              <w:widowControl/>
              <w:kinsoku w:val="0"/>
              <w:overflowPunct w:val="0"/>
              <w:spacing w:before="0" w:line="247" w:lineRule="auto"/>
              <w:ind w:left="274" w:right="950" w:firstLine="0"/>
            </w:pPr>
            <w:r w:rsidRPr="0063482D">
              <w:rPr>
                <w:b/>
                <w:bCs/>
                <w:spacing w:val="-2"/>
              </w:rPr>
              <w:t>Objective: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9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watch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footage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i/>
                <w:iCs/>
                <w:spacing w:val="-4"/>
              </w:rPr>
              <w:t>Grey</w:t>
            </w:r>
            <w:r w:rsidRPr="0063482D">
              <w:rPr>
                <w:i/>
                <w:iCs/>
                <w:spacing w:val="5"/>
              </w:rPr>
              <w:t xml:space="preserve"> </w:t>
            </w:r>
            <w:r w:rsidRPr="0063482D">
              <w:rPr>
                <w:i/>
                <w:iCs/>
                <w:spacing w:val="-2"/>
              </w:rPr>
              <w:t>Gardens</w:t>
            </w:r>
            <w:r w:rsidRPr="0063482D">
              <w:rPr>
                <w:i/>
                <w:iCs/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discover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ethical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issues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surrounding</w:t>
            </w:r>
            <w:r w:rsidRPr="0063482D">
              <w:rPr>
                <w:spacing w:val="5"/>
              </w:rPr>
              <w:t xml:space="preserve"> </w:t>
            </w:r>
            <w:r w:rsidRPr="00B55365">
              <w:t>both filming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talking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people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illnesses.</w:t>
            </w:r>
          </w:p>
          <w:p w14:paraId="0C3C65C4" w14:textId="77777777" w:rsidR="005E6F90" w:rsidRPr="0063482D" w:rsidRDefault="005E6F90" w:rsidP="00D60FC6">
            <w:pPr>
              <w:widowControl/>
              <w:kinsoku w:val="0"/>
              <w:overflowPunct w:val="0"/>
              <w:spacing w:before="160"/>
              <w:ind w:left="274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5–10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0418B78B" w14:textId="79FFE737" w:rsidR="005E6F90" w:rsidRPr="0063482D" w:rsidRDefault="005E6F90" w:rsidP="00D60FC6">
            <w:pPr>
              <w:widowControl/>
              <w:kinsoku w:val="0"/>
              <w:overflowPunct w:val="0"/>
              <w:spacing w:before="160" w:line="242" w:lineRule="auto"/>
              <w:ind w:left="274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5"/>
                <w:sz w:val="22"/>
                <w:szCs w:val="22"/>
              </w:rPr>
              <w:t>Watch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Online</w:t>
            </w:r>
            <w:r w:rsidRPr="00074AA2">
              <w:rPr>
                <w:b/>
                <w:bCs/>
                <w:spacing w:val="-1"/>
                <w:sz w:val="22"/>
                <w:szCs w:val="22"/>
              </w:rPr>
              <w:t>:</w:t>
            </w:r>
            <w:r w:rsidRPr="00074AA2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="0044641E" w:rsidRPr="00F64BB2">
              <w:rPr>
                <w:sz w:val="22"/>
                <w:szCs w:val="22"/>
              </w:rPr>
              <w:t xml:space="preserve">Trailers for </w:t>
            </w:r>
            <w:r w:rsidR="0044641E" w:rsidRPr="00F64BB2">
              <w:rPr>
                <w:i/>
                <w:sz w:val="22"/>
                <w:szCs w:val="22"/>
              </w:rPr>
              <w:t>Grey Gardens</w:t>
            </w:r>
            <w:r w:rsidR="00265BCC" w:rsidRPr="00B55365">
              <w:rPr>
                <w:sz w:val="22"/>
                <w:szCs w:val="22"/>
              </w:rPr>
              <w:t xml:space="preserve"> (</w:t>
            </w:r>
            <w:proofErr w:type="spellStart"/>
            <w:r w:rsidR="007668E3">
              <w:rPr>
                <w:sz w:val="22"/>
                <w:szCs w:val="22"/>
              </w:rPr>
              <w:t>Seach</w:t>
            </w:r>
            <w:proofErr w:type="spellEnd"/>
            <w:r w:rsidR="00074AA2" w:rsidRPr="00B55365">
              <w:rPr>
                <w:sz w:val="22"/>
                <w:szCs w:val="22"/>
              </w:rPr>
              <w:t xml:space="preserve"> </w:t>
            </w:r>
            <w:r w:rsidRPr="00074AA2">
              <w:rPr>
                <w:spacing w:val="-36"/>
                <w:sz w:val="22"/>
                <w:szCs w:val="22"/>
              </w:rPr>
              <w:t>Y</w:t>
            </w:r>
            <w:r w:rsidRPr="00074AA2">
              <w:rPr>
                <w:spacing w:val="-1"/>
                <w:sz w:val="22"/>
                <w:szCs w:val="22"/>
              </w:rPr>
              <w:t>ou</w:t>
            </w:r>
            <w:r w:rsidRPr="00074AA2">
              <w:rPr>
                <w:spacing w:val="-19"/>
                <w:sz w:val="22"/>
                <w:szCs w:val="22"/>
              </w:rPr>
              <w:t>T</w:t>
            </w:r>
            <w:r w:rsidRPr="00074AA2">
              <w:rPr>
                <w:spacing w:val="-1"/>
                <w:sz w:val="22"/>
                <w:szCs w:val="22"/>
              </w:rPr>
              <w:t>ub</w:t>
            </w:r>
            <w:r w:rsidRPr="00074AA2">
              <w:rPr>
                <w:sz w:val="22"/>
                <w:szCs w:val="22"/>
              </w:rPr>
              <w:t>e</w:t>
            </w:r>
            <w:r w:rsidR="007668E3">
              <w:rPr>
                <w:sz w:val="22"/>
                <w:szCs w:val="22"/>
              </w:rPr>
              <w:t xml:space="preserve"> using the</w:t>
            </w:r>
            <w:r w:rsidRPr="00074AA2">
              <w:rPr>
                <w:spacing w:val="5"/>
                <w:sz w:val="22"/>
                <w:szCs w:val="22"/>
              </w:rPr>
              <w:t xml:space="preserve"> </w:t>
            </w:r>
            <w:r w:rsidRPr="00074AA2">
              <w:rPr>
                <w:spacing w:val="-1"/>
                <w:sz w:val="22"/>
                <w:szCs w:val="22"/>
              </w:rPr>
              <w:t>te</w:t>
            </w:r>
            <w:r w:rsidRPr="00074AA2">
              <w:rPr>
                <w:spacing w:val="4"/>
                <w:sz w:val="22"/>
                <w:szCs w:val="22"/>
              </w:rPr>
              <w:t>r</w:t>
            </w:r>
            <w:r w:rsidRPr="00074AA2">
              <w:rPr>
                <w:sz w:val="22"/>
                <w:szCs w:val="22"/>
              </w:rPr>
              <w:t>m</w:t>
            </w:r>
            <w:r w:rsidRPr="00074AA2">
              <w:rPr>
                <w:spacing w:val="5"/>
                <w:sz w:val="22"/>
                <w:szCs w:val="22"/>
              </w:rPr>
              <w:t xml:space="preserve"> </w:t>
            </w:r>
            <w:r w:rsidRPr="00074AA2">
              <w:rPr>
                <w:spacing w:val="-1"/>
                <w:sz w:val="22"/>
                <w:szCs w:val="22"/>
              </w:rPr>
              <w:t>“Gr</w:t>
            </w:r>
            <w:r w:rsidRPr="00074AA2">
              <w:rPr>
                <w:spacing w:val="-4"/>
                <w:sz w:val="22"/>
                <w:szCs w:val="22"/>
              </w:rPr>
              <w:t>e</w:t>
            </w:r>
            <w:r w:rsidRPr="00074AA2">
              <w:rPr>
                <w:sz w:val="22"/>
                <w:szCs w:val="22"/>
              </w:rPr>
              <w:t>y</w:t>
            </w:r>
            <w:r w:rsidRPr="00074AA2">
              <w:rPr>
                <w:spacing w:val="5"/>
                <w:sz w:val="22"/>
                <w:szCs w:val="22"/>
              </w:rPr>
              <w:t xml:space="preserve"> </w:t>
            </w:r>
            <w:r w:rsidRPr="0049662B">
              <w:rPr>
                <w:spacing w:val="-1"/>
                <w:sz w:val="22"/>
                <w:szCs w:val="22"/>
              </w:rPr>
              <w:t>Gardens</w:t>
            </w:r>
            <w:r w:rsidR="009703D8">
              <w:rPr>
                <w:spacing w:val="-1"/>
                <w:sz w:val="22"/>
                <w:szCs w:val="22"/>
              </w:rPr>
              <w:t xml:space="preserve"> trailer.</w:t>
            </w:r>
            <w:r w:rsidRPr="0063482D">
              <w:rPr>
                <w:spacing w:val="-1"/>
                <w:sz w:val="22"/>
                <w:szCs w:val="22"/>
              </w:rPr>
              <w:t>”)</w:t>
            </w:r>
          </w:p>
          <w:p w14:paraId="7200A433" w14:textId="695633BF" w:rsidR="005E6F90" w:rsidRPr="0063482D" w:rsidRDefault="005E6F90" w:rsidP="00D60FC6">
            <w:pPr>
              <w:widowControl/>
              <w:kinsoku w:val="0"/>
              <w:overflowPunct w:val="0"/>
              <w:spacing w:before="160" w:line="247" w:lineRule="auto"/>
              <w:ind w:left="274" w:right="662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Explore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Online:</w:t>
            </w:r>
            <w:r w:rsidRPr="0063482D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official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4"/>
                <w:sz w:val="22"/>
                <w:szCs w:val="22"/>
              </w:rPr>
              <w:t>Grey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2"/>
                <w:sz w:val="22"/>
                <w:szCs w:val="22"/>
              </w:rPr>
              <w:t>Gardens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="00074AA2">
              <w:rPr>
                <w:spacing w:val="-2"/>
                <w:sz w:val="22"/>
                <w:szCs w:val="22"/>
              </w:rPr>
              <w:t>W</w:t>
            </w:r>
            <w:r w:rsidRPr="0063482D">
              <w:rPr>
                <w:spacing w:val="-2"/>
                <w:sz w:val="22"/>
                <w:szCs w:val="22"/>
              </w:rPr>
              <w:t>eb</w:t>
            </w:r>
            <w:r w:rsidR="00074AA2">
              <w:rPr>
                <w:spacing w:val="-2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site,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hyperlink r:id="rId11" w:history="1">
              <w:r w:rsidRPr="0063482D">
                <w:rPr>
                  <w:spacing w:val="-2"/>
                  <w:sz w:val="22"/>
                  <w:szCs w:val="22"/>
                </w:rPr>
                <w:t>http://www.greygardens.com/</w:t>
              </w:r>
            </w:hyperlink>
          </w:p>
          <w:p w14:paraId="1DA83D27" w14:textId="77777777" w:rsidR="005E6F90" w:rsidRPr="0063482D" w:rsidRDefault="005E6F90" w:rsidP="00B55365">
            <w:pPr>
              <w:pStyle w:val="BodyText"/>
              <w:widowControl/>
              <w:kinsoku w:val="0"/>
              <w:overflowPunct w:val="0"/>
              <w:spacing w:before="87" w:line="247" w:lineRule="auto"/>
              <w:ind w:left="274" w:right="403" w:firstLine="0"/>
            </w:pPr>
            <w:r w:rsidRPr="0063482D">
              <w:rPr>
                <w:spacing w:val="-1"/>
              </w:rPr>
              <w:t>See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textbook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for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descriptive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analysis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Beales.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Highlight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criteria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text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might</w:t>
            </w:r>
            <w:r w:rsidRPr="0063482D">
              <w:rPr>
                <w:spacing w:val="54"/>
              </w:rPr>
              <w:t xml:space="preserve"> </w:t>
            </w:r>
            <w:r w:rsidRPr="0063482D">
              <w:rPr>
                <w:spacing w:val="-1"/>
              </w:rPr>
              <w:t>help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examine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Beales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were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just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eccentric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pair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meet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criteria</w:t>
            </w:r>
            <w:r w:rsidRPr="0063482D">
              <w:rPr>
                <w:spacing w:val="5"/>
              </w:rPr>
              <w:t xml:space="preserve"> </w:t>
            </w:r>
            <w:r w:rsidRPr="00B55365">
              <w:t xml:space="preserve">for </w:t>
            </w:r>
            <w:r w:rsidRPr="00074AA2">
              <w:t>defining</w:t>
            </w:r>
            <w:r w:rsidRPr="00B55365">
              <w:t xml:space="preserve"> 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</w:p>
          <w:p w14:paraId="5A3EC820" w14:textId="62EE7BED" w:rsidR="005E6F90" w:rsidRPr="0063482D" w:rsidRDefault="005E6F90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9" w:right="370" w:firstLine="0"/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-7"/>
              </w:rPr>
              <w:t xml:space="preserve"> </w:t>
            </w:r>
            <w:r w:rsidRPr="0063482D">
              <w:rPr>
                <w:spacing w:val="-1"/>
              </w:rPr>
              <w:t>As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watch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original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trailer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Beales</w:t>
            </w:r>
            <w:r w:rsidR="00074AA2">
              <w:rPr>
                <w:spacing w:val="-1"/>
              </w:rPr>
              <w:t xml:space="preserve"> film</w:t>
            </w:r>
            <w:r w:rsidRPr="0063482D">
              <w:rPr>
                <w:spacing w:val="-1"/>
              </w:rPr>
              <w:t>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describe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types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30"/>
              </w:rPr>
              <w:t xml:space="preserve"> </w:t>
            </w:r>
            <w:r w:rsidRPr="0063482D">
              <w:rPr>
                <w:spacing w:val="-2"/>
              </w:rPr>
              <w:t>behaviors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might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considered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abnormal.</w:t>
            </w:r>
            <w:r w:rsidRPr="0063482D">
              <w:rPr>
                <w:spacing w:val="5"/>
              </w:rPr>
              <w:t xml:space="preserve"> </w:t>
            </w:r>
            <w:r w:rsidRPr="00B55365">
              <w:t xml:space="preserve">Students will also see the amazing footage of the Beales’ life and determine the ethics surrounding such </w:t>
            </w:r>
            <w:r w:rsidRPr="00074AA2">
              <w:t>a</w:t>
            </w:r>
            <w:r w:rsidRPr="00B55365">
              <w:t xml:space="preserve"> film.</w:t>
            </w:r>
          </w:p>
          <w:p w14:paraId="7C0CBEFE" w14:textId="2B0C0F83" w:rsidR="005E6F90" w:rsidRPr="00B55365" w:rsidRDefault="005E6F90" w:rsidP="00D60FC6">
            <w:pPr>
              <w:widowControl/>
              <w:kinsoku w:val="0"/>
              <w:overflowPunct w:val="0"/>
              <w:spacing w:before="160"/>
              <w:ind w:left="279" w:right="706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Questions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to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Students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and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Discussion: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Do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you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z w:val="22"/>
                <w:szCs w:val="22"/>
              </w:rPr>
              <w:t>think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4"/>
                <w:sz w:val="22"/>
                <w:szCs w:val="22"/>
              </w:rPr>
              <w:t>Grey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2"/>
                <w:sz w:val="22"/>
                <w:szCs w:val="22"/>
              </w:rPr>
              <w:t>Gardens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2"/>
                <w:sz w:val="22"/>
                <w:szCs w:val="22"/>
              </w:rPr>
              <w:t>exploits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Beales?</w:t>
            </w:r>
            <w:r w:rsidR="00074AA2">
              <w:rPr>
                <w:spacing w:val="-1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Does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2"/>
                <w:sz w:val="22"/>
                <w:szCs w:val="22"/>
              </w:rPr>
              <w:t>film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3"/>
                <w:sz w:val="22"/>
                <w:szCs w:val="22"/>
              </w:rPr>
              <w:t>play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into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stereotypes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about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people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with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2"/>
                <w:sz w:val="22"/>
                <w:szCs w:val="22"/>
              </w:rPr>
              <w:t>psychological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disorders?</w:t>
            </w:r>
            <w:r w:rsidRPr="00B55365">
              <w:rPr>
                <w:spacing w:val="-7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Are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Beales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2"/>
                <w:sz w:val="22"/>
                <w:szCs w:val="22"/>
              </w:rPr>
              <w:t>able</w:t>
            </w:r>
            <w:r w:rsidRPr="00B55365">
              <w:rPr>
                <w:spacing w:val="50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to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3"/>
                <w:sz w:val="22"/>
                <w:szCs w:val="22"/>
              </w:rPr>
              <w:t>provide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informed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consent?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4"/>
                <w:sz w:val="22"/>
                <w:szCs w:val="22"/>
              </w:rPr>
              <w:t>How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does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treatment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of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Beales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compare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to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treatment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that</w:t>
            </w:r>
            <w:r w:rsidRPr="00B55365">
              <w:rPr>
                <w:spacing w:val="52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peopl</w:t>
            </w:r>
            <w:r w:rsidRPr="00B55365">
              <w:rPr>
                <w:sz w:val="22"/>
                <w:szCs w:val="22"/>
              </w:rPr>
              <w:t>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wit</w:t>
            </w:r>
            <w:r w:rsidRPr="00B55365">
              <w:rPr>
                <w:sz w:val="22"/>
                <w:szCs w:val="22"/>
              </w:rPr>
              <w:t>h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menta</w:t>
            </w:r>
            <w:r w:rsidRPr="00B55365">
              <w:rPr>
                <w:sz w:val="22"/>
                <w:szCs w:val="22"/>
              </w:rPr>
              <w:t>l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illnesse</w:t>
            </w:r>
            <w:r w:rsidRPr="00B55365">
              <w:rPr>
                <w:sz w:val="22"/>
                <w:szCs w:val="22"/>
              </w:rPr>
              <w:t>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h</w:t>
            </w:r>
            <w:r w:rsidRPr="00B55365">
              <w:rPr>
                <w:spacing w:val="-8"/>
                <w:sz w:val="22"/>
                <w:szCs w:val="22"/>
              </w:rPr>
              <w:t>a</w:t>
            </w:r>
            <w:r w:rsidRPr="00B55365">
              <w:rPr>
                <w:spacing w:val="-4"/>
                <w:sz w:val="22"/>
                <w:szCs w:val="22"/>
              </w:rPr>
              <w:t>v</w:t>
            </w:r>
            <w:r w:rsidRPr="00B55365">
              <w:rPr>
                <w:sz w:val="22"/>
                <w:szCs w:val="22"/>
              </w:rPr>
              <w:t>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rece</w:t>
            </w:r>
            <w:r w:rsidRPr="00B55365">
              <w:rPr>
                <w:spacing w:val="-6"/>
                <w:sz w:val="22"/>
                <w:szCs w:val="22"/>
              </w:rPr>
              <w:t>i</w:t>
            </w:r>
            <w:r w:rsidRPr="00B55365">
              <w:rPr>
                <w:spacing w:val="-4"/>
                <w:sz w:val="22"/>
                <w:szCs w:val="22"/>
              </w:rPr>
              <w:t>v</w:t>
            </w:r>
            <w:r w:rsidRPr="00B55365">
              <w:rPr>
                <w:spacing w:val="-1"/>
                <w:sz w:val="22"/>
                <w:szCs w:val="22"/>
              </w:rPr>
              <w:t>e</w:t>
            </w:r>
            <w:r w:rsidRPr="00B55365">
              <w:rPr>
                <w:sz w:val="22"/>
                <w:szCs w:val="22"/>
              </w:rPr>
              <w:t>d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i</w:t>
            </w:r>
            <w:r w:rsidRPr="00B55365">
              <w:rPr>
                <w:sz w:val="22"/>
                <w:szCs w:val="22"/>
              </w:rPr>
              <w:t>n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</w:t>
            </w:r>
            <w:r w:rsidRPr="00B55365">
              <w:rPr>
                <w:sz w:val="22"/>
                <w:szCs w:val="22"/>
              </w:rPr>
              <w:t>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past</w:t>
            </w:r>
            <w:r w:rsidRPr="00B55365">
              <w:rPr>
                <w:sz w:val="22"/>
                <w:szCs w:val="22"/>
              </w:rPr>
              <w:t>?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I</w:t>
            </w:r>
            <w:r w:rsidRPr="00B55365">
              <w:rPr>
                <w:sz w:val="22"/>
                <w:szCs w:val="22"/>
              </w:rPr>
              <w:t>s</w:t>
            </w:r>
            <w:r w:rsidRPr="00B55365">
              <w:rPr>
                <w:spacing w:val="-15"/>
                <w:sz w:val="22"/>
                <w:szCs w:val="22"/>
              </w:rPr>
              <w:t xml:space="preserve"> </w:t>
            </w:r>
            <w:r w:rsidRPr="00B55365">
              <w:rPr>
                <w:spacing w:val="-36"/>
                <w:sz w:val="22"/>
                <w:szCs w:val="22"/>
              </w:rPr>
              <w:t>Y</w:t>
            </w:r>
            <w:r w:rsidRPr="00B55365">
              <w:rPr>
                <w:spacing w:val="-1"/>
                <w:sz w:val="22"/>
                <w:szCs w:val="22"/>
              </w:rPr>
              <w:t>ou</w:t>
            </w:r>
            <w:r w:rsidRPr="00B55365">
              <w:rPr>
                <w:spacing w:val="-19"/>
                <w:sz w:val="22"/>
                <w:szCs w:val="22"/>
              </w:rPr>
              <w:t>T</w:t>
            </w:r>
            <w:r w:rsidRPr="00B55365">
              <w:rPr>
                <w:spacing w:val="-1"/>
                <w:sz w:val="22"/>
                <w:szCs w:val="22"/>
              </w:rPr>
              <w:t>ube</w:t>
            </w:r>
            <w:r w:rsidRPr="00B55365">
              <w:rPr>
                <w:sz w:val="22"/>
                <w:szCs w:val="22"/>
              </w:rPr>
              <w:t>,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o</w:t>
            </w:r>
            <w:r w:rsidRPr="00B55365">
              <w:rPr>
                <w:sz w:val="22"/>
                <w:szCs w:val="22"/>
              </w:rPr>
              <w:t>r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13"/>
                <w:sz w:val="22"/>
                <w:szCs w:val="22"/>
              </w:rPr>
              <w:t>f</w:t>
            </w:r>
            <w:r w:rsidRPr="00B55365">
              <w:rPr>
                <w:spacing w:val="-1"/>
                <w:sz w:val="22"/>
                <w:szCs w:val="22"/>
              </w:rPr>
              <w:t>ilm</w:t>
            </w:r>
            <w:r w:rsidRPr="00B55365">
              <w:rPr>
                <w:sz w:val="22"/>
                <w:szCs w:val="22"/>
              </w:rPr>
              <w:t>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li</w:t>
            </w:r>
            <w:r w:rsidRPr="00B55365">
              <w:rPr>
                <w:spacing w:val="-3"/>
                <w:sz w:val="22"/>
                <w:szCs w:val="22"/>
              </w:rPr>
              <w:t>k</w:t>
            </w:r>
            <w:r w:rsidRPr="00B55365">
              <w:rPr>
                <w:sz w:val="22"/>
                <w:szCs w:val="22"/>
              </w:rPr>
              <w:t>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thi</w:t>
            </w:r>
            <w:r w:rsidRPr="00B55365">
              <w:rPr>
                <w:sz w:val="22"/>
                <w:szCs w:val="22"/>
              </w:rPr>
              <w:t>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one</w:t>
            </w:r>
            <w:r w:rsidRPr="00B55365">
              <w:rPr>
                <w:sz w:val="22"/>
                <w:szCs w:val="22"/>
              </w:rPr>
              <w:t>,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</w:t>
            </w:r>
            <w:r w:rsidRPr="00B55365">
              <w:rPr>
                <w:sz w:val="22"/>
                <w:szCs w:val="22"/>
              </w:rPr>
              <w:t>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n</w:t>
            </w:r>
            <w:r w:rsidRPr="00B55365">
              <w:rPr>
                <w:spacing w:val="-6"/>
                <w:sz w:val="22"/>
                <w:szCs w:val="22"/>
              </w:rPr>
              <w:t>e</w:t>
            </w:r>
            <w:r w:rsidRPr="00B55365">
              <w:rPr>
                <w:sz w:val="22"/>
                <w:szCs w:val="22"/>
              </w:rPr>
              <w:t xml:space="preserve">w </w:t>
            </w:r>
            <w:r w:rsidRPr="00B55365">
              <w:rPr>
                <w:spacing w:val="-1"/>
                <w:sz w:val="22"/>
                <w:szCs w:val="22"/>
              </w:rPr>
              <w:t>“zoo”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2"/>
                <w:sz w:val="22"/>
                <w:szCs w:val="22"/>
              </w:rPr>
              <w:t>where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4"/>
                <w:sz w:val="22"/>
                <w:szCs w:val="22"/>
              </w:rPr>
              <w:t>we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as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3"/>
                <w:sz w:val="22"/>
                <w:szCs w:val="22"/>
              </w:rPr>
              <w:t>viewers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3"/>
                <w:sz w:val="22"/>
                <w:szCs w:val="22"/>
              </w:rPr>
              <w:t>pay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to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2"/>
                <w:sz w:val="22"/>
                <w:szCs w:val="22"/>
              </w:rPr>
              <w:t>watch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those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2"/>
                <w:sz w:val="22"/>
                <w:szCs w:val="22"/>
              </w:rPr>
              <w:t>who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lack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full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control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4"/>
                <w:sz w:val="22"/>
                <w:szCs w:val="22"/>
              </w:rPr>
              <w:t>over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their</w:t>
            </w:r>
            <w:r w:rsidRPr="00B55365">
              <w:rPr>
                <w:spacing w:val="5"/>
                <w:sz w:val="22"/>
                <w:szCs w:val="22"/>
              </w:rPr>
              <w:t xml:space="preserve"> </w:t>
            </w:r>
            <w:r w:rsidRPr="00B55365">
              <w:rPr>
                <w:spacing w:val="-1"/>
                <w:sz w:val="22"/>
                <w:szCs w:val="22"/>
              </w:rPr>
              <w:t>circumstances?</w:t>
            </w:r>
          </w:p>
          <w:p w14:paraId="10081F8C" w14:textId="77777777" w:rsidR="00AA6F1B" w:rsidRPr="0063482D" w:rsidRDefault="00AA6F1B" w:rsidP="0032091C">
            <w:pPr>
              <w:pStyle w:val="BodyText"/>
              <w:widowControl/>
              <w:kinsoku w:val="0"/>
              <w:overflowPunct w:val="0"/>
              <w:spacing w:before="0" w:line="276" w:lineRule="auto"/>
              <w:ind w:left="280" w:firstLine="0"/>
              <w:rPr>
                <w:sz w:val="30"/>
                <w:szCs w:val="30"/>
              </w:rPr>
            </w:pPr>
          </w:p>
        </w:tc>
      </w:tr>
    </w:tbl>
    <w:p w14:paraId="2B14516F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4584E485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163F89F3" w14:textId="77777777" w:rsidR="00A24066" w:rsidRDefault="00A24066" w:rsidP="0032091C">
      <w:pPr>
        <w:pStyle w:val="Heading3"/>
        <w:widowControl/>
        <w:numPr>
          <w:ilvl w:val="1"/>
          <w:numId w:val="20"/>
        </w:numPr>
        <w:tabs>
          <w:tab w:val="left" w:pos="1300"/>
        </w:tabs>
        <w:kinsoku w:val="0"/>
        <w:overflowPunct w:val="0"/>
        <w:spacing w:before="0" w:line="246" w:lineRule="auto"/>
        <w:ind w:right="685"/>
        <w:rPr>
          <w:b w:val="0"/>
          <w:bCs w:val="0"/>
        </w:rPr>
      </w:pPr>
      <w:r>
        <w:rPr>
          <w:spacing w:val="-4"/>
        </w:rPr>
        <w:t>Novel</w:t>
      </w:r>
      <w:r>
        <w:rPr>
          <w:spacing w:val="5"/>
        </w:rPr>
        <w:t xml:space="preserve"> </w:t>
      </w:r>
      <w:r>
        <w:rPr>
          <w:spacing w:val="-1"/>
        </w:rPr>
        <w:t>Humane</w:t>
      </w:r>
      <w:r>
        <w:rPr>
          <w:spacing w:val="-8"/>
        </w:rPr>
        <w:t xml:space="preserve"> </w:t>
      </w:r>
      <w:r>
        <w:rPr>
          <w:spacing w:val="-4"/>
        </w:rPr>
        <w:t>Treatments</w:t>
      </w:r>
      <w:r>
        <w:rPr>
          <w:spacing w:val="5"/>
        </w:rPr>
        <w:t xml:space="preserve"> </w:t>
      </w:r>
      <w:r>
        <w:rPr>
          <w:spacing w:val="-2"/>
        </w:rPr>
        <w:t>[early</w:t>
      </w:r>
      <w:r>
        <w:rPr>
          <w:spacing w:val="5"/>
        </w:rPr>
        <w:t xml:space="preserve"> </w:t>
      </w:r>
      <w:r>
        <w:rPr>
          <w:spacing w:val="-1"/>
        </w:rPr>
        <w:t>attempts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2"/>
        </w:rPr>
        <w:t>treat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1"/>
        </w:rPr>
        <w:t>using</w:t>
      </w:r>
      <w:r>
        <w:rPr>
          <w:spacing w:val="5"/>
        </w:rPr>
        <w:t xml:space="preserve"> </w:t>
      </w:r>
      <w:r>
        <w:rPr>
          <w:spacing w:val="-1"/>
        </w:rPr>
        <w:t>humane</w:t>
      </w:r>
      <w:r>
        <w:rPr>
          <w:spacing w:val="34"/>
        </w:rPr>
        <w:t xml:space="preserve"> </w:t>
      </w:r>
      <w:r>
        <w:rPr>
          <w:spacing w:val="-1"/>
        </w:rPr>
        <w:t>methods]</w:t>
      </w:r>
    </w:p>
    <w:p w14:paraId="3F0B63C5" w14:textId="77777777" w:rsidR="00A24066" w:rsidRDefault="00A24066" w:rsidP="0032091C">
      <w:pPr>
        <w:pStyle w:val="Heading3"/>
        <w:widowControl/>
        <w:numPr>
          <w:ilvl w:val="0"/>
          <w:numId w:val="17"/>
        </w:numPr>
        <w:tabs>
          <w:tab w:val="left" w:pos="1540"/>
        </w:tabs>
        <w:kinsoku w:val="0"/>
        <w:overflowPunct w:val="0"/>
        <w:spacing w:before="72"/>
        <w:rPr>
          <w:b w:val="0"/>
          <w:bCs w:val="0"/>
        </w:rPr>
      </w:pPr>
      <w:proofErr w:type="spellStart"/>
      <w:r>
        <w:rPr>
          <w:spacing w:val="-1"/>
        </w:rPr>
        <w:t>Phillipe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Pinel</w:t>
      </w:r>
      <w:proofErr w:type="spellEnd"/>
      <w:r>
        <w:rPr>
          <w:spacing w:val="-1"/>
        </w:rPr>
        <w:t>:</w:t>
      </w:r>
    </w:p>
    <w:p w14:paraId="32FF62B2" w14:textId="77777777" w:rsidR="00A24066" w:rsidRDefault="00A24066" w:rsidP="00B55365">
      <w:pPr>
        <w:pStyle w:val="BodyText"/>
        <w:widowControl/>
        <w:numPr>
          <w:ilvl w:val="1"/>
          <w:numId w:val="17"/>
        </w:numPr>
        <w:tabs>
          <w:tab w:val="left" w:pos="1780"/>
        </w:tabs>
        <w:kinsoku w:val="0"/>
        <w:overflowPunct w:val="0"/>
        <w:spacing w:before="67" w:line="246" w:lineRule="auto"/>
        <w:ind w:right="440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French</w:t>
      </w:r>
      <w:r>
        <w:rPr>
          <w:spacing w:val="5"/>
        </w:rPr>
        <w:t xml:space="preserve"> </w:t>
      </w:r>
      <w:r>
        <w:rPr>
          <w:spacing w:val="-2"/>
        </w:rPr>
        <w:t>physician</w:t>
      </w:r>
      <w:r>
        <w:rPr>
          <w:spacing w:val="5"/>
        </w:rPr>
        <w:t xml:space="preserve"> </w:t>
      </w:r>
      <w:r>
        <w:rPr>
          <w:spacing w:val="-1"/>
        </w:rPr>
        <w:t>(1745–1826)</w:t>
      </w:r>
      <w:r>
        <w:rPr>
          <w:spacing w:val="5"/>
        </w:rPr>
        <w:t xml:space="preserve"> </w:t>
      </w:r>
      <w:r>
        <w:rPr>
          <w:spacing w:val="-1"/>
        </w:rPr>
        <w:t>transformed</w:t>
      </w:r>
      <w:r>
        <w:rPr>
          <w:spacing w:val="5"/>
        </w:rPr>
        <w:t xml:space="preserve"> </w:t>
      </w:r>
      <w:r>
        <w:rPr>
          <w:spacing w:val="-1"/>
        </w:rPr>
        <w:t>asylum</w:t>
      </w:r>
      <w:r>
        <w:rPr>
          <w:spacing w:val="5"/>
        </w:rPr>
        <w:t xml:space="preserve"> </w:t>
      </w:r>
      <w:r>
        <w:rPr>
          <w:spacing w:val="-1"/>
        </w:rPr>
        <w:t>life</w:t>
      </w:r>
      <w:r>
        <w:rPr>
          <w:spacing w:val="5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Salpêtrière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Bicêtre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Hospitals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Paris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2"/>
        </w:rPr>
        <w:t>removing</w:t>
      </w:r>
      <w:r>
        <w:rPr>
          <w:spacing w:val="5"/>
        </w:rPr>
        <w:t xml:space="preserve"> </w:t>
      </w:r>
      <w:r>
        <w:rPr>
          <w:spacing w:val="-1"/>
        </w:rPr>
        <w:t>patients’</w:t>
      </w:r>
      <w:r>
        <w:rPr>
          <w:spacing w:val="-11"/>
        </w:rPr>
        <w:t xml:space="preserve"> </w:t>
      </w:r>
      <w:r>
        <w:rPr>
          <w:spacing w:val="-1"/>
        </w:rPr>
        <w:t>chains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stopping</w:t>
      </w:r>
      <w:r>
        <w:rPr>
          <w:spacing w:val="5"/>
        </w:rPr>
        <w:t xml:space="preserve"> </w:t>
      </w:r>
      <w:r>
        <w:rPr>
          <w:spacing w:val="-1"/>
        </w:rPr>
        <w:t>“treatments”</w:t>
      </w:r>
      <w:r>
        <w:rPr>
          <w:spacing w:val="20"/>
        </w:rPr>
        <w:t xml:space="preserve"> </w:t>
      </w:r>
      <w:r>
        <w:rPr>
          <w:spacing w:val="-3"/>
        </w:rPr>
        <w:t>involving</w:t>
      </w:r>
      <w:r>
        <w:rPr>
          <w:spacing w:val="5"/>
        </w:rPr>
        <w:t xml:space="preserve"> </w:t>
      </w:r>
      <w:r>
        <w:rPr>
          <w:spacing w:val="-2"/>
        </w:rPr>
        <w:t>bleeding,</w:t>
      </w:r>
      <w:r>
        <w:rPr>
          <w:spacing w:val="5"/>
        </w:rPr>
        <w:t xml:space="preserve"> </w:t>
      </w:r>
      <w:r>
        <w:rPr>
          <w:spacing w:val="-1"/>
        </w:rPr>
        <w:t>starvation,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physical</w:t>
      </w:r>
      <w:r>
        <w:rPr>
          <w:spacing w:val="5"/>
        </w:rPr>
        <w:t xml:space="preserve"> </w:t>
      </w:r>
      <w:r>
        <w:rPr>
          <w:spacing w:val="-1"/>
        </w:rPr>
        <w:t>punishment.</w:t>
      </w:r>
    </w:p>
    <w:p w14:paraId="0A7A103F" w14:textId="77777777" w:rsidR="00A24066" w:rsidRDefault="00A24066" w:rsidP="0032091C">
      <w:pPr>
        <w:pStyle w:val="BodyText"/>
        <w:widowControl/>
        <w:numPr>
          <w:ilvl w:val="1"/>
          <w:numId w:val="17"/>
        </w:numPr>
        <w:tabs>
          <w:tab w:val="left" w:pos="1780"/>
        </w:tabs>
        <w:kinsoku w:val="0"/>
        <w:overflowPunct w:val="0"/>
        <w:spacing w:before="72" w:line="246" w:lineRule="auto"/>
        <w:ind w:right="489"/>
      </w:pPr>
      <w:r>
        <w:rPr>
          <w:spacing w:val="-1"/>
        </w:rPr>
        <w:lastRenderedPageBreak/>
        <w:t>He</w:t>
      </w:r>
      <w:r>
        <w:rPr>
          <w:spacing w:val="5"/>
        </w:rPr>
        <w:t xml:space="preserve"> </w:t>
      </w:r>
      <w:r>
        <w:t>identified</w:t>
      </w:r>
      <w:r>
        <w:rPr>
          <w:spacing w:val="5"/>
        </w:rPr>
        <w:t xml:space="preserve"> </w:t>
      </w:r>
      <w:r>
        <w:rPr>
          <w:spacing w:val="-1"/>
        </w:rPr>
        <w:t>partial</w:t>
      </w:r>
      <w:r>
        <w:rPr>
          <w:spacing w:val="5"/>
        </w:rPr>
        <w:t xml:space="preserve"> </w:t>
      </w:r>
      <w:r>
        <w:rPr>
          <w:spacing w:val="-1"/>
        </w:rPr>
        <w:t>insanity—that</w:t>
      </w:r>
      <w:r>
        <w:rPr>
          <w:spacing w:val="5"/>
        </w:rPr>
        <w:t xml:space="preserve"> </w:t>
      </w:r>
      <w:r>
        <w:rPr>
          <w:spacing w:val="-1"/>
        </w:rPr>
        <w:t>some</w:t>
      </w:r>
      <w:r>
        <w:rPr>
          <w:spacing w:val="5"/>
        </w:rPr>
        <w:t xml:space="preserve"> </w:t>
      </w:r>
      <w:r>
        <w:rPr>
          <w:spacing w:val="-1"/>
        </w:rPr>
        <w:t>patients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2"/>
        </w:rPr>
        <w:t>mostly</w:t>
      </w:r>
      <w:r>
        <w:rPr>
          <w:spacing w:val="5"/>
        </w:rPr>
        <w:t xml:space="preserve"> </w:t>
      </w:r>
      <w:r>
        <w:rPr>
          <w:spacing w:val="-1"/>
        </w:rPr>
        <w:t>rational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could</w:t>
      </w:r>
      <w:r>
        <w:rPr>
          <w:spacing w:val="42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treated</w:t>
      </w:r>
      <w:r>
        <w:rPr>
          <w:spacing w:val="5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means,</w:t>
      </w:r>
      <w:r>
        <w:rPr>
          <w:spacing w:val="5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reasoning.</w:t>
      </w:r>
    </w:p>
    <w:p w14:paraId="07CE029A" w14:textId="77777777" w:rsidR="00A24066" w:rsidRDefault="00A24066" w:rsidP="0032091C">
      <w:pPr>
        <w:pStyle w:val="BodyText"/>
        <w:widowControl/>
        <w:numPr>
          <w:ilvl w:val="1"/>
          <w:numId w:val="17"/>
        </w:numPr>
        <w:tabs>
          <w:tab w:val="left" w:pos="1780"/>
        </w:tabs>
        <w:kinsoku w:val="0"/>
        <w:overflowPunct w:val="0"/>
        <w:spacing w:before="72"/>
      </w:pP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treatment</w:t>
      </w:r>
      <w:r>
        <w:rPr>
          <w:spacing w:val="5"/>
        </w:rPr>
        <w:t xml:space="preserve"> </w:t>
      </w:r>
      <w:r>
        <w:rPr>
          <w:spacing w:val="-3"/>
        </w:rPr>
        <w:t>was</w:t>
      </w:r>
      <w:r>
        <w:rPr>
          <w:spacing w:val="5"/>
        </w:rPr>
        <w:t xml:space="preserve"> </w:t>
      </w:r>
      <w:r>
        <w:rPr>
          <w:spacing w:val="-1"/>
        </w:rPr>
        <w:t>one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2"/>
        </w:rPr>
        <w:t>first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treatments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disorders.</w:t>
      </w:r>
    </w:p>
    <w:p w14:paraId="469CE311" w14:textId="77777777" w:rsidR="00A24066" w:rsidRDefault="00A24066" w:rsidP="0032091C">
      <w:pPr>
        <w:pStyle w:val="Heading3"/>
        <w:widowControl/>
        <w:numPr>
          <w:ilvl w:val="1"/>
          <w:numId w:val="20"/>
        </w:numPr>
        <w:tabs>
          <w:tab w:val="left" w:pos="1300"/>
        </w:tabs>
        <w:kinsoku w:val="0"/>
        <w:overflowPunct w:val="0"/>
        <w:spacing w:before="152"/>
        <w:ind w:left="1299" w:hanging="359"/>
        <w:rPr>
          <w:b w:val="0"/>
          <w:bCs w:val="0"/>
        </w:rPr>
      </w:pPr>
      <w:r>
        <w:rPr>
          <w:spacing w:val="-2"/>
        </w:rPr>
        <w:t>Moral</w:t>
      </w:r>
      <w:r>
        <w:rPr>
          <w:spacing w:val="-8"/>
        </w:rPr>
        <w:t xml:space="preserve"> </w:t>
      </w:r>
      <w:r>
        <w:rPr>
          <w:spacing w:val="-4"/>
        </w:rPr>
        <w:t>Treatment</w:t>
      </w:r>
    </w:p>
    <w:p w14:paraId="0BBFE676" w14:textId="77777777" w:rsidR="00A24066" w:rsidRDefault="00A24066" w:rsidP="0032091C">
      <w:pPr>
        <w:widowControl/>
        <w:numPr>
          <w:ilvl w:val="0"/>
          <w:numId w:val="16"/>
        </w:numPr>
        <w:tabs>
          <w:tab w:val="left" w:pos="1540"/>
        </w:tabs>
        <w:kinsoku w:val="0"/>
        <w:overflowPunct w:val="0"/>
        <w:spacing w:before="127"/>
        <w:ind w:hanging="239"/>
        <w:rPr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Quakers:</w:t>
      </w:r>
    </w:p>
    <w:p w14:paraId="5BF8E3D4" w14:textId="77777777" w:rsidR="00A24066" w:rsidRDefault="00A24066" w:rsidP="0032091C">
      <w:pPr>
        <w:pStyle w:val="BodyText"/>
        <w:widowControl/>
        <w:numPr>
          <w:ilvl w:val="1"/>
          <w:numId w:val="16"/>
        </w:numPr>
        <w:tabs>
          <w:tab w:val="left" w:pos="1780"/>
        </w:tabs>
        <w:kinsoku w:val="0"/>
        <w:overflowPunct w:val="0"/>
        <w:spacing w:before="67" w:line="246" w:lineRule="auto"/>
        <w:ind w:right="610"/>
      </w:pPr>
      <w:r>
        <w:rPr>
          <w:spacing w:val="-1"/>
        </w:rPr>
        <w:t>Qua</w:t>
      </w:r>
      <w:r>
        <w:rPr>
          <w:spacing w:val="-3"/>
        </w:rPr>
        <w:t>k</w:t>
      </w:r>
      <w:r>
        <w:rPr>
          <w:spacing w:val="-1"/>
        </w:rPr>
        <w:t>er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5"/>
        </w:rPr>
        <w:t xml:space="preserve"> </w:t>
      </w:r>
      <w:r>
        <w:rPr>
          <w:spacing w:val="-36"/>
        </w:rPr>
        <w:t>Y</w:t>
      </w:r>
      <w:r>
        <w:rPr>
          <w:spacing w:val="-1"/>
        </w:rPr>
        <w:t>ork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Englan</w:t>
      </w:r>
      <w:r>
        <w:rPr>
          <w:spacing w:val="-14"/>
        </w:rPr>
        <w:t>d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d</w:t>
      </w:r>
      <w:r>
        <w:rPr>
          <w:spacing w:val="-6"/>
        </w:rPr>
        <w:t>e</w:t>
      </w:r>
      <w:r>
        <w:rPr>
          <w:spacing w:val="-4"/>
        </w:rPr>
        <w:t>v</w:t>
      </w:r>
      <w:r>
        <w:rPr>
          <w:spacing w:val="-1"/>
        </w:rPr>
        <w:t>elope</w:t>
      </w:r>
      <w:r>
        <w:t>d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b/>
          <w:bCs/>
          <w:i/>
          <w:iCs/>
          <w:spacing w:val="-1"/>
        </w:rPr>
        <w:t>mo</w:t>
      </w:r>
      <w:r>
        <w:rPr>
          <w:b/>
          <w:bCs/>
          <w:i/>
          <w:iCs/>
          <w:spacing w:val="-4"/>
        </w:rPr>
        <w:t>r</w:t>
      </w:r>
      <w:r>
        <w:rPr>
          <w:b/>
          <w:bCs/>
          <w:i/>
          <w:iCs/>
          <w:spacing w:val="-1"/>
        </w:rPr>
        <w:t>a</w:t>
      </w:r>
      <w:r>
        <w:rPr>
          <w:b/>
          <w:bCs/>
          <w:i/>
          <w:iCs/>
        </w:rPr>
        <w:t>l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1"/>
        </w:rPr>
        <w:t>t</w:t>
      </w:r>
      <w:r>
        <w:rPr>
          <w:b/>
          <w:bCs/>
          <w:i/>
          <w:iCs/>
          <w:spacing w:val="-4"/>
        </w:rPr>
        <w:t>r</w:t>
      </w:r>
      <w:r>
        <w:rPr>
          <w:b/>
          <w:bCs/>
          <w:i/>
          <w:iCs/>
          <w:spacing w:val="-1"/>
        </w:rPr>
        <w:t>eatmen</w:t>
      </w:r>
      <w:r>
        <w:rPr>
          <w:b/>
          <w:bCs/>
          <w:i/>
          <w:iCs/>
        </w:rPr>
        <w:t>t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-6"/>
        </w:rPr>
        <w:t>l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il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 xml:space="preserve">that </w:t>
      </w:r>
      <w:r>
        <w:rPr>
          <w:spacing w:val="-2"/>
        </w:rPr>
        <w:t>provided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community</w:t>
      </w:r>
      <w:r>
        <w:rPr>
          <w:spacing w:val="5"/>
        </w:rPr>
        <w:t xml:space="preserve"> </w:t>
      </w:r>
      <w:r>
        <w:rPr>
          <w:spacing w:val="-1"/>
        </w:rPr>
        <w:t>atmosphere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kindness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respect.</w:t>
      </w:r>
    </w:p>
    <w:p w14:paraId="7649273C" w14:textId="77777777" w:rsidR="00A24066" w:rsidRDefault="00A24066" w:rsidP="0032091C">
      <w:pPr>
        <w:pStyle w:val="BodyText"/>
        <w:widowControl/>
        <w:numPr>
          <w:ilvl w:val="1"/>
          <w:numId w:val="16"/>
        </w:numPr>
        <w:tabs>
          <w:tab w:val="left" w:pos="1780"/>
        </w:tabs>
        <w:kinsoku w:val="0"/>
        <w:overflowPunct w:val="0"/>
        <w:spacing w:before="72"/>
        <w:rPr>
          <w:spacing w:val="-3"/>
        </w:rPr>
      </w:pPr>
      <w:r>
        <w:rPr>
          <w:spacing w:val="-1"/>
        </w:rPr>
        <w:t>After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4"/>
        </w:rPr>
        <w:t>year,</w:t>
      </w:r>
      <w:r>
        <w:rPr>
          <w:spacing w:val="5"/>
        </w:rPr>
        <w:t xml:space="preserve"> </w:t>
      </w:r>
      <w:r>
        <w:rPr>
          <w:spacing w:val="-4"/>
        </w:rPr>
        <w:t>over</w:t>
      </w:r>
      <w:r>
        <w:rPr>
          <w:spacing w:val="5"/>
        </w:rPr>
        <w:t xml:space="preserve"> </w:t>
      </w:r>
      <w:r>
        <w:rPr>
          <w:spacing w:val="-1"/>
        </w:rPr>
        <w:t>90%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residents</w:t>
      </w:r>
      <w:r>
        <w:rPr>
          <w:spacing w:val="5"/>
        </w:rPr>
        <w:t xml:space="preserve"> </w:t>
      </w:r>
      <w:r>
        <w:rPr>
          <w:spacing w:val="-4"/>
        </w:rPr>
        <w:t>recovered,</w:t>
      </w:r>
      <w:r>
        <w:rPr>
          <w:spacing w:val="5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rPr>
          <w:spacing w:val="-1"/>
        </w:rPr>
        <w:t>least</w:t>
      </w:r>
      <w:r>
        <w:rPr>
          <w:spacing w:val="5"/>
        </w:rPr>
        <w:t xml:space="preserve"> </w:t>
      </w:r>
      <w:r>
        <w:rPr>
          <w:spacing w:val="-3"/>
        </w:rPr>
        <w:t>temporarily.</w:t>
      </w:r>
    </w:p>
    <w:p w14:paraId="6F732639" w14:textId="77777777" w:rsidR="00A24066" w:rsidRDefault="00A24066" w:rsidP="0032091C">
      <w:pPr>
        <w:pStyle w:val="Heading3"/>
        <w:widowControl/>
        <w:numPr>
          <w:ilvl w:val="0"/>
          <w:numId w:val="16"/>
        </w:numPr>
        <w:tabs>
          <w:tab w:val="left" w:pos="1540"/>
        </w:tabs>
        <w:kinsoku w:val="0"/>
        <w:overflowPunct w:val="0"/>
        <w:spacing w:before="79"/>
        <w:ind w:left="1540"/>
        <w:rPr>
          <w:b w:val="0"/>
          <w:bCs w:val="0"/>
        </w:rPr>
      </w:pPr>
      <w:r>
        <w:rPr>
          <w:spacing w:val="-8"/>
        </w:rPr>
        <w:t>Dr.</w:t>
      </w:r>
      <w:r>
        <w:rPr>
          <w:spacing w:val="-2"/>
        </w:rPr>
        <w:t xml:space="preserve"> </w:t>
      </w:r>
      <w:r>
        <w:rPr>
          <w:spacing w:val="-1"/>
        </w:rPr>
        <w:t>Benjamin</w:t>
      </w:r>
      <w:r>
        <w:rPr>
          <w:spacing w:val="5"/>
        </w:rPr>
        <w:t xml:space="preserve"> </w:t>
      </w:r>
      <w:r>
        <w:rPr>
          <w:spacing w:val="-1"/>
        </w:rPr>
        <w:t>Rush:</w:t>
      </w:r>
    </w:p>
    <w:p w14:paraId="2F8E5B9C" w14:textId="77777777" w:rsidR="00A24066" w:rsidRDefault="00A24066" w:rsidP="0032091C">
      <w:pPr>
        <w:pStyle w:val="BodyText"/>
        <w:widowControl/>
        <w:numPr>
          <w:ilvl w:val="1"/>
          <w:numId w:val="16"/>
        </w:numPr>
        <w:tabs>
          <w:tab w:val="left" w:pos="1780"/>
        </w:tabs>
        <w:kinsoku w:val="0"/>
        <w:overflowPunct w:val="0"/>
        <w:spacing w:before="67" w:line="246" w:lineRule="auto"/>
        <w:ind w:right="397"/>
      </w:pP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United</w:t>
      </w:r>
      <w:r>
        <w:rPr>
          <w:spacing w:val="5"/>
        </w:rPr>
        <w:t xml:space="preserve"> </w:t>
      </w:r>
      <w:r>
        <w:rPr>
          <w:spacing w:val="-1"/>
        </w:rPr>
        <w:t>States,</w:t>
      </w:r>
      <w:r>
        <w:rPr>
          <w:spacing w:val="5"/>
        </w:rPr>
        <w:t xml:space="preserve"> </w:t>
      </w:r>
      <w:r>
        <w:rPr>
          <w:spacing w:val="-5"/>
        </w:rPr>
        <w:t>Dr.</w:t>
      </w:r>
      <w:r>
        <w:rPr>
          <w:spacing w:val="5"/>
        </w:rPr>
        <w:t xml:space="preserve"> </w:t>
      </w:r>
      <w:r>
        <w:rPr>
          <w:spacing w:val="-1"/>
        </w:rPr>
        <w:t>Rush</w:t>
      </w:r>
      <w:r>
        <w:rPr>
          <w:spacing w:val="5"/>
        </w:rPr>
        <w:t xml:space="preserve"> </w:t>
      </w:r>
      <w:r>
        <w:rPr>
          <w:spacing w:val="-1"/>
        </w:rPr>
        <w:t>(1745–1813),</w:t>
      </w:r>
      <w:r>
        <w:rPr>
          <w:spacing w:val="5"/>
        </w:rPr>
        <w:t xml:space="preserve"> </w:t>
      </w:r>
      <w:r>
        <w:rPr>
          <w:spacing w:val="-2"/>
        </w:rPr>
        <w:t>while</w:t>
      </w:r>
      <w:r>
        <w:rPr>
          <w:spacing w:val="5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Pennsylvania</w:t>
      </w:r>
      <w:r>
        <w:rPr>
          <w:spacing w:val="5"/>
        </w:rPr>
        <w:t xml:space="preserve"> </w:t>
      </w:r>
      <w:r>
        <w:rPr>
          <w:spacing w:val="-1"/>
        </w:rPr>
        <w:t>Hospital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Philadelphia,</w:t>
      </w:r>
      <w:r>
        <w:rPr>
          <w:spacing w:val="5"/>
        </w:rPr>
        <w:t xml:space="preserve"> </w:t>
      </w:r>
      <w:r>
        <w:rPr>
          <w:spacing w:val="-4"/>
        </w:rPr>
        <w:t>moved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mentally</w:t>
      </w:r>
      <w:r>
        <w:rPr>
          <w:spacing w:val="5"/>
        </w:rPr>
        <w:t xml:space="preserve"> </w:t>
      </w:r>
      <w:r>
        <w:rPr>
          <w:spacing w:val="-1"/>
        </w:rPr>
        <w:t>ill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t>filthy</w:t>
      </w:r>
      <w:r>
        <w:rPr>
          <w:spacing w:val="5"/>
        </w:rPr>
        <w:t xml:space="preserve"> </w:t>
      </w:r>
      <w:r>
        <w:rPr>
          <w:spacing w:val="-1"/>
        </w:rPr>
        <w:t>basement</w:t>
      </w:r>
      <w:r>
        <w:rPr>
          <w:spacing w:val="5"/>
        </w:rPr>
        <w:t xml:space="preserve"> </w:t>
      </w:r>
      <w:r>
        <w:rPr>
          <w:spacing w:val="-1"/>
        </w:rPr>
        <w:t>cells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rooms</w:t>
      </w:r>
      <w:r>
        <w:rPr>
          <w:spacing w:val="5"/>
        </w:rPr>
        <w:t xml:space="preserve"> </w:t>
      </w:r>
      <w:r>
        <w:rPr>
          <w:spacing w:val="-4"/>
        </w:rPr>
        <w:t>above</w:t>
      </w:r>
      <w:r>
        <w:rPr>
          <w:spacing w:val="47"/>
        </w:rPr>
        <w:t xml:space="preserve"> </w:t>
      </w:r>
      <w:r>
        <w:t>ground</w:t>
      </w:r>
      <w:r>
        <w:rPr>
          <w:spacing w:val="5"/>
        </w:rPr>
        <w:t xml:space="preserve"> </w:t>
      </w:r>
      <w:r>
        <w:rPr>
          <w:spacing w:val="-3"/>
        </w:rPr>
        <w:t>level,</w:t>
      </w:r>
      <w:r>
        <w:rPr>
          <w:spacing w:val="5"/>
        </w:rPr>
        <w:t xml:space="preserve"> </w:t>
      </w:r>
      <w:r>
        <w:rPr>
          <w:spacing w:val="-4"/>
        </w:rPr>
        <w:t>gave</w:t>
      </w:r>
      <w:r>
        <w:rPr>
          <w:spacing w:val="5"/>
        </w:rPr>
        <w:t xml:space="preserve"> </w:t>
      </w:r>
      <w:r>
        <w:rPr>
          <w:spacing w:val="-1"/>
        </w:rPr>
        <w:t>them</w:t>
      </w:r>
      <w:r>
        <w:rPr>
          <w:spacing w:val="5"/>
        </w:rPr>
        <w:t xml:space="preserve"> </w:t>
      </w:r>
      <w:r>
        <w:rPr>
          <w:spacing w:val="-1"/>
        </w:rPr>
        <w:t>mattresses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meals,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treated</w:t>
      </w:r>
      <w:r>
        <w:rPr>
          <w:spacing w:val="5"/>
        </w:rPr>
        <w:t xml:space="preserve"> </w:t>
      </w:r>
      <w:r>
        <w:rPr>
          <w:spacing w:val="-1"/>
        </w:rPr>
        <w:t>them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respect.</w:t>
      </w:r>
    </w:p>
    <w:p w14:paraId="035D2FBD" w14:textId="77777777" w:rsidR="00A24066" w:rsidRDefault="00A24066" w:rsidP="0032091C">
      <w:pPr>
        <w:pStyle w:val="Heading3"/>
        <w:widowControl/>
        <w:numPr>
          <w:ilvl w:val="0"/>
          <w:numId w:val="16"/>
        </w:numPr>
        <w:tabs>
          <w:tab w:val="left" w:pos="1540"/>
        </w:tabs>
        <w:kinsoku w:val="0"/>
        <w:overflowPunct w:val="0"/>
        <w:spacing w:before="70"/>
        <w:ind w:left="1540"/>
        <w:rPr>
          <w:b w:val="0"/>
          <w:bCs w:val="0"/>
        </w:rPr>
      </w:pPr>
      <w:r>
        <w:rPr>
          <w:spacing w:val="-2"/>
        </w:rPr>
        <w:t>Dorothea</w:t>
      </w:r>
      <w:r>
        <w:rPr>
          <w:spacing w:val="5"/>
        </w:rPr>
        <w:t xml:space="preserve"> </w:t>
      </w:r>
      <w:r>
        <w:rPr>
          <w:spacing w:val="-1"/>
        </w:rPr>
        <w:t>Dix:</w:t>
      </w:r>
    </w:p>
    <w:p w14:paraId="28FD24C0" w14:textId="77777777" w:rsidR="00A24066" w:rsidRDefault="00A24066" w:rsidP="0032091C">
      <w:pPr>
        <w:pStyle w:val="BodyText"/>
        <w:widowControl/>
        <w:numPr>
          <w:ilvl w:val="1"/>
          <w:numId w:val="16"/>
        </w:numPr>
        <w:tabs>
          <w:tab w:val="left" w:pos="1780"/>
        </w:tabs>
        <w:kinsoku w:val="0"/>
        <w:overflowPunct w:val="0"/>
        <w:spacing w:before="67" w:line="247" w:lineRule="auto"/>
        <w:ind w:left="1786" w:right="749" w:hanging="245"/>
      </w:pPr>
      <w:r>
        <w:t>A</w:t>
      </w:r>
      <w:r>
        <w:rPr>
          <w:spacing w:val="5"/>
        </w:rPr>
        <w:t xml:space="preserve"> </w:t>
      </w:r>
      <w:r>
        <w:rPr>
          <w:spacing w:val="-1"/>
        </w:rPr>
        <w:t>schoolteacher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lifelong</w:t>
      </w:r>
      <w:r>
        <w:rPr>
          <w:spacing w:val="5"/>
        </w:rPr>
        <w:t xml:space="preserve"> </w:t>
      </w:r>
      <w:r>
        <w:rPr>
          <w:spacing w:val="-1"/>
        </w:rPr>
        <w:t>humanitarian,</w:t>
      </w:r>
      <w:r>
        <w:rPr>
          <w:spacing w:val="5"/>
        </w:rPr>
        <w:t xml:space="preserve"> </w:t>
      </w:r>
      <w:r>
        <w:rPr>
          <w:spacing w:val="-1"/>
        </w:rPr>
        <w:t>Dix</w:t>
      </w:r>
      <w:r>
        <w:rPr>
          <w:spacing w:val="5"/>
        </w:rPr>
        <w:t xml:space="preserve"> </w:t>
      </w:r>
      <w:r>
        <w:rPr>
          <w:spacing w:val="-1"/>
        </w:rPr>
        <w:t>(1802–1887)</w:t>
      </w:r>
      <w:r>
        <w:rPr>
          <w:spacing w:val="5"/>
        </w:rPr>
        <w:t xml:space="preserve"> </w:t>
      </w:r>
      <w:r>
        <w:rPr>
          <w:spacing w:val="-3"/>
        </w:rPr>
        <w:t>worked</w:t>
      </w:r>
      <w:r>
        <w:rPr>
          <w:spacing w:val="5"/>
        </w:rPr>
        <w:t xml:space="preserve"> </w:t>
      </w:r>
      <w:r>
        <w:rPr>
          <w:spacing w:val="-2"/>
        </w:rPr>
        <w:t>tirelessly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30"/>
        </w:rPr>
        <w:t xml:space="preserve"> </w:t>
      </w:r>
      <w:r>
        <w:rPr>
          <w:spacing w:val="-1"/>
        </w:rPr>
        <w:t>ensure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mentally</w:t>
      </w:r>
      <w:r>
        <w:rPr>
          <w:spacing w:val="5"/>
        </w:rPr>
        <w:t xml:space="preserve"> </w:t>
      </w:r>
      <w:r>
        <w:rPr>
          <w:spacing w:val="-1"/>
        </w:rPr>
        <w:t>ill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housed</w:t>
      </w:r>
      <w:r>
        <w:rPr>
          <w:spacing w:val="5"/>
        </w:rPr>
        <w:t xml:space="preserve"> </w:t>
      </w:r>
      <w:r>
        <w:rPr>
          <w:spacing w:val="-2"/>
        </w:rPr>
        <w:t>separately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criminals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treated</w:t>
      </w:r>
      <w:r>
        <w:rPr>
          <w:spacing w:val="40"/>
        </w:rPr>
        <w:t xml:space="preserve"> </w:t>
      </w:r>
      <w:r>
        <w:rPr>
          <w:spacing w:val="-4"/>
        </w:rPr>
        <w:t>humanely,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both</w:t>
      </w:r>
      <w:r>
        <w:rPr>
          <w:spacing w:val="5"/>
        </w:rPr>
        <w:t xml:space="preserve"> </w:t>
      </w:r>
      <w:r>
        <w:rPr>
          <w:spacing w:val="-2"/>
        </w:rPr>
        <w:t>public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3"/>
        </w:rPr>
        <w:t>private</w:t>
      </w:r>
      <w:r>
        <w:rPr>
          <w:spacing w:val="5"/>
        </w:rPr>
        <w:t xml:space="preserve"> </w:t>
      </w:r>
      <w:r>
        <w:rPr>
          <w:spacing w:val="-1"/>
        </w:rPr>
        <w:t>asylums.</w:t>
      </w:r>
    </w:p>
    <w:p w14:paraId="1277B158" w14:textId="77777777" w:rsidR="00A24066" w:rsidRDefault="00A24066" w:rsidP="0032091C">
      <w:pPr>
        <w:pStyle w:val="Heading3"/>
        <w:widowControl/>
        <w:numPr>
          <w:ilvl w:val="0"/>
          <w:numId w:val="16"/>
        </w:numPr>
        <w:tabs>
          <w:tab w:val="left" w:pos="1540"/>
        </w:tabs>
        <w:kinsoku w:val="0"/>
        <w:overflowPunct w:val="0"/>
        <w:spacing w:before="76"/>
        <w:ind w:left="1540"/>
        <w:rPr>
          <w:b w:val="0"/>
          <w:bCs w:val="0"/>
        </w:rPr>
      </w:pPr>
      <w:r>
        <w:rPr>
          <w:spacing w:val="-2"/>
        </w:rPr>
        <w:t>Public</w:t>
      </w:r>
      <w:r>
        <w:rPr>
          <w:spacing w:val="-14"/>
        </w:rPr>
        <w:t xml:space="preserve"> </w:t>
      </w:r>
      <w:r>
        <w:rPr>
          <w:spacing w:val="-1"/>
        </w:rPr>
        <w:t>Asylums:</w:t>
      </w:r>
    </w:p>
    <w:p w14:paraId="14DB3D69" w14:textId="77777777" w:rsidR="00A24066" w:rsidRDefault="00A24066" w:rsidP="0032091C">
      <w:pPr>
        <w:pStyle w:val="BodyText"/>
        <w:widowControl/>
        <w:numPr>
          <w:ilvl w:val="1"/>
          <w:numId w:val="16"/>
        </w:numPr>
        <w:tabs>
          <w:tab w:val="left" w:pos="1780"/>
        </w:tabs>
        <w:kinsoku w:val="0"/>
        <w:overflowPunct w:val="0"/>
        <w:spacing w:before="67" w:line="246" w:lineRule="auto"/>
        <w:ind w:right="698"/>
      </w:pPr>
      <w:r>
        <w:rPr>
          <w:spacing w:val="-1"/>
        </w:rPr>
        <w:t>Moral</w:t>
      </w:r>
      <w:r>
        <w:rPr>
          <w:spacing w:val="5"/>
        </w:rPr>
        <w:t xml:space="preserve"> </w:t>
      </w:r>
      <w:r>
        <w:rPr>
          <w:spacing w:val="-1"/>
        </w:rPr>
        <w:t>treatment</w:t>
      </w:r>
      <w:r>
        <w:rPr>
          <w:spacing w:val="5"/>
        </w:rPr>
        <w:t xml:space="preserve"> </w:t>
      </w:r>
      <w:r>
        <w:rPr>
          <w:spacing w:val="-1"/>
        </w:rPr>
        <w:t>became</w:t>
      </w:r>
      <w:r>
        <w:rPr>
          <w:spacing w:val="5"/>
        </w:rPr>
        <w:t xml:space="preserve"> </w:t>
      </w:r>
      <w:r>
        <w:rPr>
          <w:spacing w:val="-2"/>
        </w:rPr>
        <w:t>popular,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asylums’</w:t>
      </w:r>
      <w:r>
        <w:rPr>
          <w:spacing w:val="-11"/>
        </w:rPr>
        <w:t xml:space="preserve"> </w:t>
      </w:r>
      <w:r>
        <w:rPr>
          <w:spacing w:val="-1"/>
        </w:rPr>
        <w:t>populations</w:t>
      </w:r>
      <w:r>
        <w:rPr>
          <w:spacing w:val="5"/>
        </w:rPr>
        <w:t xml:space="preserve"> </w:t>
      </w:r>
      <w:r>
        <w:rPr>
          <w:spacing w:val="-1"/>
        </w:rPr>
        <w:t>increased</w:t>
      </w:r>
      <w:r>
        <w:rPr>
          <w:spacing w:val="5"/>
        </w:rPr>
        <w:t xml:space="preserve"> </w:t>
      </w:r>
      <w:r>
        <w:rPr>
          <w:spacing w:val="-1"/>
        </w:rPr>
        <w:t>tenfold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29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epilepsy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other</w:t>
      </w:r>
      <w:r>
        <w:rPr>
          <w:spacing w:val="5"/>
        </w:rPr>
        <w:t xml:space="preserve"> </w:t>
      </w:r>
      <w:r>
        <w:rPr>
          <w:spacing w:val="-2"/>
        </w:rPr>
        <w:t>neurological</w:t>
      </w:r>
      <w:r>
        <w:rPr>
          <w:spacing w:val="5"/>
        </w:rPr>
        <w:t xml:space="preserve"> </w:t>
      </w:r>
      <w:r>
        <w:rPr>
          <w:spacing w:val="-1"/>
        </w:rPr>
        <w:t>disorders,</w:t>
      </w:r>
      <w:r>
        <w:rPr>
          <w:spacing w:val="5"/>
        </w:rPr>
        <w:t xml:space="preserve"> </w:t>
      </w:r>
      <w:r>
        <w:rPr>
          <w:spacing w:val="-2"/>
        </w:rPr>
        <w:t>ordinarily</w:t>
      </w:r>
      <w:r>
        <w:rPr>
          <w:spacing w:val="5"/>
        </w:rPr>
        <w:t xml:space="preserve"> </w:t>
      </w:r>
      <w:r>
        <w:rPr>
          <w:spacing w:val="-3"/>
        </w:rPr>
        <w:t>jailed,</w:t>
      </w:r>
      <w:r>
        <w:rPr>
          <w:spacing w:val="5"/>
        </w:rPr>
        <w:t xml:space="preserve"> </w:t>
      </w:r>
      <w:r>
        <w:rPr>
          <w:spacing w:val="-2"/>
        </w:rPr>
        <w:t>flocked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asylums.</w:t>
      </w:r>
    </w:p>
    <w:p w14:paraId="39CFA0B7" w14:textId="77777777" w:rsidR="00A24066" w:rsidRDefault="00A24066" w:rsidP="0032091C">
      <w:pPr>
        <w:pStyle w:val="BodyText"/>
        <w:widowControl/>
        <w:numPr>
          <w:ilvl w:val="1"/>
          <w:numId w:val="16"/>
        </w:numPr>
        <w:tabs>
          <w:tab w:val="left" w:pos="1780"/>
        </w:tabs>
        <w:kinsoku w:val="0"/>
        <w:overflowPunct w:val="0"/>
        <w:spacing w:before="76"/>
      </w:pPr>
      <w:r>
        <w:rPr>
          <w:spacing w:val="-1"/>
        </w:rPr>
        <w:t>As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result,</w:t>
      </w:r>
      <w:r>
        <w:rPr>
          <w:spacing w:val="5"/>
        </w:rPr>
        <w:t xml:space="preserve"> </w:t>
      </w:r>
      <w:r>
        <w:rPr>
          <w:spacing w:val="-2"/>
        </w:rPr>
        <w:t>public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institutions</w:t>
      </w:r>
      <w:r>
        <w:rPr>
          <w:spacing w:val="5"/>
        </w:rPr>
        <w:t xml:space="preserve"> </w:t>
      </w:r>
      <w:r>
        <w:rPr>
          <w:spacing w:val="-1"/>
        </w:rPr>
        <w:t>became</w:t>
      </w:r>
      <w:r>
        <w:rPr>
          <w:spacing w:val="5"/>
        </w:rPr>
        <w:t xml:space="preserve"> </w:t>
      </w:r>
      <w:r>
        <w:rPr>
          <w:spacing w:val="-3"/>
        </w:rPr>
        <w:t>overcrowded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underfunded.</w:t>
      </w:r>
    </w:p>
    <w:p w14:paraId="6D554F77" w14:textId="77777777" w:rsidR="00A24066" w:rsidRDefault="00A24066" w:rsidP="0032091C">
      <w:pPr>
        <w:pStyle w:val="BodyText"/>
        <w:widowControl/>
        <w:numPr>
          <w:ilvl w:val="1"/>
          <w:numId w:val="16"/>
        </w:numPr>
        <w:tabs>
          <w:tab w:val="left" w:pos="1780"/>
        </w:tabs>
        <w:kinsoku w:val="0"/>
        <w:overflowPunct w:val="0"/>
        <w:spacing w:before="83" w:line="246" w:lineRule="auto"/>
        <w:ind w:right="725"/>
      </w:pPr>
      <w:r>
        <w:rPr>
          <w:spacing w:val="-2"/>
        </w:rPr>
        <w:t>Personnel</w:t>
      </w:r>
      <w:r>
        <w:rPr>
          <w:spacing w:val="5"/>
        </w:rPr>
        <w:t xml:space="preserve"> </w:t>
      </w:r>
      <w:r>
        <w:rPr>
          <w:spacing w:val="-1"/>
        </w:rPr>
        <w:t>resorted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using</w:t>
      </w:r>
      <w:r>
        <w:rPr>
          <w:spacing w:val="5"/>
        </w:rPr>
        <w:t xml:space="preserve"> </w:t>
      </w:r>
      <w:r>
        <w:rPr>
          <w:spacing w:val="-1"/>
        </w:rPr>
        <w:t>sedation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other</w:t>
      </w:r>
      <w:r>
        <w:rPr>
          <w:spacing w:val="5"/>
        </w:rPr>
        <w:t xml:space="preserve"> </w:t>
      </w:r>
      <w:r>
        <w:rPr>
          <w:spacing w:val="-1"/>
        </w:rPr>
        <w:t>methods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management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control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patient</w:t>
      </w:r>
      <w:r>
        <w:rPr>
          <w:spacing w:val="5"/>
        </w:rPr>
        <w:t xml:space="preserve"> </w:t>
      </w:r>
      <w:r>
        <w:rPr>
          <w:spacing w:val="-1"/>
        </w:rPr>
        <w:t>population.</w:t>
      </w:r>
    </w:p>
    <w:p w14:paraId="6AAAF29B" w14:textId="77777777" w:rsidR="00A24066" w:rsidRDefault="00A24066" w:rsidP="0032091C">
      <w:pPr>
        <w:widowControl/>
        <w:kinsoku w:val="0"/>
        <w:overflowPunct w:val="0"/>
        <w:spacing w:before="15" w:line="300" w:lineRule="exact"/>
        <w:rPr>
          <w:sz w:val="30"/>
          <w:szCs w:val="30"/>
        </w:rPr>
      </w:pPr>
    </w:p>
    <w:p w14:paraId="3B2A1AFF" w14:textId="77777777" w:rsidR="00A24066" w:rsidRPr="00B55365" w:rsidRDefault="00A24066" w:rsidP="0032091C">
      <w:pPr>
        <w:pStyle w:val="Heading2"/>
        <w:widowControl/>
        <w:numPr>
          <w:ilvl w:val="0"/>
          <w:numId w:val="25"/>
        </w:numPr>
        <w:tabs>
          <w:tab w:val="left" w:pos="580"/>
        </w:tabs>
        <w:kinsoku w:val="0"/>
        <w:overflowPunct w:val="0"/>
        <w:ind w:left="579" w:hanging="479"/>
        <w:rPr>
          <w:rFonts w:ascii="Calibri" w:hAnsi="Calibri"/>
        </w:rPr>
      </w:pPr>
      <w:r w:rsidRPr="00B55365">
        <w:rPr>
          <w:rFonts w:ascii="Calibri" w:hAnsi="Calibri"/>
          <w:w w:val="95"/>
        </w:rPr>
        <w:t>THE</w:t>
      </w:r>
      <w:r w:rsidRPr="00B55365">
        <w:rPr>
          <w:rFonts w:ascii="Calibri" w:hAnsi="Calibri"/>
          <w:spacing w:val="21"/>
          <w:w w:val="95"/>
        </w:rPr>
        <w:t xml:space="preserve"> </w:t>
      </w:r>
      <w:r w:rsidRPr="00B55365">
        <w:rPr>
          <w:rFonts w:ascii="Calibri" w:hAnsi="Calibri"/>
          <w:w w:val="95"/>
        </w:rPr>
        <w:t>TRANSITION</w:t>
      </w:r>
      <w:r w:rsidRPr="00B55365">
        <w:rPr>
          <w:rFonts w:ascii="Calibri" w:hAnsi="Calibri"/>
          <w:spacing w:val="22"/>
          <w:w w:val="95"/>
        </w:rPr>
        <w:t xml:space="preserve"> </w:t>
      </w:r>
      <w:r w:rsidRPr="00B55365">
        <w:rPr>
          <w:rFonts w:ascii="Calibri" w:hAnsi="Calibri"/>
          <w:spacing w:val="-6"/>
          <w:w w:val="95"/>
        </w:rPr>
        <w:t>T</w:t>
      </w:r>
      <w:r w:rsidRPr="00B55365">
        <w:rPr>
          <w:rFonts w:ascii="Calibri" w:hAnsi="Calibri"/>
          <w:spacing w:val="-5"/>
          <w:w w:val="95"/>
        </w:rPr>
        <w:t>O</w:t>
      </w:r>
      <w:r w:rsidRPr="00B55365">
        <w:rPr>
          <w:rFonts w:ascii="Calibri" w:hAnsi="Calibri"/>
          <w:spacing w:val="30"/>
          <w:w w:val="95"/>
        </w:rPr>
        <w:t xml:space="preserve"> </w:t>
      </w:r>
      <w:r w:rsidRPr="00B55365">
        <w:rPr>
          <w:rFonts w:ascii="Calibri" w:hAnsi="Calibri"/>
          <w:w w:val="95"/>
        </w:rPr>
        <w:t>SCIENTIFIC</w:t>
      </w:r>
      <w:r w:rsidRPr="00B55365">
        <w:rPr>
          <w:rFonts w:ascii="Calibri" w:hAnsi="Calibri"/>
          <w:spacing w:val="30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A</w:t>
      </w:r>
      <w:r w:rsidRPr="00B55365">
        <w:rPr>
          <w:rFonts w:ascii="Calibri" w:hAnsi="Calibri"/>
          <w:spacing w:val="-3"/>
          <w:w w:val="95"/>
        </w:rPr>
        <w:t>CC</w:t>
      </w:r>
      <w:r w:rsidRPr="00B55365">
        <w:rPr>
          <w:rFonts w:ascii="Calibri" w:hAnsi="Calibri"/>
          <w:spacing w:val="-2"/>
          <w:w w:val="95"/>
        </w:rPr>
        <w:t>OUN</w:t>
      </w:r>
      <w:r w:rsidRPr="00B55365">
        <w:rPr>
          <w:rFonts w:ascii="Calibri" w:hAnsi="Calibri"/>
          <w:spacing w:val="-3"/>
          <w:w w:val="95"/>
        </w:rPr>
        <w:t>T</w:t>
      </w:r>
      <w:r w:rsidRPr="00B55365">
        <w:rPr>
          <w:rFonts w:ascii="Calibri" w:hAnsi="Calibri"/>
          <w:spacing w:val="-2"/>
          <w:w w:val="95"/>
        </w:rPr>
        <w:t>S</w:t>
      </w:r>
      <w:r w:rsidRPr="00B55365">
        <w:rPr>
          <w:rFonts w:ascii="Calibri" w:hAnsi="Calibri"/>
          <w:spacing w:val="29"/>
          <w:w w:val="95"/>
        </w:rPr>
        <w:t xml:space="preserve"> </w:t>
      </w:r>
      <w:r w:rsidRPr="00B55365">
        <w:rPr>
          <w:rFonts w:ascii="Calibri" w:hAnsi="Calibri"/>
          <w:w w:val="95"/>
        </w:rPr>
        <w:t>OF</w:t>
      </w:r>
      <w:r w:rsidRPr="00B55365">
        <w:rPr>
          <w:rFonts w:ascii="Calibri" w:hAnsi="Calibri"/>
          <w:spacing w:val="30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PSY</w:t>
      </w:r>
      <w:r w:rsidRPr="00B55365">
        <w:rPr>
          <w:rFonts w:ascii="Calibri" w:hAnsi="Calibri"/>
          <w:spacing w:val="-2"/>
          <w:w w:val="95"/>
        </w:rPr>
        <w:t>C</w:t>
      </w:r>
      <w:r w:rsidRPr="00B55365">
        <w:rPr>
          <w:rFonts w:ascii="Calibri" w:hAnsi="Calibri"/>
          <w:spacing w:val="-1"/>
          <w:w w:val="95"/>
        </w:rPr>
        <w:t>HOLOGI</w:t>
      </w:r>
      <w:r w:rsidRPr="00B55365">
        <w:rPr>
          <w:rFonts w:ascii="Calibri" w:hAnsi="Calibri"/>
          <w:spacing w:val="-2"/>
          <w:w w:val="95"/>
        </w:rPr>
        <w:t>C</w:t>
      </w:r>
      <w:r w:rsidRPr="00B55365">
        <w:rPr>
          <w:rFonts w:ascii="Calibri" w:hAnsi="Calibri"/>
          <w:spacing w:val="-1"/>
          <w:w w:val="95"/>
        </w:rPr>
        <w:t>AL</w:t>
      </w:r>
      <w:r w:rsidRPr="00B55365">
        <w:rPr>
          <w:rFonts w:ascii="Calibri" w:hAnsi="Calibri"/>
          <w:spacing w:val="17"/>
          <w:w w:val="95"/>
        </w:rPr>
        <w:t xml:space="preserve"> </w:t>
      </w:r>
      <w:r w:rsidRPr="00B55365">
        <w:rPr>
          <w:rFonts w:ascii="Calibri" w:hAnsi="Calibri"/>
          <w:w w:val="95"/>
        </w:rPr>
        <w:t>DISORDERS</w:t>
      </w:r>
    </w:p>
    <w:p w14:paraId="595A77AF" w14:textId="77777777" w:rsidR="00A24066" w:rsidRPr="00B55365" w:rsidRDefault="00A24066" w:rsidP="0032091C">
      <w:pPr>
        <w:widowControl/>
        <w:numPr>
          <w:ilvl w:val="0"/>
          <w:numId w:val="14"/>
        </w:numPr>
        <w:tabs>
          <w:tab w:val="left" w:pos="940"/>
        </w:tabs>
        <w:kinsoku w:val="0"/>
        <w:overflowPunct w:val="0"/>
        <w:spacing w:before="121"/>
        <w:rPr>
          <w:rFonts w:ascii="Calibri" w:hAnsi="Calibri" w:cs="Trebuchet MS"/>
          <w:b/>
        </w:rPr>
      </w:pPr>
      <w:r w:rsidRPr="00B55365">
        <w:rPr>
          <w:rFonts w:ascii="Calibri" w:hAnsi="Calibri" w:cs="Trebuchet MS"/>
          <w:b/>
          <w:spacing w:val="-4"/>
          <w:w w:val="95"/>
        </w:rPr>
        <w:t>Fr</w:t>
      </w:r>
      <w:r w:rsidRPr="00B55365">
        <w:rPr>
          <w:rFonts w:ascii="Calibri" w:hAnsi="Calibri" w:cs="Trebuchet MS"/>
          <w:b/>
          <w:spacing w:val="-3"/>
          <w:w w:val="95"/>
        </w:rPr>
        <w:t>eud</w:t>
      </w:r>
      <w:r w:rsidRPr="00B55365">
        <w:rPr>
          <w:rFonts w:ascii="Calibri" w:hAnsi="Calibri" w:cs="Trebuchet MS"/>
          <w:b/>
          <w:spacing w:val="-4"/>
          <w:w w:val="95"/>
        </w:rPr>
        <w:t xml:space="preserve"> </w:t>
      </w:r>
      <w:r w:rsidRPr="00B55365">
        <w:rPr>
          <w:rFonts w:ascii="Calibri" w:hAnsi="Calibri" w:cs="Trebuchet MS"/>
          <w:b/>
          <w:spacing w:val="-1"/>
          <w:w w:val="95"/>
        </w:rPr>
        <w:t>and</w:t>
      </w:r>
      <w:r w:rsidRPr="00B55365">
        <w:rPr>
          <w:rFonts w:ascii="Calibri" w:hAnsi="Calibri" w:cs="Trebuchet MS"/>
          <w:b/>
          <w:spacing w:val="-4"/>
          <w:w w:val="95"/>
        </w:rPr>
        <w:t xml:space="preserve"> </w:t>
      </w:r>
      <w:r w:rsidRPr="00B55365">
        <w:rPr>
          <w:rFonts w:ascii="Calibri" w:hAnsi="Calibri" w:cs="Trebuchet MS"/>
          <w:b/>
          <w:spacing w:val="-1"/>
          <w:w w:val="95"/>
        </w:rPr>
        <w:t>the</w:t>
      </w:r>
      <w:r w:rsidRPr="00B55365">
        <w:rPr>
          <w:rFonts w:ascii="Calibri" w:hAnsi="Calibri" w:cs="Trebuchet MS"/>
          <w:b/>
          <w:spacing w:val="-4"/>
          <w:w w:val="95"/>
        </w:rPr>
        <w:t xml:space="preserve"> </w:t>
      </w:r>
      <w:r w:rsidRPr="00B55365">
        <w:rPr>
          <w:rFonts w:ascii="Calibri" w:hAnsi="Calibri" w:cs="Trebuchet MS"/>
          <w:b/>
          <w:spacing w:val="-1"/>
          <w:w w:val="95"/>
        </w:rPr>
        <w:t>Impor</w:t>
      </w:r>
      <w:r w:rsidRPr="00B55365">
        <w:rPr>
          <w:rFonts w:ascii="Calibri" w:hAnsi="Calibri" w:cs="Trebuchet MS"/>
          <w:b/>
          <w:spacing w:val="-2"/>
          <w:w w:val="95"/>
        </w:rPr>
        <w:t>tance</w:t>
      </w:r>
      <w:r w:rsidRPr="00B55365">
        <w:rPr>
          <w:rFonts w:ascii="Calibri" w:hAnsi="Calibri" w:cs="Trebuchet MS"/>
          <w:b/>
          <w:spacing w:val="-4"/>
          <w:w w:val="95"/>
        </w:rPr>
        <w:t xml:space="preserve"> </w:t>
      </w:r>
      <w:r w:rsidRPr="00B55365">
        <w:rPr>
          <w:rFonts w:ascii="Calibri" w:hAnsi="Calibri" w:cs="Trebuchet MS"/>
          <w:b/>
          <w:spacing w:val="-2"/>
          <w:w w:val="95"/>
        </w:rPr>
        <w:t>of</w:t>
      </w:r>
      <w:r w:rsidRPr="00B55365">
        <w:rPr>
          <w:rFonts w:ascii="Calibri" w:hAnsi="Calibri" w:cs="Trebuchet MS"/>
          <w:b/>
          <w:spacing w:val="-4"/>
          <w:w w:val="95"/>
        </w:rPr>
        <w:t xml:space="preserve"> </w:t>
      </w:r>
      <w:r w:rsidRPr="00B55365">
        <w:rPr>
          <w:rFonts w:ascii="Calibri" w:hAnsi="Calibri" w:cs="Trebuchet MS"/>
          <w:b/>
          <w:spacing w:val="-1"/>
          <w:w w:val="95"/>
        </w:rPr>
        <w:t>Unconscious</w:t>
      </w:r>
      <w:r w:rsidRPr="00B55365">
        <w:rPr>
          <w:rFonts w:ascii="Calibri" w:hAnsi="Calibri" w:cs="Trebuchet MS"/>
          <w:b/>
          <w:spacing w:val="-3"/>
          <w:w w:val="95"/>
        </w:rPr>
        <w:t xml:space="preserve"> F</w:t>
      </w:r>
      <w:r w:rsidRPr="00B55365">
        <w:rPr>
          <w:rFonts w:ascii="Calibri" w:hAnsi="Calibri" w:cs="Trebuchet MS"/>
          <w:b/>
          <w:spacing w:val="-2"/>
          <w:w w:val="95"/>
        </w:rPr>
        <w:t>orces</w:t>
      </w:r>
    </w:p>
    <w:p w14:paraId="7EAE669D" w14:textId="77777777" w:rsidR="00A24066" w:rsidRDefault="00A24066" w:rsidP="0032091C">
      <w:pPr>
        <w:pStyle w:val="BodyText"/>
        <w:widowControl/>
        <w:numPr>
          <w:ilvl w:val="1"/>
          <w:numId w:val="14"/>
        </w:numPr>
        <w:tabs>
          <w:tab w:val="left" w:pos="1180"/>
        </w:tabs>
        <w:kinsoku w:val="0"/>
        <w:overflowPunct w:val="0"/>
        <w:spacing w:before="121" w:line="246" w:lineRule="auto"/>
        <w:ind w:right="693"/>
      </w:pPr>
      <w:r>
        <w:rPr>
          <w:spacing w:val="-1"/>
        </w:rPr>
        <w:t>Sigmund</w:t>
      </w:r>
      <w:r>
        <w:rPr>
          <w:spacing w:val="5"/>
        </w:rPr>
        <w:t xml:space="preserve"> </w:t>
      </w:r>
      <w:r>
        <w:rPr>
          <w:spacing w:val="-2"/>
        </w:rPr>
        <w:t>Freud</w:t>
      </w:r>
      <w:r>
        <w:rPr>
          <w:spacing w:val="5"/>
        </w:rPr>
        <w:t xml:space="preserve"> </w:t>
      </w:r>
      <w:r>
        <w:rPr>
          <w:spacing w:val="-1"/>
        </w:rPr>
        <w:t>(1856–1939),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Viennese</w:t>
      </w:r>
      <w:r>
        <w:rPr>
          <w:spacing w:val="5"/>
        </w:rPr>
        <w:t xml:space="preserve"> </w:t>
      </w:r>
      <w:r>
        <w:rPr>
          <w:spacing w:val="-2"/>
        </w:rPr>
        <w:t>neurologist,</w:t>
      </w:r>
      <w:r>
        <w:rPr>
          <w:spacing w:val="5"/>
        </w:rPr>
        <w:t xml:space="preserve"> </w:t>
      </w:r>
      <w:r>
        <w:rPr>
          <w:spacing w:val="-1"/>
        </w:rPr>
        <w:t>helped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2"/>
        </w:rPr>
        <w:t>make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study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psy</w:t>
      </w:r>
      <w:r>
        <w:rPr>
          <w:spacing w:val="-2"/>
        </w:rPr>
        <w:t>chological</w:t>
      </w:r>
      <w:r>
        <w:rPr>
          <w:spacing w:val="5"/>
        </w:rPr>
        <w:t xml:space="preserve"> </w:t>
      </w:r>
      <w:r>
        <w:rPr>
          <w:spacing w:val="-1"/>
        </w:rPr>
        <w:t>disorders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science.</w:t>
      </w:r>
    </w:p>
    <w:p w14:paraId="03A38069" w14:textId="77777777" w:rsidR="00A24066" w:rsidRDefault="00A24066" w:rsidP="0032091C">
      <w:pPr>
        <w:pStyle w:val="BodyText"/>
        <w:widowControl/>
        <w:numPr>
          <w:ilvl w:val="1"/>
          <w:numId w:val="14"/>
        </w:numPr>
        <w:tabs>
          <w:tab w:val="left" w:pos="1180"/>
        </w:tabs>
        <w:kinsoku w:val="0"/>
        <w:overflowPunct w:val="0"/>
        <w:spacing w:before="76"/>
      </w:pPr>
      <w:r>
        <w:rPr>
          <w:spacing w:val="-1"/>
        </w:rPr>
        <w:t>He</w:t>
      </w:r>
      <w:r>
        <w:rPr>
          <w:spacing w:val="5"/>
        </w:rPr>
        <w:t xml:space="preserve"> </w:t>
      </w:r>
      <w:r>
        <w:rPr>
          <w:spacing w:val="-2"/>
        </w:rPr>
        <w:t>developed</w:t>
      </w:r>
      <w:r>
        <w:rPr>
          <w:spacing w:val="5"/>
        </w:rPr>
        <w:t xml:space="preserve"> </w:t>
      </w:r>
      <w:r>
        <w:rPr>
          <w:spacing w:val="-3"/>
        </w:rPr>
        <w:t>new</w:t>
      </w:r>
      <w:r>
        <w:rPr>
          <w:spacing w:val="5"/>
        </w:rPr>
        <w:t xml:space="preserve"> </w:t>
      </w:r>
      <w:r>
        <w:rPr>
          <w:spacing w:val="-1"/>
        </w:rPr>
        <w:t>methods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diagnosis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treatment</w:t>
      </w:r>
      <w:r>
        <w:rPr>
          <w:spacing w:val="5"/>
        </w:rPr>
        <w:t xml:space="preserve"> </w:t>
      </w:r>
      <w:r>
        <w:rPr>
          <w:spacing w:val="-2"/>
        </w:rPr>
        <w:t>(many</w:t>
      </w:r>
      <w:r>
        <w:rPr>
          <w:spacing w:val="5"/>
        </w:rPr>
        <w:t xml:space="preserve"> </w:t>
      </w:r>
      <w:r>
        <w:rPr>
          <w:spacing w:val="-1"/>
        </w:rPr>
        <w:t>still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use</w:t>
      </w:r>
      <w:r>
        <w:rPr>
          <w:spacing w:val="5"/>
        </w:rPr>
        <w:t xml:space="preserve"> </w:t>
      </w:r>
      <w:r>
        <w:rPr>
          <w:spacing w:val="-2"/>
        </w:rPr>
        <w:t>today).</w:t>
      </w:r>
    </w:p>
    <w:p w14:paraId="3281FADC" w14:textId="77777777" w:rsidR="00A24066" w:rsidRDefault="00A24066" w:rsidP="0032091C">
      <w:pPr>
        <w:pStyle w:val="BodyText"/>
        <w:widowControl/>
        <w:numPr>
          <w:ilvl w:val="1"/>
          <w:numId w:val="14"/>
        </w:numPr>
        <w:tabs>
          <w:tab w:val="left" w:pos="1180"/>
        </w:tabs>
        <w:kinsoku w:val="0"/>
        <w:overflowPunct w:val="0"/>
        <w:spacing w:before="83"/>
        <w:rPr>
          <w:spacing w:val="-5"/>
        </w:rPr>
      </w:pPr>
      <w:r>
        <w:rPr>
          <w:spacing w:val="-1"/>
        </w:rPr>
        <w:t>He</w:t>
      </w:r>
      <w:r>
        <w:rPr>
          <w:spacing w:val="5"/>
        </w:rPr>
        <w:t xml:space="preserve"> </w:t>
      </w:r>
      <w:r>
        <w:rPr>
          <w:spacing w:val="-1"/>
        </w:rPr>
        <w:t>proposed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rich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intricate</w:t>
      </w:r>
      <w:r>
        <w:rPr>
          <w:spacing w:val="5"/>
        </w:rPr>
        <w:t xml:space="preserve"> </w:t>
      </w:r>
      <w:r>
        <w:rPr>
          <w:spacing w:val="-3"/>
        </w:rPr>
        <w:t>theory,</w:t>
      </w:r>
      <w:r>
        <w:rPr>
          <w:spacing w:val="5"/>
        </w:rPr>
        <w:t xml:space="preserve"> </w:t>
      </w:r>
      <w:r>
        <w:rPr>
          <w:spacing w:val="-2"/>
        </w:rPr>
        <w:t>which</w:t>
      </w:r>
      <w:r>
        <w:rPr>
          <w:spacing w:val="5"/>
        </w:rPr>
        <w:t xml:space="preserve"> </w:t>
      </w:r>
      <w:r>
        <w:rPr>
          <w:spacing w:val="-1"/>
        </w:rPr>
        <w:t>still</w:t>
      </w:r>
      <w:r>
        <w:rPr>
          <w:spacing w:val="5"/>
        </w:rPr>
        <w:t xml:space="preserve"> </w:t>
      </w:r>
      <w:r>
        <w:rPr>
          <w:spacing w:val="-1"/>
        </w:rPr>
        <w:t>influences</w:t>
      </w:r>
      <w:r>
        <w:rPr>
          <w:spacing w:val="5"/>
        </w:rPr>
        <w:t xml:space="preserve"> </w:t>
      </w:r>
      <w:r>
        <w:rPr>
          <w:spacing w:val="-2"/>
        </w:rPr>
        <w:t>many</w:t>
      </w:r>
      <w:r>
        <w:rPr>
          <w:spacing w:val="5"/>
        </w:rPr>
        <w:t xml:space="preserve"> </w:t>
      </w:r>
      <w:r>
        <w:rPr>
          <w:spacing w:val="-1"/>
        </w:rPr>
        <w:t>clinicians</w:t>
      </w:r>
      <w:r>
        <w:rPr>
          <w:spacing w:val="5"/>
        </w:rPr>
        <w:t xml:space="preserve"> </w:t>
      </w:r>
      <w:r>
        <w:rPr>
          <w:spacing w:val="-5"/>
        </w:rPr>
        <w:t>today.</w:t>
      </w:r>
    </w:p>
    <w:p w14:paraId="38AF201F" w14:textId="77777777" w:rsidR="00A24066" w:rsidRPr="00B55365" w:rsidRDefault="00A24066" w:rsidP="00B55365">
      <w:pPr>
        <w:pStyle w:val="Heading2"/>
        <w:widowControl/>
        <w:numPr>
          <w:ilvl w:val="0"/>
          <w:numId w:val="14"/>
        </w:numPr>
        <w:tabs>
          <w:tab w:val="left" w:pos="941"/>
        </w:tabs>
        <w:kinsoku w:val="0"/>
        <w:overflowPunct w:val="0"/>
        <w:spacing w:before="141"/>
        <w:rPr>
          <w:rFonts w:ascii="Calibri" w:hAnsi="Calibri"/>
        </w:rPr>
      </w:pPr>
      <w:r w:rsidRPr="00B55365">
        <w:rPr>
          <w:rFonts w:ascii="Calibri" w:hAnsi="Calibri"/>
          <w:spacing w:val="-1"/>
          <w:w w:val="95"/>
        </w:rPr>
        <w:t>The</w:t>
      </w:r>
      <w:r w:rsidRPr="00B55365">
        <w:rPr>
          <w:rFonts w:ascii="Calibri" w:hAnsi="Calibri"/>
          <w:spacing w:val="3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Beginnings</w:t>
      </w:r>
      <w:r w:rsidRPr="00B55365">
        <w:rPr>
          <w:rFonts w:ascii="Calibri" w:hAnsi="Calibri"/>
          <w:spacing w:val="3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of</w:t>
      </w:r>
      <w:r w:rsidRPr="00B55365">
        <w:rPr>
          <w:rFonts w:ascii="Calibri" w:hAnsi="Calibri"/>
          <w:spacing w:val="3"/>
          <w:w w:val="95"/>
        </w:rPr>
        <w:t xml:space="preserve"> </w:t>
      </w:r>
      <w:r w:rsidRPr="00B55365">
        <w:rPr>
          <w:rFonts w:ascii="Calibri" w:hAnsi="Calibri"/>
          <w:spacing w:val="-6"/>
          <w:w w:val="95"/>
        </w:rPr>
        <w:t>Freud’</w:t>
      </w:r>
      <w:r w:rsidRPr="00B55365">
        <w:rPr>
          <w:rFonts w:ascii="Calibri" w:hAnsi="Calibri"/>
          <w:spacing w:val="-5"/>
          <w:w w:val="95"/>
        </w:rPr>
        <w:t>s</w:t>
      </w:r>
      <w:r w:rsidRPr="00B55365">
        <w:rPr>
          <w:rFonts w:ascii="Calibri" w:hAnsi="Calibri"/>
          <w:spacing w:val="3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Contributions</w:t>
      </w:r>
    </w:p>
    <w:p w14:paraId="31701A02" w14:textId="6312FDE0" w:rsidR="00A24066" w:rsidRDefault="00A24066" w:rsidP="00670702">
      <w:pPr>
        <w:pStyle w:val="BodyText"/>
        <w:widowControl/>
        <w:kinsoku w:val="0"/>
        <w:overflowPunct w:val="0"/>
        <w:spacing w:before="121" w:line="247" w:lineRule="auto"/>
        <w:ind w:left="936" w:right="763" w:firstLine="0"/>
      </w:pPr>
      <w:r>
        <w:rPr>
          <w:spacing w:val="-4"/>
        </w:rPr>
        <w:t>For</w:t>
      </w:r>
      <w:r>
        <w:rPr>
          <w:spacing w:val="5"/>
        </w:rPr>
        <w:t xml:space="preserve"> </w:t>
      </w:r>
      <w:r w:rsidR="00074AA2">
        <w:t>four</w:t>
      </w:r>
      <w:r>
        <w:rPr>
          <w:spacing w:val="5"/>
        </w:rPr>
        <w:t xml:space="preserve"> </w:t>
      </w:r>
      <w:r>
        <w:rPr>
          <w:spacing w:val="-1"/>
        </w:rPr>
        <w:t>months,</w:t>
      </w:r>
      <w:r>
        <w:rPr>
          <w:spacing w:val="5"/>
        </w:rPr>
        <w:t xml:space="preserve"> </w:t>
      </w:r>
      <w:r>
        <w:rPr>
          <w:spacing w:val="-2"/>
        </w:rPr>
        <w:t>Freud</w:t>
      </w:r>
      <w:r>
        <w:rPr>
          <w:spacing w:val="5"/>
        </w:rPr>
        <w:t xml:space="preserve"> </w:t>
      </w:r>
      <w:r>
        <w:rPr>
          <w:spacing w:val="-1"/>
        </w:rPr>
        <w:t>studied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2"/>
        </w:rPr>
        <w:t>French</w:t>
      </w:r>
      <w:r>
        <w:rPr>
          <w:spacing w:val="5"/>
        </w:rPr>
        <w:t xml:space="preserve"> </w:t>
      </w:r>
      <w:r>
        <w:rPr>
          <w:spacing w:val="-2"/>
        </w:rPr>
        <w:t>neurologist</w:t>
      </w:r>
      <w:r>
        <w:rPr>
          <w:spacing w:val="5"/>
        </w:rPr>
        <w:t xml:space="preserve"> </w:t>
      </w:r>
      <w:r>
        <w:rPr>
          <w:spacing w:val="-1"/>
        </w:rPr>
        <w:t>Jean-Martin</w:t>
      </w:r>
      <w:r>
        <w:rPr>
          <w:spacing w:val="5"/>
        </w:rPr>
        <w:t xml:space="preserve"> </w:t>
      </w:r>
      <w:r>
        <w:rPr>
          <w:spacing w:val="-1"/>
        </w:rPr>
        <w:t>Charcot,</w:t>
      </w:r>
      <w:r>
        <w:rPr>
          <w:spacing w:val="5"/>
        </w:rPr>
        <w:t xml:space="preserve"> </w:t>
      </w:r>
      <w:r>
        <w:rPr>
          <w:spacing w:val="-1"/>
        </w:rPr>
        <w:t>professor</w:t>
      </w:r>
      <w:r>
        <w:rPr>
          <w:spacing w:val="5"/>
        </w:rPr>
        <w:t xml:space="preserve"> </w:t>
      </w:r>
      <w:r>
        <w:rPr>
          <w:spacing w:val="-1"/>
        </w:rPr>
        <w:t>at</w:t>
      </w:r>
      <w:r>
        <w:rPr>
          <w:spacing w:val="46"/>
        </w:rPr>
        <w:t xml:space="preserve"> </w:t>
      </w:r>
      <w:proofErr w:type="spellStart"/>
      <w:r>
        <w:rPr>
          <w:spacing w:val="-1"/>
        </w:rPr>
        <w:t>Salpêtrière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Hospital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Paris.</w:t>
      </w:r>
      <w:r>
        <w:rPr>
          <w:spacing w:val="5"/>
        </w:rPr>
        <w:t xml:space="preserve"> </w:t>
      </w:r>
      <w:r>
        <w:rPr>
          <w:spacing w:val="-1"/>
        </w:rPr>
        <w:t>Charcot:</w:t>
      </w:r>
    </w:p>
    <w:p w14:paraId="34A282EA" w14:textId="77777777" w:rsidR="00A24066" w:rsidRDefault="00A24066" w:rsidP="0032091C">
      <w:pPr>
        <w:pStyle w:val="BodyText"/>
        <w:widowControl/>
        <w:numPr>
          <w:ilvl w:val="1"/>
          <w:numId w:val="14"/>
        </w:numPr>
        <w:tabs>
          <w:tab w:val="left" w:pos="1180"/>
        </w:tabs>
        <w:kinsoku w:val="0"/>
        <w:overflowPunct w:val="0"/>
        <w:spacing w:before="153" w:line="246" w:lineRule="auto"/>
        <w:ind w:right="799"/>
      </w:pPr>
      <w:r>
        <w:rPr>
          <w:spacing w:val="-1"/>
        </w:rPr>
        <w:t>proposed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(1)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2"/>
        </w:rPr>
        <w:t>hysteria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>
        <w:rPr>
          <w:spacing w:val="-2"/>
        </w:rPr>
        <w:t>susceptible</w:t>
      </w:r>
      <w:r>
        <w:rPr>
          <w:spacing w:val="5"/>
        </w:rPr>
        <w:t xml:space="preserve"> </w:t>
      </w:r>
      <w:r>
        <w:rPr>
          <w:spacing w:val="-1"/>
        </w:rPr>
        <w:t>nerves,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(2)</w:t>
      </w:r>
      <w:r>
        <w:rPr>
          <w:spacing w:val="5"/>
        </w:rPr>
        <w:t xml:space="preserve"> </w:t>
      </w:r>
      <w:r>
        <w:rPr>
          <w:spacing w:val="-1"/>
        </w:rPr>
        <w:t>symptoms</w:t>
      </w:r>
      <w:r>
        <w:rPr>
          <w:spacing w:val="5"/>
        </w:rPr>
        <w:t xml:space="preserve"> </w:t>
      </w:r>
      <w:r>
        <w:rPr>
          <w:spacing w:val="-1"/>
        </w:rPr>
        <w:t>could</w:t>
      </w:r>
      <w:r>
        <w:rPr>
          <w:spacing w:val="50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cured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b/>
          <w:bCs/>
          <w:spacing w:val="-2"/>
        </w:rPr>
        <w:t>hypnosis.</w:t>
      </w:r>
    </w:p>
    <w:p w14:paraId="598509B9" w14:textId="77777777" w:rsidR="00A24066" w:rsidRDefault="00A24066" w:rsidP="0032091C">
      <w:pPr>
        <w:pStyle w:val="BodyText"/>
        <w:widowControl/>
        <w:numPr>
          <w:ilvl w:val="1"/>
          <w:numId w:val="14"/>
        </w:numPr>
        <w:tabs>
          <w:tab w:val="left" w:pos="1180"/>
        </w:tabs>
        <w:kinsoku w:val="0"/>
        <w:overflowPunct w:val="0"/>
        <w:spacing w:before="76" w:line="246" w:lineRule="auto"/>
        <w:ind w:right="919"/>
      </w:pPr>
      <w:r>
        <w:rPr>
          <w:spacing w:val="-3"/>
        </w:rPr>
        <w:t>would</w:t>
      </w:r>
      <w:r>
        <w:rPr>
          <w:spacing w:val="5"/>
        </w:rPr>
        <w:t xml:space="preserve"> </w:t>
      </w:r>
      <w:r>
        <w:rPr>
          <w:spacing w:val="-1"/>
        </w:rPr>
        <w:t>suggest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his</w:t>
      </w:r>
      <w:r>
        <w:rPr>
          <w:spacing w:val="5"/>
        </w:rPr>
        <w:t xml:space="preserve"> </w:t>
      </w:r>
      <w:r>
        <w:rPr>
          <w:spacing w:val="-2"/>
        </w:rPr>
        <w:t>hypnotized</w:t>
      </w:r>
      <w:r>
        <w:rPr>
          <w:spacing w:val="5"/>
        </w:rPr>
        <w:t xml:space="preserve"> </w:t>
      </w:r>
      <w:r>
        <w:rPr>
          <w:spacing w:val="-1"/>
        </w:rPr>
        <w:t>patients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1"/>
        </w:rPr>
        <w:t>symptoms</w:t>
      </w:r>
      <w:r>
        <w:rPr>
          <w:spacing w:val="5"/>
        </w:rPr>
        <w:t xml:space="preserve"> </w:t>
      </w:r>
      <w:r>
        <w:rPr>
          <w:spacing w:val="-3"/>
        </w:rPr>
        <w:t>would</w:t>
      </w:r>
      <w:r>
        <w:rPr>
          <w:spacing w:val="5"/>
        </w:rPr>
        <w:t xml:space="preserve"> </w:t>
      </w:r>
      <w:r>
        <w:rPr>
          <w:spacing w:val="-1"/>
        </w:rPr>
        <w:t>go</w:t>
      </w:r>
      <w:r>
        <w:rPr>
          <w:spacing w:val="5"/>
        </w:rPr>
        <w:t xml:space="preserve"> </w:t>
      </w:r>
      <w:r>
        <w:rPr>
          <w:spacing w:val="-9"/>
        </w:rPr>
        <w:t>away,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 w:rsidRPr="00B55365">
        <w:t>they often</w:t>
      </w:r>
      <w:r>
        <w:rPr>
          <w:spacing w:val="5"/>
        </w:rPr>
        <w:t xml:space="preserve"> </w:t>
      </w:r>
      <w:r>
        <w:rPr>
          <w:spacing w:val="-1"/>
        </w:rPr>
        <w:t>did.</w:t>
      </w:r>
    </w:p>
    <w:p w14:paraId="7B82126F" w14:textId="6AA27149" w:rsidR="00A24066" w:rsidRDefault="00A24066" w:rsidP="00670702">
      <w:pPr>
        <w:widowControl/>
        <w:tabs>
          <w:tab w:val="left" w:pos="2384"/>
        </w:tabs>
        <w:kinsoku w:val="0"/>
        <w:overflowPunct w:val="0"/>
        <w:spacing w:before="141"/>
        <w:ind w:left="936"/>
        <w:rPr>
          <w:sz w:val="22"/>
          <w:szCs w:val="22"/>
        </w:rPr>
      </w:pPr>
      <w:r>
        <w:rPr>
          <w:b/>
          <w:bCs/>
          <w:spacing w:val="-5"/>
          <w:sz w:val="22"/>
          <w:szCs w:val="22"/>
        </w:rPr>
        <w:t>Free</w:t>
      </w:r>
      <w:r>
        <w:rPr>
          <w:b/>
          <w:bCs/>
          <w:spacing w:val="-14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Association.</w:t>
      </w:r>
      <w:r w:rsidR="00074AA2">
        <w:rPr>
          <w:b/>
          <w:bCs/>
          <w:spacing w:val="-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Freud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developed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free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association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improvement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over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hypnosis.</w:t>
      </w:r>
    </w:p>
    <w:p w14:paraId="480A2748" w14:textId="77777777" w:rsidR="00A24066" w:rsidRDefault="00A24066" w:rsidP="0032091C">
      <w:pPr>
        <w:pStyle w:val="BodyText"/>
        <w:widowControl/>
        <w:numPr>
          <w:ilvl w:val="1"/>
          <w:numId w:val="14"/>
        </w:numPr>
        <w:tabs>
          <w:tab w:val="left" w:pos="1180"/>
        </w:tabs>
        <w:kinsoku w:val="0"/>
        <w:overflowPunct w:val="0"/>
        <w:spacing w:before="160" w:line="246" w:lineRule="auto"/>
        <w:ind w:right="1263"/>
      </w:pPr>
      <w:r>
        <w:rPr>
          <w:spacing w:val="-1"/>
        </w:rPr>
        <w:t>During</w:t>
      </w:r>
      <w:r>
        <w:rPr>
          <w:spacing w:val="5"/>
        </w:rPr>
        <w:t xml:space="preserve"> </w:t>
      </w:r>
      <w:r>
        <w:rPr>
          <w:spacing w:val="-1"/>
        </w:rPr>
        <w:t>free</w:t>
      </w:r>
      <w:r>
        <w:rPr>
          <w:spacing w:val="5"/>
        </w:rPr>
        <w:t xml:space="preserve"> </w:t>
      </w:r>
      <w:r>
        <w:rPr>
          <w:spacing w:val="-1"/>
        </w:rPr>
        <w:t>association,</w:t>
      </w:r>
      <w:r>
        <w:rPr>
          <w:spacing w:val="5"/>
        </w:rPr>
        <w:t xml:space="preserve"> </w:t>
      </w:r>
      <w:r>
        <w:rPr>
          <w:spacing w:val="-1"/>
        </w:rPr>
        <w:t>patients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encouraged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3"/>
        </w:rPr>
        <w:t>say</w:t>
      </w:r>
      <w:r>
        <w:rPr>
          <w:spacing w:val="5"/>
        </w:rPr>
        <w:t xml:space="preserve"> </w:t>
      </w:r>
      <w:r>
        <w:rPr>
          <w:spacing w:val="-3"/>
        </w:rPr>
        <w:t>whatever</w:t>
      </w:r>
      <w:r>
        <w:rPr>
          <w:spacing w:val="5"/>
        </w:rPr>
        <w:t xml:space="preserve"> </w:t>
      </w:r>
      <w:r>
        <w:rPr>
          <w:spacing w:val="-1"/>
        </w:rPr>
        <w:t>thoughts</w:t>
      </w:r>
      <w:r>
        <w:rPr>
          <w:spacing w:val="5"/>
        </w:rPr>
        <w:t xml:space="preserve"> </w:t>
      </w:r>
      <w:r>
        <w:rPr>
          <w:spacing w:val="-1"/>
        </w:rPr>
        <w:t>occur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28"/>
        </w:rPr>
        <w:t xml:space="preserve"> </w:t>
      </w:r>
      <w:r>
        <w:rPr>
          <w:spacing w:val="-1"/>
        </w:rPr>
        <w:t>them.</w:t>
      </w:r>
    </w:p>
    <w:p w14:paraId="4891D1D8" w14:textId="77777777" w:rsidR="00A24066" w:rsidRDefault="00A24066" w:rsidP="0032091C">
      <w:pPr>
        <w:pStyle w:val="BodyText"/>
        <w:widowControl/>
        <w:numPr>
          <w:ilvl w:val="1"/>
          <w:numId w:val="14"/>
        </w:numPr>
        <w:tabs>
          <w:tab w:val="left" w:pos="1180"/>
        </w:tabs>
        <w:kinsoku w:val="0"/>
        <w:overflowPunct w:val="0"/>
        <w:spacing w:before="76" w:line="246" w:lineRule="auto"/>
        <w:ind w:right="770"/>
      </w:pPr>
      <w:r>
        <w:rPr>
          <w:spacing w:val="-4"/>
        </w:rPr>
        <w:t>P</w:t>
      </w:r>
      <w:r>
        <w:rPr>
          <w:spacing w:val="-1"/>
        </w:rPr>
        <w:t>a</w:t>
      </w:r>
      <w:r>
        <w:rPr>
          <w:spacing w:val="4"/>
        </w:rPr>
        <w:t>r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5"/>
        </w:rPr>
        <w:t>F</w:t>
      </w:r>
      <w:r>
        <w:rPr>
          <w:spacing w:val="-1"/>
        </w:rPr>
        <w:t>reud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fre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associatio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rPr>
          <w:spacing w:val="-9"/>
        </w:rPr>
        <w:t>n</w:t>
      </w:r>
      <w:r>
        <w:rPr>
          <w:spacing w:val="-5"/>
        </w:rPr>
        <w:t>v</w:t>
      </w:r>
      <w:r>
        <w:rPr>
          <w:spacing w:val="-1"/>
        </w:rPr>
        <w:t>ol</w:t>
      </w:r>
      <w:r>
        <w:rPr>
          <w:spacing w:val="-4"/>
        </w:rPr>
        <w:t>v</w:t>
      </w:r>
      <w:r>
        <w:rPr>
          <w:spacing w:val="-1"/>
        </w:rPr>
        <w:t>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talking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“talkin</w:t>
      </w:r>
      <w:r>
        <w:t>g</w:t>
      </w:r>
      <w:r>
        <w:rPr>
          <w:spacing w:val="5"/>
        </w:rPr>
        <w:t xml:space="preserve"> </w:t>
      </w:r>
      <w:r>
        <w:rPr>
          <w:spacing w:val="-1"/>
        </w:rPr>
        <w:t>cure</w:t>
      </w:r>
      <w:r>
        <w:rPr>
          <w:spacing w:val="-16"/>
        </w:rPr>
        <w:t>,</w:t>
      </w:r>
      <w:r>
        <w:t>”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-1"/>
        </w:rPr>
        <w:t>hic</w:t>
      </w:r>
      <w:r>
        <w:t>h</w:t>
      </w:r>
      <w:r>
        <w:rPr>
          <w:spacing w:val="5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 xml:space="preserve">thought </w:t>
      </w:r>
      <w:r>
        <w:rPr>
          <w:spacing w:val="-3"/>
        </w:rPr>
        <w:t>would</w:t>
      </w:r>
      <w:r>
        <w:rPr>
          <w:spacing w:val="5"/>
        </w:rPr>
        <w:t xml:space="preserve"> </w:t>
      </w:r>
      <w:r>
        <w:rPr>
          <w:spacing w:val="-1"/>
        </w:rPr>
        <w:t>reduce</w:t>
      </w:r>
      <w:r>
        <w:rPr>
          <w:spacing w:val="5"/>
        </w:rPr>
        <w:t xml:space="preserve"> </w:t>
      </w:r>
      <w:r>
        <w:rPr>
          <w:spacing w:val="-1"/>
        </w:rPr>
        <w:t>unconscious</w:t>
      </w:r>
      <w:r>
        <w:rPr>
          <w:spacing w:val="5"/>
        </w:rPr>
        <w:t xml:space="preserve"> </w:t>
      </w:r>
      <w:r>
        <w:rPr>
          <w:spacing w:val="-1"/>
        </w:rPr>
        <w:t>conflicts,</w:t>
      </w:r>
      <w:r>
        <w:rPr>
          <w:spacing w:val="5"/>
        </w:rPr>
        <w:t xml:space="preserve"> </w:t>
      </w:r>
      <w:r>
        <w:rPr>
          <w:spacing w:val="-2"/>
        </w:rPr>
        <w:t>thereby</w:t>
      </w:r>
      <w:r>
        <w:rPr>
          <w:spacing w:val="5"/>
        </w:rPr>
        <w:t xml:space="preserve"> </w:t>
      </w:r>
      <w:r>
        <w:rPr>
          <w:spacing w:val="-2"/>
        </w:rPr>
        <w:t>providing</w:t>
      </w:r>
      <w:r>
        <w:rPr>
          <w:spacing w:val="5"/>
        </w:rPr>
        <w:t xml:space="preserve"> </w:t>
      </w:r>
      <w:r>
        <w:rPr>
          <w:spacing w:val="-1"/>
        </w:rPr>
        <w:t>relief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2"/>
        </w:rPr>
        <w:t>hysteria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other</w:t>
      </w:r>
      <w:r>
        <w:rPr>
          <w:spacing w:val="32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disorders.</w:t>
      </w:r>
    </w:p>
    <w:p w14:paraId="1D2C1966" w14:textId="77777777" w:rsidR="00A24066" w:rsidRDefault="00A24066" w:rsidP="0032091C">
      <w:pPr>
        <w:widowControl/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AA6F1B" w:rsidRPr="0063482D" w14:paraId="6E0D2940" w14:textId="77777777" w:rsidTr="00AA6F1B">
        <w:tc>
          <w:tcPr>
            <w:tcW w:w="10636" w:type="dxa"/>
            <w:shd w:val="pct12" w:color="auto" w:fill="auto"/>
          </w:tcPr>
          <w:p w14:paraId="3FD70DEF" w14:textId="77777777" w:rsidR="00A378B1" w:rsidRPr="00B55365" w:rsidRDefault="00A378B1" w:rsidP="00B55365">
            <w:pPr>
              <w:pStyle w:val="Heading2"/>
              <w:ind w:left="274"/>
              <w:rPr>
                <w:rFonts w:ascii="Calibri" w:hAnsi="Calibri"/>
              </w:rPr>
            </w:pPr>
            <w:r w:rsidRPr="00B55365">
              <w:rPr>
                <w:rFonts w:ascii="Calibri" w:hAnsi="Calibri"/>
              </w:rPr>
              <w:lastRenderedPageBreak/>
              <w:t>MEDIA RECOMMENDATION 1.2: Freud’s Early Years</w:t>
            </w:r>
          </w:p>
          <w:p w14:paraId="383E6649" w14:textId="77777777" w:rsidR="00A378B1" w:rsidRPr="0063482D" w:rsidRDefault="00A378B1" w:rsidP="0032091C">
            <w:pPr>
              <w:widowControl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14:paraId="4CE6DDE7" w14:textId="77777777" w:rsidR="00A378B1" w:rsidRPr="0063482D" w:rsidRDefault="00A378B1" w:rsidP="00B55365">
            <w:pPr>
              <w:pStyle w:val="BodyText"/>
              <w:widowControl/>
              <w:kinsoku w:val="0"/>
              <w:overflowPunct w:val="0"/>
              <w:spacing w:before="0" w:line="247" w:lineRule="auto"/>
              <w:ind w:left="274" w:right="302" w:firstLine="0"/>
            </w:pPr>
            <w:r w:rsidRPr="0063482D">
              <w:rPr>
                <w:b/>
                <w:bCs/>
                <w:spacing w:val="-1"/>
              </w:rPr>
              <w:t>Object</w:t>
            </w:r>
            <w:r w:rsidRPr="0063482D">
              <w:rPr>
                <w:b/>
                <w:bCs/>
                <w:spacing w:val="-3"/>
              </w:rPr>
              <w:t>i</w:t>
            </w:r>
            <w:r w:rsidRPr="0063482D">
              <w:rPr>
                <w:b/>
                <w:bCs/>
                <w:spacing w:val="-7"/>
              </w:rPr>
              <w:t>v</w:t>
            </w:r>
            <w:r w:rsidRPr="0063482D">
              <w:rPr>
                <w:b/>
                <w:bCs/>
                <w:spacing w:val="-1"/>
              </w:rPr>
              <w:t>e</w:t>
            </w:r>
            <w:r w:rsidRPr="0063482D">
              <w:rPr>
                <w:b/>
                <w:bCs/>
              </w:rPr>
              <w:t>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1"/>
              </w:rPr>
              <w:t>Th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pu</w:t>
            </w:r>
            <w:r w:rsidRPr="0063482D">
              <w:rPr>
                <w:spacing w:val="6"/>
              </w:rPr>
              <w:t>r</w:t>
            </w:r>
            <w:r w:rsidRPr="0063482D">
              <w:rPr>
                <w:spacing w:val="-1"/>
              </w:rPr>
              <w:t>pos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</w:t>
            </w:r>
            <w:r w:rsidRPr="0063482D">
              <w:t>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13"/>
              </w:rPr>
              <w:t>f</w:t>
            </w:r>
            <w:r w:rsidRPr="0063482D">
              <w:rPr>
                <w:spacing w:val="-1"/>
              </w:rPr>
              <w:t>il</w:t>
            </w:r>
            <w:r w:rsidRPr="0063482D">
              <w:t>m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</w:t>
            </w:r>
            <w:r w:rsidRPr="0063482D">
              <w:t>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sh</w:t>
            </w:r>
            <w:r w:rsidRPr="0063482D">
              <w:rPr>
                <w:spacing w:val="-9"/>
              </w:rPr>
              <w:t>o</w:t>
            </w:r>
            <w:r w:rsidRPr="0063482D">
              <w:t>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5"/>
              </w:rPr>
              <w:t>F</w:t>
            </w:r>
            <w:r w:rsidRPr="0063482D">
              <w:rPr>
                <w:spacing w:val="-1"/>
              </w:rPr>
              <w:t>reud</w:t>
            </w:r>
            <w:r w:rsidRPr="0063482D">
              <w:rPr>
                <w:spacing w:val="-31"/>
              </w:rPr>
              <w:t>’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ear</w:t>
            </w:r>
            <w:r w:rsidRPr="0063482D">
              <w:rPr>
                <w:spacing w:val="-6"/>
              </w:rPr>
              <w:t>l</w:t>
            </w:r>
            <w:r w:rsidRPr="0063482D">
              <w:t>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lif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t>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e</w:t>
            </w:r>
            <w:r w:rsidRPr="0063482D">
              <w:rPr>
                <w:spacing w:val="-1"/>
              </w:rPr>
              <w:t>xperience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t>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</w:t>
            </w:r>
            <w:r w:rsidRPr="0063482D">
              <w:rPr>
                <w:spacing w:val="-9"/>
              </w:rPr>
              <w:t>o</w:t>
            </w:r>
            <w:r w:rsidRPr="0063482D">
              <w:t xml:space="preserve">w </w:t>
            </w:r>
            <w:r w:rsidRPr="0063482D">
              <w:rPr>
                <w:spacing w:val="-1"/>
              </w:rPr>
              <w:t>these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experiences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shaped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theories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work.</w:t>
            </w:r>
          </w:p>
          <w:p w14:paraId="4FDBC986" w14:textId="77777777" w:rsidR="00A378B1" w:rsidRPr="0063482D" w:rsidRDefault="00A378B1" w:rsidP="00D60FC6">
            <w:pPr>
              <w:widowControl/>
              <w:kinsoku w:val="0"/>
              <w:overflowPunct w:val="0"/>
              <w:spacing w:before="160"/>
              <w:ind w:left="274" w:right="66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120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3DCEF505" w14:textId="77777777" w:rsidR="00A378B1" w:rsidRPr="0063482D" w:rsidRDefault="00A378B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431" w:firstLine="0"/>
            </w:pPr>
            <w:r w:rsidRPr="0063482D">
              <w:rPr>
                <w:b/>
                <w:bCs/>
                <w:spacing w:val="-5"/>
              </w:rPr>
              <w:t>Watch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Online: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i/>
                <w:iCs/>
                <w:spacing w:val="-5"/>
              </w:rPr>
              <w:t>Young</w:t>
            </w:r>
            <w:r w:rsidRPr="0063482D">
              <w:rPr>
                <w:i/>
                <w:iCs/>
                <w:spacing w:val="5"/>
              </w:rPr>
              <w:t xml:space="preserve"> </w:t>
            </w:r>
            <w:r w:rsidRPr="0063482D">
              <w:rPr>
                <w:i/>
                <w:iCs/>
                <w:spacing w:val="-9"/>
              </w:rPr>
              <w:t>Dr.</w:t>
            </w:r>
            <w:r w:rsidRPr="0063482D">
              <w:rPr>
                <w:i/>
                <w:iCs/>
                <w:spacing w:val="5"/>
              </w:rPr>
              <w:t xml:space="preserve"> </w:t>
            </w:r>
            <w:r w:rsidRPr="0063482D">
              <w:rPr>
                <w:i/>
                <w:iCs/>
                <w:spacing w:val="-5"/>
              </w:rPr>
              <w:t>Freud</w:t>
            </w:r>
            <w:r w:rsidRPr="0063482D">
              <w:rPr>
                <w:i/>
                <w:iCs/>
                <w:spacing w:val="5"/>
              </w:rPr>
              <w:t xml:space="preserve"> </w:t>
            </w:r>
            <w:r w:rsidRPr="0063482D">
              <w:rPr>
                <w:spacing w:val="-1"/>
              </w:rPr>
              <w:t>(2002),</w:t>
            </w:r>
            <w:r w:rsidRPr="0063482D">
              <w:rPr>
                <w:spacing w:val="5"/>
              </w:rPr>
              <w:t xml:space="preserve"> </w:t>
            </w:r>
            <w:hyperlink r:id="rId12" w:history="1">
              <w:r w:rsidRPr="0063482D">
                <w:rPr>
                  <w:spacing w:val="-2"/>
                </w:rPr>
                <w:t>http://www.pbs.org/youngdrfreud/</w:t>
              </w:r>
            </w:hyperlink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(A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preview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2"/>
              </w:rPr>
              <w:t>film</w:t>
            </w:r>
            <w:r w:rsidRPr="0063482D">
              <w:rPr>
                <w:spacing w:val="56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available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link.)</w:t>
            </w:r>
            <w:r w:rsidRPr="0063482D">
              <w:rPr>
                <w:spacing w:val="-6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two-part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series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examining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early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life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career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Sigmund</w:t>
            </w:r>
            <w:r w:rsidRPr="0063482D">
              <w:rPr>
                <w:spacing w:val="58"/>
              </w:rPr>
              <w:t xml:space="preserve"> </w:t>
            </w:r>
            <w:r w:rsidRPr="0063482D">
              <w:rPr>
                <w:spacing w:val="-2"/>
              </w:rPr>
              <w:t>Freud.</w:t>
            </w:r>
          </w:p>
          <w:p w14:paraId="479A8467" w14:textId="77777777" w:rsidR="00A378B1" w:rsidRPr="0063482D" w:rsidRDefault="00A378B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667" w:firstLine="0"/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-7"/>
              </w:rPr>
              <w:t xml:space="preserve"> </w:t>
            </w:r>
            <w:r w:rsidRPr="0063482D">
              <w:rPr>
                <w:spacing w:val="-1"/>
              </w:rPr>
              <w:t>After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watching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2"/>
              </w:rPr>
              <w:t>film,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have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better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understanding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psychoanalytic</w:t>
            </w:r>
            <w:r w:rsidRPr="0063482D">
              <w:rPr>
                <w:spacing w:val="48"/>
              </w:rPr>
              <w:t xml:space="preserve"> </w:t>
            </w:r>
            <w:r w:rsidRPr="0063482D">
              <w:rPr>
                <w:spacing w:val="-1"/>
              </w:rPr>
              <w:t>theo</w:t>
            </w:r>
            <w:r w:rsidRPr="0063482D">
              <w:rPr>
                <w:spacing w:val="4"/>
              </w:rPr>
              <w:t>r</w:t>
            </w:r>
            <w:r w:rsidRPr="0063482D">
              <w:t>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t>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5"/>
              </w:rPr>
              <w:t>F</w:t>
            </w:r>
            <w:r w:rsidRPr="0063482D">
              <w:rPr>
                <w:spacing w:val="-1"/>
              </w:rPr>
              <w:t>reud</w:t>
            </w:r>
            <w:r w:rsidRPr="0063482D">
              <w:rPr>
                <w:spacing w:val="-31"/>
              </w:rPr>
              <w:t>’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persona</w:t>
            </w:r>
            <w:r w:rsidRPr="0063482D">
              <w:t>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t>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professiona</w:t>
            </w:r>
            <w:r w:rsidRPr="0063482D">
              <w:t>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e</w:t>
            </w:r>
            <w:r w:rsidRPr="0063482D">
              <w:rPr>
                <w:spacing w:val="-1"/>
              </w:rPr>
              <w:t>xperiences.</w:t>
            </w:r>
          </w:p>
          <w:p w14:paraId="0DD6371E" w14:textId="77777777" w:rsidR="00AA6F1B" w:rsidRPr="0063482D" w:rsidRDefault="00A378B1" w:rsidP="00D60FC6">
            <w:pPr>
              <w:widowControl/>
              <w:kinsoku w:val="0"/>
              <w:overflowPunct w:val="0"/>
              <w:spacing w:before="160" w:line="246" w:lineRule="auto"/>
              <w:ind w:left="274" w:right="667"/>
              <w:rPr>
                <w:sz w:val="30"/>
                <w:szCs w:val="30"/>
              </w:rPr>
            </w:pPr>
            <w:r w:rsidRPr="0063482D">
              <w:rPr>
                <w:b/>
                <w:bCs/>
                <w:spacing w:val="-1"/>
                <w:sz w:val="22"/>
                <w:szCs w:val="22"/>
              </w:rPr>
              <w:t>Question</w:t>
            </w:r>
            <w:r w:rsidRPr="0063482D">
              <w:rPr>
                <w:b/>
                <w:bCs/>
                <w:sz w:val="22"/>
                <w:szCs w:val="22"/>
              </w:rPr>
              <w:t>s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t</w:t>
            </w:r>
            <w:r w:rsidRPr="0063482D">
              <w:rPr>
                <w:b/>
                <w:bCs/>
                <w:sz w:val="22"/>
                <w:szCs w:val="22"/>
              </w:rPr>
              <w:t>o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Student</w:t>
            </w:r>
            <w:r w:rsidRPr="0063482D">
              <w:rPr>
                <w:b/>
                <w:bCs/>
                <w:sz w:val="22"/>
                <w:szCs w:val="22"/>
              </w:rPr>
              <w:t>s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an</w:t>
            </w:r>
            <w:r w:rsidRPr="0063482D">
              <w:rPr>
                <w:b/>
                <w:bCs/>
                <w:sz w:val="22"/>
                <w:szCs w:val="22"/>
              </w:rPr>
              <w:t>d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Discussion</w:t>
            </w:r>
            <w:r w:rsidRPr="0063482D">
              <w:rPr>
                <w:b/>
                <w:bCs/>
                <w:sz w:val="22"/>
                <w:szCs w:val="22"/>
              </w:rPr>
              <w:t>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H</w:t>
            </w:r>
            <w:r w:rsidRPr="0063482D">
              <w:rPr>
                <w:spacing w:val="-9"/>
                <w:sz w:val="22"/>
                <w:szCs w:val="22"/>
              </w:rPr>
              <w:t>o</w:t>
            </w:r>
            <w:r w:rsidRPr="0063482D">
              <w:rPr>
                <w:sz w:val="22"/>
                <w:szCs w:val="22"/>
              </w:rPr>
              <w:t>w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di</w:t>
            </w:r>
            <w:r w:rsidRPr="0063482D">
              <w:rPr>
                <w:sz w:val="22"/>
                <w:szCs w:val="22"/>
              </w:rPr>
              <w:t>d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5"/>
                <w:sz w:val="22"/>
                <w:szCs w:val="22"/>
              </w:rPr>
              <w:t>F</w:t>
            </w:r>
            <w:r w:rsidRPr="0063482D">
              <w:rPr>
                <w:spacing w:val="-1"/>
                <w:sz w:val="22"/>
                <w:szCs w:val="22"/>
              </w:rPr>
              <w:t>reud</w:t>
            </w:r>
            <w:r w:rsidRPr="0063482D">
              <w:rPr>
                <w:spacing w:val="-31"/>
                <w:sz w:val="22"/>
                <w:szCs w:val="22"/>
              </w:rPr>
              <w:t>’</w:t>
            </w:r>
            <w:r w:rsidRPr="0063482D">
              <w:rPr>
                <w:sz w:val="22"/>
                <w:szCs w:val="22"/>
              </w:rPr>
              <w:t>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9"/>
                <w:sz w:val="22"/>
                <w:szCs w:val="22"/>
              </w:rPr>
              <w:t>o</w:t>
            </w:r>
            <w:r w:rsidRPr="0063482D">
              <w:rPr>
                <w:spacing w:val="-1"/>
                <w:sz w:val="22"/>
                <w:szCs w:val="22"/>
              </w:rPr>
              <w:t>w</w:t>
            </w:r>
            <w:r w:rsidRPr="0063482D">
              <w:rPr>
                <w:sz w:val="22"/>
                <w:szCs w:val="22"/>
              </w:rPr>
              <w:t>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st</w:t>
            </w:r>
            <w:r w:rsidRPr="0063482D">
              <w:rPr>
                <w:spacing w:val="4"/>
                <w:sz w:val="22"/>
                <w:szCs w:val="22"/>
              </w:rPr>
              <w:t>r</w:t>
            </w:r>
            <w:r w:rsidRPr="0063482D">
              <w:rPr>
                <w:spacing w:val="-1"/>
                <w:sz w:val="22"/>
                <w:szCs w:val="22"/>
              </w:rPr>
              <w:t>uggle</w:t>
            </w:r>
            <w:r w:rsidRPr="0063482D">
              <w:rPr>
                <w:sz w:val="22"/>
                <w:szCs w:val="22"/>
              </w:rPr>
              <w:t>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influenc</w:t>
            </w:r>
            <w:r w:rsidRPr="0063482D">
              <w:rPr>
                <w:sz w:val="22"/>
                <w:szCs w:val="22"/>
              </w:rPr>
              <w:t>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hi</w:t>
            </w:r>
            <w:r w:rsidRPr="0063482D">
              <w:rPr>
                <w:sz w:val="22"/>
                <w:szCs w:val="22"/>
              </w:rPr>
              <w:t>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theories? Describe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progression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his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theory.</w:t>
            </w:r>
          </w:p>
        </w:tc>
      </w:tr>
    </w:tbl>
    <w:p w14:paraId="09F474AA" w14:textId="77777777" w:rsidR="00A24066" w:rsidRDefault="00A24066" w:rsidP="0032091C">
      <w:pPr>
        <w:widowControl/>
        <w:kinsoku w:val="0"/>
        <w:overflowPunct w:val="0"/>
        <w:spacing w:line="200" w:lineRule="exact"/>
        <w:rPr>
          <w:sz w:val="20"/>
          <w:szCs w:val="20"/>
        </w:rPr>
      </w:pPr>
    </w:p>
    <w:p w14:paraId="022C4D57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789FC331" w14:textId="77777777" w:rsidR="00A24066" w:rsidRDefault="00A24066" w:rsidP="0032091C">
      <w:pPr>
        <w:pStyle w:val="Heading3"/>
        <w:widowControl/>
        <w:numPr>
          <w:ilvl w:val="0"/>
          <w:numId w:val="13"/>
        </w:numPr>
        <w:tabs>
          <w:tab w:val="left" w:pos="1300"/>
        </w:tabs>
        <w:kinsoku w:val="0"/>
        <w:overflowPunct w:val="0"/>
        <w:spacing w:before="0"/>
        <w:rPr>
          <w:b w:val="0"/>
          <w:bCs w:val="0"/>
        </w:rPr>
      </w:pPr>
      <w:r>
        <w:rPr>
          <w:spacing w:val="-2"/>
        </w:rPr>
        <w:t>Psychoanalytic</w:t>
      </w:r>
      <w:r>
        <w:rPr>
          <w:spacing w:val="-8"/>
        </w:rPr>
        <w:t xml:space="preserve"> </w:t>
      </w:r>
      <w:r>
        <w:rPr>
          <w:spacing w:val="-1"/>
        </w:rPr>
        <w:t>Theory</w:t>
      </w:r>
    </w:p>
    <w:p w14:paraId="24101EAC" w14:textId="77777777" w:rsidR="00A24066" w:rsidRDefault="00A24066" w:rsidP="0032091C">
      <w:pPr>
        <w:widowControl/>
        <w:kinsoku w:val="0"/>
        <w:overflowPunct w:val="0"/>
        <w:spacing w:before="127"/>
        <w:ind w:left="1300" w:right="667"/>
        <w:rPr>
          <w:sz w:val="22"/>
          <w:szCs w:val="22"/>
        </w:rPr>
      </w:pPr>
      <w:r>
        <w:rPr>
          <w:spacing w:val="-2"/>
          <w:sz w:val="22"/>
          <w:szCs w:val="22"/>
        </w:rPr>
        <w:t>Freud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developed</w:t>
      </w:r>
      <w:r>
        <w:rPr>
          <w:spacing w:val="5"/>
          <w:sz w:val="22"/>
          <w:szCs w:val="22"/>
        </w:rPr>
        <w:t xml:space="preserve"> </w:t>
      </w:r>
      <w:r>
        <w:rPr>
          <w:b/>
          <w:bCs/>
          <w:i/>
          <w:iCs/>
          <w:spacing w:val="-2"/>
          <w:sz w:val="22"/>
          <w:szCs w:val="22"/>
        </w:rPr>
        <w:t>psychoanalytic</w:t>
      </w:r>
      <w:r>
        <w:rPr>
          <w:b/>
          <w:bCs/>
          <w:i/>
          <w:iCs/>
          <w:spacing w:val="5"/>
          <w:sz w:val="22"/>
          <w:szCs w:val="22"/>
        </w:rPr>
        <w:t xml:space="preserve"> </w:t>
      </w:r>
      <w:r>
        <w:rPr>
          <w:b/>
          <w:bCs/>
          <w:i/>
          <w:iCs/>
          <w:spacing w:val="-1"/>
          <w:sz w:val="22"/>
          <w:szCs w:val="22"/>
        </w:rPr>
        <w:t>theory</w:t>
      </w:r>
      <w:r>
        <w:rPr>
          <w:b/>
          <w:bCs/>
          <w:i/>
          <w:iCs/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(Greek</w:t>
      </w:r>
      <w:r>
        <w:rPr>
          <w:spacing w:val="5"/>
          <w:sz w:val="22"/>
          <w:szCs w:val="22"/>
        </w:rPr>
        <w:t xml:space="preserve"> </w:t>
      </w:r>
      <w:r>
        <w:rPr>
          <w:i/>
          <w:iCs/>
          <w:spacing w:val="-2"/>
          <w:sz w:val="22"/>
          <w:szCs w:val="22"/>
        </w:rPr>
        <w:t>psyche,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meaning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“mind”).</w:t>
      </w:r>
    </w:p>
    <w:p w14:paraId="19757E3C" w14:textId="77777777" w:rsidR="00A24066" w:rsidRDefault="00A24066" w:rsidP="0032091C">
      <w:pPr>
        <w:pStyle w:val="BodyText"/>
        <w:widowControl/>
        <w:numPr>
          <w:ilvl w:val="1"/>
          <w:numId w:val="13"/>
        </w:numPr>
        <w:tabs>
          <w:tab w:val="left" w:pos="1540"/>
        </w:tabs>
        <w:kinsoku w:val="0"/>
        <w:overflowPunct w:val="0"/>
        <w:spacing w:before="167" w:line="246" w:lineRule="auto"/>
        <w:ind w:right="519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t>theory</w:t>
      </w:r>
      <w:r>
        <w:rPr>
          <w:spacing w:val="5"/>
        </w:rPr>
        <w:t xml:space="preserve"> </w:t>
      </w:r>
      <w:r>
        <w:rPr>
          <w:spacing w:val="-1"/>
        </w:rPr>
        <w:t>proposes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thoughts,</w:t>
      </w:r>
      <w:r>
        <w:rPr>
          <w:spacing w:val="5"/>
        </w:rPr>
        <w:t xml:space="preserve"> </w:t>
      </w:r>
      <w:r>
        <w:rPr>
          <w:spacing w:val="-1"/>
        </w:rPr>
        <w:t>feelings,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behaviors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result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conscious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unconscious</w:t>
      </w:r>
      <w:r>
        <w:rPr>
          <w:spacing w:val="5"/>
        </w:rPr>
        <w:t xml:space="preserve"> </w:t>
      </w:r>
      <w:r>
        <w:rPr>
          <w:spacing w:val="-1"/>
        </w:rPr>
        <w:t>forces</w:t>
      </w:r>
      <w:r>
        <w:rPr>
          <w:spacing w:val="5"/>
        </w:rPr>
        <w:t xml:space="preserve"> </w:t>
      </w:r>
      <w:r>
        <w:rPr>
          <w:spacing w:val="-2"/>
        </w:rPr>
        <w:t>continually</w:t>
      </w:r>
      <w:r>
        <w:rPr>
          <w:spacing w:val="5"/>
        </w:rPr>
        <w:t xml:space="preserve"> </w:t>
      </w:r>
      <w:r>
        <w:rPr>
          <w:spacing w:val="-1"/>
        </w:rPr>
        <w:t>interacting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mind.</w:t>
      </w:r>
    </w:p>
    <w:p w14:paraId="4B787DCA" w14:textId="77777777" w:rsidR="00A24066" w:rsidRDefault="00A24066" w:rsidP="0032091C">
      <w:pPr>
        <w:pStyle w:val="BodyText"/>
        <w:widowControl/>
        <w:numPr>
          <w:ilvl w:val="1"/>
          <w:numId w:val="13"/>
        </w:numPr>
        <w:tabs>
          <w:tab w:val="left" w:pos="1540"/>
        </w:tabs>
        <w:kinsoku w:val="0"/>
        <w:overflowPunct w:val="0"/>
        <w:spacing w:before="80"/>
      </w:pP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theory,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mind</w:t>
      </w:r>
      <w:r>
        <w:rPr>
          <w:spacing w:val="5"/>
        </w:rPr>
        <w:t xml:space="preserve"> </w:t>
      </w:r>
      <w:r>
        <w:rPr>
          <w:spacing w:val="-1"/>
        </w:rPr>
        <w:t>functions</w:t>
      </w:r>
      <w:r>
        <w:rPr>
          <w:spacing w:val="5"/>
        </w:rPr>
        <w:t xml:space="preserve"> </w:t>
      </w:r>
      <w:r>
        <w:rPr>
          <w:spacing w:val="-1"/>
        </w:rPr>
        <w:t>across</w:t>
      </w:r>
      <w:r>
        <w:rPr>
          <w:spacing w:val="5"/>
        </w:rPr>
        <w:t xml:space="preserve"> </w:t>
      </w:r>
      <w:r>
        <w:rPr>
          <w:spacing w:val="-1"/>
        </w:rPr>
        <w:t>three</w:t>
      </w:r>
      <w:r>
        <w:rPr>
          <w:spacing w:val="5"/>
        </w:rPr>
        <w:t xml:space="preserve"> </w:t>
      </w:r>
      <w:r>
        <w:rPr>
          <w:spacing w:val="-3"/>
        </w:rPr>
        <w:t>levels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consciousness.</w:t>
      </w:r>
    </w:p>
    <w:p w14:paraId="687E9ED9" w14:textId="77777777" w:rsidR="00A24066" w:rsidRDefault="00A24066" w:rsidP="0032091C">
      <w:pPr>
        <w:pStyle w:val="Heading3"/>
        <w:widowControl/>
        <w:numPr>
          <w:ilvl w:val="0"/>
          <w:numId w:val="12"/>
        </w:numPr>
        <w:tabs>
          <w:tab w:val="left" w:pos="1540"/>
        </w:tabs>
        <w:kinsoku w:val="0"/>
        <w:overflowPunct w:val="0"/>
        <w:spacing w:before="87"/>
        <w:rPr>
          <w:b w:val="0"/>
          <w:bCs w:val="0"/>
        </w:rPr>
      </w:pPr>
      <w:r>
        <w:rPr>
          <w:spacing w:val="-5"/>
        </w:rPr>
        <w:t>Freud’s</w:t>
      </w:r>
      <w:r>
        <w:rPr>
          <w:spacing w:val="-8"/>
        </w:rPr>
        <w:t xml:space="preserve"> </w:t>
      </w:r>
      <w:r>
        <w:rPr>
          <w:spacing w:val="-2"/>
        </w:rPr>
        <w:t>Three</w:t>
      </w:r>
      <w:r>
        <w:rPr>
          <w:spacing w:val="5"/>
        </w:rPr>
        <w:t xml:space="preserve"> </w:t>
      </w:r>
      <w:r>
        <w:rPr>
          <w:spacing w:val="-3"/>
        </w:rPr>
        <w:t>Levels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Consciousness:</w:t>
      </w:r>
    </w:p>
    <w:p w14:paraId="5CA0DD52" w14:textId="77777777" w:rsidR="00A24066" w:rsidRDefault="00A24066" w:rsidP="0032091C">
      <w:pPr>
        <w:pStyle w:val="BodyText"/>
        <w:widowControl/>
        <w:numPr>
          <w:ilvl w:val="1"/>
          <w:numId w:val="12"/>
        </w:numPr>
        <w:tabs>
          <w:tab w:val="left" w:pos="1780"/>
        </w:tabs>
        <w:kinsoku w:val="0"/>
        <w:overflowPunct w:val="0"/>
        <w:spacing w:before="67" w:line="246" w:lineRule="auto"/>
        <w:ind w:right="1219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conscious</w:t>
      </w:r>
      <w:r>
        <w:rPr>
          <w:i/>
          <w:iCs/>
          <w:spacing w:val="5"/>
        </w:rPr>
        <w:t xml:space="preserve"> </w:t>
      </w:r>
      <w:r>
        <w:rPr>
          <w:spacing w:val="-1"/>
        </w:rPr>
        <w:t>consists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thoughts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feelings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part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normal</w:t>
      </w:r>
      <w:r>
        <w:rPr>
          <w:spacing w:val="34"/>
        </w:rPr>
        <w:t xml:space="preserve"> </w:t>
      </w:r>
      <w:r>
        <w:rPr>
          <w:spacing w:val="-3"/>
        </w:rPr>
        <w:t>awareness.</w:t>
      </w:r>
    </w:p>
    <w:p w14:paraId="2257819C" w14:textId="77777777" w:rsidR="00A24066" w:rsidRDefault="00A24066" w:rsidP="0032091C">
      <w:pPr>
        <w:pStyle w:val="BodyText"/>
        <w:widowControl/>
        <w:numPr>
          <w:ilvl w:val="1"/>
          <w:numId w:val="12"/>
        </w:numPr>
        <w:tabs>
          <w:tab w:val="left" w:pos="1780"/>
        </w:tabs>
        <w:kinsoku w:val="0"/>
        <w:overflowPunct w:val="0"/>
        <w:spacing w:before="80" w:line="246" w:lineRule="auto"/>
        <w:ind w:right="298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i/>
          <w:iCs/>
          <w:spacing w:val="-2"/>
        </w:rPr>
        <w:t>preconscious</w:t>
      </w:r>
      <w:r>
        <w:rPr>
          <w:i/>
          <w:iCs/>
          <w:spacing w:val="5"/>
        </w:rPr>
        <w:t xml:space="preserve"> </w:t>
      </w:r>
      <w:r>
        <w:rPr>
          <w:spacing w:val="-1"/>
        </w:rPr>
        <w:t>consists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thoughts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feelings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1"/>
        </w:rPr>
        <w:t>does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2"/>
        </w:rPr>
        <w:t>perceive,</w:t>
      </w:r>
      <w:r>
        <w:rPr>
          <w:spacing w:val="35"/>
        </w:rPr>
        <w:t xml:space="preserve"> </w:t>
      </w:r>
      <w:r>
        <w:rPr>
          <w:spacing w:val="-2"/>
        </w:rPr>
        <w:t>which</w:t>
      </w:r>
      <w:r>
        <w:rPr>
          <w:spacing w:val="5"/>
        </w:rPr>
        <w:t xml:space="preserve"> </w:t>
      </w:r>
      <w:r>
        <w:rPr>
          <w:spacing w:val="-1"/>
        </w:rPr>
        <w:t>might</w:t>
      </w:r>
      <w:r>
        <w:rPr>
          <w:spacing w:val="5"/>
        </w:rPr>
        <w:t xml:space="preserve"> </w:t>
      </w:r>
      <w:r>
        <w:rPr>
          <w:spacing w:val="-1"/>
        </w:rPr>
        <w:t>enter</w:t>
      </w:r>
      <w:r>
        <w:rPr>
          <w:spacing w:val="5"/>
        </w:rPr>
        <w:t xml:space="preserve"> </w:t>
      </w:r>
      <w:r>
        <w:rPr>
          <w:spacing w:val="-1"/>
        </w:rPr>
        <w:t>conscious</w:t>
      </w:r>
      <w:r>
        <w:rPr>
          <w:spacing w:val="5"/>
        </w:rPr>
        <w:t xml:space="preserve"> </w:t>
      </w:r>
      <w:r>
        <w:rPr>
          <w:spacing w:val="-3"/>
        </w:rPr>
        <w:t>awareness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future.</w:t>
      </w:r>
    </w:p>
    <w:p w14:paraId="121409F4" w14:textId="23A11024" w:rsidR="00A24066" w:rsidRDefault="00A24066" w:rsidP="0032091C">
      <w:pPr>
        <w:pStyle w:val="BodyText"/>
        <w:widowControl/>
        <w:numPr>
          <w:ilvl w:val="1"/>
          <w:numId w:val="12"/>
        </w:numPr>
        <w:tabs>
          <w:tab w:val="left" w:pos="1781"/>
        </w:tabs>
        <w:kinsoku w:val="0"/>
        <w:overflowPunct w:val="0"/>
        <w:spacing w:before="80" w:line="246" w:lineRule="auto"/>
        <w:ind w:right="381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unconscious</w:t>
      </w:r>
      <w:r>
        <w:rPr>
          <w:i/>
          <w:iCs/>
          <w:spacing w:val="5"/>
        </w:rPr>
        <w:t xml:space="preserve"> </w:t>
      </w:r>
      <w:r>
        <w:rPr>
          <w:spacing w:val="-1"/>
        </w:rPr>
        <w:t>includes</w:t>
      </w:r>
      <w:r>
        <w:rPr>
          <w:spacing w:val="5"/>
        </w:rPr>
        <w:t xml:space="preserve"> </w:t>
      </w:r>
      <w:r>
        <w:rPr>
          <w:spacing w:val="-1"/>
        </w:rPr>
        <w:t>thoughts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feelings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cannot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2"/>
        </w:rPr>
        <w:t>perceived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called</w:t>
      </w:r>
      <w:r>
        <w:rPr>
          <w:spacing w:val="24"/>
        </w:rPr>
        <w:t xml:space="preserve"> </w:t>
      </w:r>
      <w:r>
        <w:rPr>
          <w:spacing w:val="-1"/>
        </w:rPr>
        <w:t>into</w:t>
      </w:r>
      <w:r>
        <w:rPr>
          <w:spacing w:val="5"/>
        </w:rPr>
        <w:t xml:space="preserve"> </w:t>
      </w:r>
      <w:r>
        <w:rPr>
          <w:spacing w:val="-3"/>
        </w:rPr>
        <w:t>awareness,</w:t>
      </w:r>
      <w:r>
        <w:rPr>
          <w:spacing w:val="5"/>
        </w:rPr>
        <w:t xml:space="preserve"> </w:t>
      </w:r>
      <w:r>
        <w:rPr>
          <w:spacing w:val="-2"/>
        </w:rPr>
        <w:t>which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 w:rsidR="00315C8F">
        <w:rPr>
          <w:spacing w:val="5"/>
        </w:rPr>
        <w:t xml:space="preserve">the </w:t>
      </w:r>
      <w:r>
        <w:rPr>
          <w:spacing w:val="-4"/>
        </w:rPr>
        <w:t>power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influence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person.</w:t>
      </w:r>
    </w:p>
    <w:p w14:paraId="25CE85AC" w14:textId="77777777" w:rsidR="00A24066" w:rsidRDefault="00A24066" w:rsidP="0032091C">
      <w:pPr>
        <w:pStyle w:val="BodyText"/>
        <w:widowControl/>
        <w:numPr>
          <w:ilvl w:val="1"/>
          <w:numId w:val="12"/>
        </w:numPr>
        <w:tabs>
          <w:tab w:val="left" w:pos="1781"/>
        </w:tabs>
        <w:kinsoku w:val="0"/>
        <w:overflowPunct w:val="0"/>
        <w:spacing w:before="80" w:line="246" w:lineRule="auto"/>
        <w:ind w:right="362"/>
      </w:pPr>
      <w:r>
        <w:rPr>
          <w:spacing w:val="-1"/>
        </w:rPr>
        <w:t>Abnormal</w:t>
      </w:r>
      <w:r>
        <w:rPr>
          <w:spacing w:val="5"/>
        </w:rPr>
        <w:t xml:space="preserve"> </w:t>
      </w:r>
      <w:r>
        <w:rPr>
          <w:spacing w:val="-2"/>
        </w:rPr>
        <w:t>behavior</w:t>
      </w:r>
      <w:r>
        <w:rPr>
          <w:spacing w:val="5"/>
        </w:rPr>
        <w:t xml:space="preserve"> </w:t>
      </w:r>
      <w:r>
        <w:rPr>
          <w:spacing w:val="-1"/>
        </w:rPr>
        <w:t>results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banishing</w:t>
      </w:r>
      <w:r>
        <w:rPr>
          <w:spacing w:val="5"/>
        </w:rPr>
        <w:t xml:space="preserve"> </w:t>
      </w:r>
      <w:r>
        <w:rPr>
          <w:spacing w:val="-1"/>
        </w:rPr>
        <w:t>our</w:t>
      </w:r>
      <w:r>
        <w:rPr>
          <w:spacing w:val="5"/>
        </w:rPr>
        <w:t xml:space="preserve"> </w:t>
      </w:r>
      <w:r>
        <w:rPr>
          <w:spacing w:val="-2"/>
        </w:rPr>
        <w:t>unacceptable</w:t>
      </w:r>
      <w:r>
        <w:rPr>
          <w:spacing w:val="5"/>
        </w:rPr>
        <w:t xml:space="preserve"> </w:t>
      </w:r>
      <w:r>
        <w:rPr>
          <w:spacing w:val="-2"/>
        </w:rPr>
        <w:t>sexual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aggressive</w:t>
      </w:r>
      <w:r>
        <w:rPr>
          <w:spacing w:val="69"/>
        </w:rPr>
        <w:t xml:space="preserve"> </w:t>
      </w:r>
      <w:r>
        <w:rPr>
          <w:spacing w:val="-1"/>
        </w:rPr>
        <w:t>impulses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our</w:t>
      </w:r>
      <w:r>
        <w:rPr>
          <w:spacing w:val="5"/>
        </w:rPr>
        <w:t xml:space="preserve"> </w:t>
      </w:r>
      <w:r>
        <w:rPr>
          <w:spacing w:val="-1"/>
        </w:rPr>
        <w:t>unconscious.</w:t>
      </w:r>
    </w:p>
    <w:p w14:paraId="7EEADB84" w14:textId="77777777" w:rsidR="00A24066" w:rsidRDefault="00A24066" w:rsidP="0032091C">
      <w:pPr>
        <w:pStyle w:val="BodyText"/>
        <w:widowControl/>
        <w:numPr>
          <w:ilvl w:val="1"/>
          <w:numId w:val="12"/>
        </w:numPr>
        <w:tabs>
          <w:tab w:val="left" w:pos="1781"/>
        </w:tabs>
        <w:kinsoku w:val="0"/>
        <w:overflowPunct w:val="0"/>
        <w:spacing w:before="80" w:line="246" w:lineRule="auto"/>
        <w:ind w:right="338"/>
      </w:pP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unconscious,</w:t>
      </w:r>
      <w:r>
        <w:rPr>
          <w:spacing w:val="5"/>
        </w:rPr>
        <w:t xml:space="preserve"> </w:t>
      </w:r>
      <w:r>
        <w:rPr>
          <w:spacing w:val="-2"/>
        </w:rPr>
        <w:t>they</w:t>
      </w:r>
      <w:r>
        <w:rPr>
          <w:spacing w:val="5"/>
        </w:rPr>
        <w:t xml:space="preserve"> </w:t>
      </w:r>
      <w:r>
        <w:rPr>
          <w:spacing w:val="-3"/>
        </w:rPr>
        <w:t>inevitably</w:t>
      </w:r>
      <w:r>
        <w:rPr>
          <w:spacing w:val="5"/>
        </w:rPr>
        <w:t xml:space="preserve"> </w:t>
      </w:r>
      <w:r>
        <w:rPr>
          <w:spacing w:val="-1"/>
        </w:rPr>
        <w:t>gain</w:t>
      </w:r>
      <w:r>
        <w:rPr>
          <w:spacing w:val="5"/>
        </w:rPr>
        <w:t xml:space="preserve"> </w:t>
      </w:r>
      <w:r>
        <w:rPr>
          <w:spacing w:val="-1"/>
        </w:rPr>
        <w:t>strength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2"/>
        </w:rPr>
        <w:t>find</w:t>
      </w:r>
      <w:r>
        <w:rPr>
          <w:spacing w:val="5"/>
        </w:rPr>
        <w:t xml:space="preserve"> </w:t>
      </w:r>
      <w:r>
        <w:rPr>
          <w:spacing w:val="-1"/>
        </w:rPr>
        <w:t>release</w:t>
      </w:r>
      <w:r>
        <w:rPr>
          <w:spacing w:val="5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our</w:t>
      </w:r>
      <w:r>
        <w:rPr>
          <w:spacing w:val="5"/>
        </w:rPr>
        <w:t xml:space="preserve"> </w:t>
      </w:r>
      <w:r>
        <w:rPr>
          <w:spacing w:val="-1"/>
        </w:rPr>
        <w:t>feelings,</w:t>
      </w:r>
      <w:r>
        <w:rPr>
          <w:spacing w:val="5"/>
        </w:rPr>
        <w:t xml:space="preserve"> </w:t>
      </w:r>
      <w:r>
        <w:rPr>
          <w:spacing w:val="-1"/>
        </w:rPr>
        <w:t>thoughts,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actions.</w:t>
      </w:r>
    </w:p>
    <w:p w14:paraId="12F45476" w14:textId="74E0E179" w:rsidR="00A24066" w:rsidRDefault="00A24066" w:rsidP="0032091C">
      <w:pPr>
        <w:pStyle w:val="Heading3"/>
        <w:widowControl/>
        <w:numPr>
          <w:ilvl w:val="0"/>
          <w:numId w:val="12"/>
        </w:numPr>
        <w:tabs>
          <w:tab w:val="left" w:pos="1541"/>
        </w:tabs>
        <w:kinsoku w:val="0"/>
        <w:overflowPunct w:val="0"/>
        <w:spacing w:before="80" w:line="246" w:lineRule="auto"/>
        <w:ind w:right="1553"/>
        <w:rPr>
          <w:b w:val="0"/>
          <w:bCs w:val="0"/>
        </w:rPr>
      </w:pPr>
      <w:r>
        <w:rPr>
          <w:spacing w:val="-2"/>
        </w:rPr>
        <w:t>Three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2"/>
        </w:rPr>
        <w:t>Structures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Mind</w:t>
      </w:r>
      <w:r>
        <w:rPr>
          <w:spacing w:val="5"/>
        </w:rPr>
        <w:t xml:space="preserve"> </w:t>
      </w:r>
      <w:r>
        <w:rPr>
          <w:spacing w:val="-1"/>
        </w:rPr>
        <w:t>Distinguished</w:t>
      </w:r>
      <w:r>
        <w:rPr>
          <w:spacing w:val="5"/>
        </w:rPr>
        <w:t xml:space="preserve"> </w:t>
      </w:r>
      <w:r>
        <w:rPr>
          <w:spacing w:val="-5"/>
        </w:rPr>
        <w:t>by</w:t>
      </w:r>
      <w:r>
        <w:rPr>
          <w:spacing w:val="5"/>
        </w:rPr>
        <w:t xml:space="preserve"> </w:t>
      </w:r>
      <w:r>
        <w:rPr>
          <w:spacing w:val="-4"/>
        </w:rPr>
        <w:t>Freud</w:t>
      </w:r>
      <w:r>
        <w:rPr>
          <w:spacing w:val="46"/>
        </w:rPr>
        <w:t xml:space="preserve"> </w:t>
      </w:r>
      <w:r w:rsidRPr="00B55365">
        <w:rPr>
          <w:b w:val="0"/>
          <w:spacing w:val="-1"/>
        </w:rPr>
        <w:t>[</w:t>
      </w:r>
      <w:r w:rsidR="00315C8F" w:rsidRPr="00B55365">
        <w:rPr>
          <w:b w:val="0"/>
          <w:spacing w:val="-1"/>
        </w:rPr>
        <w:t>S</w:t>
      </w:r>
      <w:r w:rsidRPr="00B55365">
        <w:rPr>
          <w:b w:val="0"/>
          <w:spacing w:val="-1"/>
        </w:rPr>
        <w:t>ee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i/>
          <w:iCs/>
          <w:spacing w:val="-3"/>
        </w:rPr>
        <w:t>Figure</w:t>
      </w:r>
      <w:r w:rsidRPr="00B55365">
        <w:rPr>
          <w:b w:val="0"/>
          <w:i/>
          <w:iCs/>
          <w:spacing w:val="5"/>
        </w:rPr>
        <w:t xml:space="preserve"> </w:t>
      </w:r>
      <w:r w:rsidRPr="00B55365">
        <w:rPr>
          <w:b w:val="0"/>
          <w:i/>
          <w:iCs/>
          <w:spacing w:val="-1"/>
        </w:rPr>
        <w:t>1.2</w:t>
      </w:r>
      <w:r w:rsidRPr="00B55365">
        <w:rPr>
          <w:b w:val="0"/>
          <w:spacing w:val="-1"/>
        </w:rPr>
        <w:t>]:</w:t>
      </w:r>
    </w:p>
    <w:p w14:paraId="4258EFEF" w14:textId="77777777" w:rsidR="00A24066" w:rsidRDefault="00A24066" w:rsidP="0032091C">
      <w:pPr>
        <w:pStyle w:val="BodyText"/>
        <w:widowControl/>
        <w:numPr>
          <w:ilvl w:val="1"/>
          <w:numId w:val="12"/>
        </w:numPr>
        <w:tabs>
          <w:tab w:val="left" w:pos="1781"/>
        </w:tabs>
        <w:kinsoku w:val="0"/>
        <w:overflowPunct w:val="0"/>
        <w:spacing w:before="60" w:line="246" w:lineRule="auto"/>
        <w:ind w:right="316"/>
      </w:pPr>
      <w:r>
        <w:rPr>
          <w:b/>
          <w:bCs/>
          <w:i/>
          <w:iCs/>
          <w:spacing w:val="-1"/>
        </w:rPr>
        <w:t>Id:</w:t>
      </w:r>
      <w:r>
        <w:rPr>
          <w:b/>
          <w:bCs/>
          <w:i/>
          <w:iCs/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seat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physical,</w:t>
      </w:r>
      <w:r>
        <w:rPr>
          <w:spacing w:val="5"/>
        </w:rPr>
        <w:t xml:space="preserve"> </w:t>
      </w:r>
      <w:r>
        <w:rPr>
          <w:spacing w:val="-2"/>
        </w:rPr>
        <w:t>sexual,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aggressive</w:t>
      </w:r>
      <w:r>
        <w:rPr>
          <w:spacing w:val="5"/>
        </w:rPr>
        <w:t xml:space="preserve"> </w:t>
      </w:r>
      <w:r>
        <w:rPr>
          <w:spacing w:val="-3"/>
        </w:rPr>
        <w:t>drives</w:t>
      </w:r>
      <w:r>
        <w:rPr>
          <w:spacing w:val="5"/>
        </w:rPr>
        <w:t xml:space="preserve"> </w:t>
      </w:r>
      <w:r>
        <w:rPr>
          <w:spacing w:val="-1"/>
        </w:rPr>
        <w:t>demanding</w:t>
      </w:r>
      <w:r>
        <w:rPr>
          <w:spacing w:val="5"/>
        </w:rPr>
        <w:t xml:space="preserve"> </w:t>
      </w:r>
      <w:r>
        <w:rPr>
          <w:spacing w:val="-1"/>
        </w:rPr>
        <w:t>immediate</w:t>
      </w:r>
      <w:r>
        <w:rPr>
          <w:spacing w:val="5"/>
        </w:rPr>
        <w:t xml:space="preserve"> </w:t>
      </w:r>
      <w:r>
        <w:rPr>
          <w:spacing w:val="-1"/>
        </w:rPr>
        <w:t>grati</w:t>
      </w:r>
      <w:r>
        <w:t>fication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needs</w:t>
      </w:r>
      <w:r>
        <w:rPr>
          <w:spacing w:val="5"/>
        </w:rPr>
        <w:t xml:space="preserve"> </w:t>
      </w:r>
      <w:r>
        <w:rPr>
          <w:spacing w:val="-1"/>
        </w:rPr>
        <w:t>without</w:t>
      </w:r>
      <w:r>
        <w:rPr>
          <w:spacing w:val="5"/>
        </w:rPr>
        <w:t xml:space="preserve"> </w:t>
      </w:r>
      <w:r>
        <w:rPr>
          <w:spacing w:val="-2"/>
        </w:rPr>
        <w:t>regard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consequences.</w:t>
      </w:r>
      <w:r>
        <w:rPr>
          <w:spacing w:val="5"/>
        </w:rPr>
        <w:t xml:space="preserve"> </w:t>
      </w:r>
      <w:r>
        <w:rPr>
          <w:spacing w:val="-1"/>
        </w:rPr>
        <w:t>Called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i/>
          <w:iCs/>
          <w:spacing w:val="-2"/>
        </w:rPr>
        <w:t>pleasure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2"/>
        </w:rPr>
        <w:t>principle.</w:t>
      </w:r>
    </w:p>
    <w:p w14:paraId="68F97F16" w14:textId="77777777" w:rsidR="00A24066" w:rsidRDefault="00A24066" w:rsidP="0032091C">
      <w:pPr>
        <w:pStyle w:val="BodyText"/>
        <w:widowControl/>
        <w:numPr>
          <w:ilvl w:val="1"/>
          <w:numId w:val="12"/>
        </w:numPr>
        <w:tabs>
          <w:tab w:val="left" w:pos="1781"/>
        </w:tabs>
        <w:kinsoku w:val="0"/>
        <w:overflowPunct w:val="0"/>
        <w:spacing w:before="80" w:line="246" w:lineRule="auto"/>
        <w:ind w:right="879"/>
      </w:pPr>
      <w:r>
        <w:rPr>
          <w:b/>
          <w:bCs/>
          <w:i/>
          <w:iCs/>
          <w:spacing w:val="-2"/>
        </w:rPr>
        <w:t>Superego:</w:t>
      </w:r>
      <w:r>
        <w:rPr>
          <w:b/>
          <w:bCs/>
          <w:i/>
          <w:iCs/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seat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individual</w:t>
      </w:r>
      <w:r>
        <w:rPr>
          <w:spacing w:val="5"/>
        </w:rPr>
        <w:t xml:space="preserve"> </w:t>
      </w:r>
      <w:r>
        <w:rPr>
          <w:spacing w:val="-1"/>
        </w:rPr>
        <w:t>conscience,</w:t>
      </w:r>
      <w:r>
        <w:rPr>
          <w:spacing w:val="5"/>
        </w:rPr>
        <w:t xml:space="preserve"> </w:t>
      </w:r>
      <w:r>
        <w:rPr>
          <w:spacing w:val="-2"/>
        </w:rPr>
        <w:t>working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impose</w:t>
      </w:r>
      <w:r>
        <w:rPr>
          <w:spacing w:val="5"/>
        </w:rPr>
        <w:t xml:space="preserve"> </w:t>
      </w:r>
      <w:r>
        <w:rPr>
          <w:spacing w:val="-1"/>
        </w:rPr>
        <w:t>morality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35"/>
        </w:rPr>
        <w:t xml:space="preserve"> </w:t>
      </w:r>
      <w:r>
        <w:rPr>
          <w:spacing w:val="-1"/>
        </w:rPr>
        <w:t>inducing</w:t>
      </w:r>
      <w:r>
        <w:rPr>
          <w:spacing w:val="5"/>
        </w:rPr>
        <w:t xml:space="preserve"> </w:t>
      </w:r>
      <w:r>
        <w:rPr>
          <w:spacing w:val="-1"/>
        </w:rPr>
        <w:t>feelings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guilt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constrain</w:t>
      </w:r>
      <w:r>
        <w:rPr>
          <w:spacing w:val="5"/>
        </w:rPr>
        <w:t xml:space="preserve"> </w:t>
      </w:r>
      <w:r>
        <w:rPr>
          <w:spacing w:val="-2"/>
        </w:rPr>
        <w:t>urges.</w:t>
      </w:r>
    </w:p>
    <w:p w14:paraId="468D51F9" w14:textId="77777777" w:rsidR="00A24066" w:rsidRDefault="00A24066" w:rsidP="0032091C">
      <w:pPr>
        <w:pStyle w:val="BodyText"/>
        <w:widowControl/>
        <w:numPr>
          <w:ilvl w:val="1"/>
          <w:numId w:val="12"/>
        </w:numPr>
        <w:tabs>
          <w:tab w:val="left" w:pos="1781"/>
        </w:tabs>
        <w:kinsoku w:val="0"/>
        <w:overflowPunct w:val="0"/>
        <w:spacing w:before="80" w:line="246" w:lineRule="auto"/>
        <w:ind w:right="472"/>
      </w:pPr>
      <w:r>
        <w:rPr>
          <w:b/>
          <w:bCs/>
          <w:i/>
          <w:iCs/>
          <w:spacing w:val="-1"/>
        </w:rPr>
        <w:t>E</w:t>
      </w:r>
      <w:r>
        <w:rPr>
          <w:b/>
          <w:bCs/>
          <w:i/>
          <w:iCs/>
          <w:spacing w:val="-4"/>
        </w:rPr>
        <w:t>g</w:t>
      </w:r>
      <w:r>
        <w:rPr>
          <w:b/>
          <w:bCs/>
          <w:i/>
          <w:iCs/>
          <w:spacing w:val="-1"/>
        </w:rPr>
        <w:t>o</w:t>
      </w:r>
      <w:r>
        <w:rPr>
          <w:b/>
          <w:bCs/>
          <w:i/>
          <w:iCs/>
        </w:rPr>
        <w:t>: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Mediate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amon</w:t>
      </w:r>
      <w:r>
        <w:t>g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id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demands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super</w:t>
      </w:r>
      <w:r>
        <w:rPr>
          <w:spacing w:val="-4"/>
        </w:rPr>
        <w:t>e</w:t>
      </w:r>
      <w:r>
        <w:rPr>
          <w:spacing w:val="-1"/>
        </w:rPr>
        <w:t>go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sens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moralit</w:t>
      </w:r>
      <w:r>
        <w:rPr>
          <w:spacing w:val="-19"/>
        </w:rPr>
        <w:t>y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the constraints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external</w:t>
      </w:r>
      <w:r>
        <w:rPr>
          <w:spacing w:val="5"/>
        </w:rPr>
        <w:t xml:space="preserve"> </w:t>
      </w:r>
      <w:r>
        <w:rPr>
          <w:spacing w:val="-4"/>
        </w:rPr>
        <w:t>reality.</w:t>
      </w:r>
      <w:r>
        <w:rPr>
          <w:spacing w:val="5"/>
        </w:rPr>
        <w:t xml:space="preserve"> </w:t>
      </w:r>
      <w:r>
        <w:t>Normal</w:t>
      </w:r>
      <w:r>
        <w:rPr>
          <w:spacing w:val="5"/>
        </w:rPr>
        <w:t xml:space="preserve"> </w:t>
      </w:r>
      <w:r>
        <w:rPr>
          <w:spacing w:val="-2"/>
        </w:rPr>
        <w:t>egos</w:t>
      </w:r>
      <w:r>
        <w:rPr>
          <w:spacing w:val="5"/>
        </w:rPr>
        <w:t xml:space="preserve"> </w:t>
      </w:r>
      <w:r>
        <w:rPr>
          <w:spacing w:val="-1"/>
        </w:rPr>
        <w:t>handle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process</w:t>
      </w:r>
      <w:r>
        <w:rPr>
          <w:spacing w:val="5"/>
        </w:rPr>
        <w:t xml:space="preserve"> </w:t>
      </w:r>
      <w:r>
        <w:rPr>
          <w:spacing w:val="-3"/>
        </w:rPr>
        <w:t>well;</w:t>
      </w:r>
      <w:r>
        <w:rPr>
          <w:spacing w:val="5"/>
        </w:rPr>
        <w:t xml:space="preserve"> </w:t>
      </w:r>
      <w:r>
        <w:rPr>
          <w:spacing w:val="-3"/>
        </w:rPr>
        <w:t>weak</w:t>
      </w:r>
      <w:r>
        <w:rPr>
          <w:spacing w:val="5"/>
        </w:rPr>
        <w:t xml:space="preserve"> </w:t>
      </w:r>
      <w:r>
        <w:rPr>
          <w:spacing w:val="-2"/>
        </w:rPr>
        <w:t>egos</w:t>
      </w:r>
      <w:r>
        <w:rPr>
          <w:spacing w:val="48"/>
        </w:rPr>
        <w:t xml:space="preserve"> </w:t>
      </w:r>
      <w:r>
        <w:rPr>
          <w:spacing w:val="-1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1"/>
        </w:rPr>
        <w:t>mediate</w:t>
      </w:r>
      <w:r>
        <w:rPr>
          <w:spacing w:val="5"/>
        </w:rPr>
        <w:t xml:space="preserve"> </w:t>
      </w:r>
      <w:r>
        <w:rPr>
          <w:spacing w:val="-3"/>
        </w:rPr>
        <w:t>well,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anxiety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other</w:t>
      </w:r>
      <w:r>
        <w:rPr>
          <w:spacing w:val="5"/>
        </w:rPr>
        <w:t xml:space="preserve"> </w:t>
      </w:r>
      <w:r>
        <w:rPr>
          <w:spacing w:val="-1"/>
        </w:rPr>
        <w:t>symptoms</w:t>
      </w:r>
      <w:r>
        <w:rPr>
          <w:spacing w:val="5"/>
        </w:rPr>
        <w:t xml:space="preserve"> </w:t>
      </w:r>
      <w:r>
        <w:rPr>
          <w:spacing w:val="-1"/>
        </w:rPr>
        <w:t>result.</w:t>
      </w:r>
    </w:p>
    <w:p w14:paraId="368E9546" w14:textId="77777777" w:rsidR="00A24066" w:rsidRDefault="00A24066" w:rsidP="0032091C">
      <w:pPr>
        <w:pStyle w:val="Heading3"/>
        <w:widowControl/>
        <w:numPr>
          <w:ilvl w:val="0"/>
          <w:numId w:val="13"/>
        </w:numPr>
        <w:tabs>
          <w:tab w:val="left" w:pos="1300"/>
        </w:tabs>
        <w:kinsoku w:val="0"/>
        <w:overflowPunct w:val="0"/>
        <w:spacing w:before="160"/>
        <w:rPr>
          <w:b w:val="0"/>
          <w:bCs w:val="0"/>
        </w:rPr>
      </w:pPr>
      <w:r>
        <w:rPr>
          <w:spacing w:val="-2"/>
        </w:rPr>
        <w:t>Psychosexual</w:t>
      </w:r>
      <w:r>
        <w:rPr>
          <w:spacing w:val="5"/>
        </w:rPr>
        <w:t xml:space="preserve"> </w:t>
      </w:r>
      <w:r>
        <w:rPr>
          <w:spacing w:val="-2"/>
        </w:rPr>
        <w:t>Stages</w:t>
      </w:r>
    </w:p>
    <w:p w14:paraId="170173C7" w14:textId="65AC248A" w:rsidR="00A24066" w:rsidRDefault="005E47E7" w:rsidP="00B55365">
      <w:pPr>
        <w:pStyle w:val="BodyText"/>
        <w:widowControl/>
        <w:numPr>
          <w:ilvl w:val="0"/>
          <w:numId w:val="31"/>
        </w:numPr>
        <w:kinsoku w:val="0"/>
        <w:overflowPunct w:val="0"/>
        <w:spacing w:line="247" w:lineRule="auto"/>
        <w:ind w:left="1656" w:right="662"/>
      </w:pPr>
      <w:r w:rsidRPr="00B55365">
        <w:t>Freud identified five stages of development</w:t>
      </w:r>
      <w:r w:rsidRPr="00315C8F" w:rsidDel="005E47E7">
        <w:rPr>
          <w:spacing w:val="-2"/>
        </w:rPr>
        <w:t xml:space="preserve"> </w:t>
      </w:r>
      <w:r w:rsidRPr="00B55365">
        <w:t>through which we pass</w:t>
      </w:r>
      <w:r w:rsidRPr="00315C8F" w:rsidDel="005E47E7">
        <w:rPr>
          <w:spacing w:val="-2"/>
        </w:rPr>
        <w:t xml:space="preserve"> </w:t>
      </w:r>
      <w:r w:rsidR="00A24066">
        <w:rPr>
          <w:spacing w:val="-1"/>
        </w:rPr>
        <w:t>(the</w:t>
      </w:r>
      <w:r w:rsidR="00A24066">
        <w:rPr>
          <w:spacing w:val="5"/>
        </w:rPr>
        <w:t xml:space="preserve"> </w:t>
      </w:r>
      <w:r w:rsidR="00A24066">
        <w:rPr>
          <w:spacing w:val="-1"/>
        </w:rPr>
        <w:t>oral,</w:t>
      </w:r>
      <w:r w:rsidR="00A24066">
        <w:rPr>
          <w:spacing w:val="5"/>
        </w:rPr>
        <w:t xml:space="preserve"> </w:t>
      </w:r>
      <w:r w:rsidR="00A24066">
        <w:rPr>
          <w:spacing w:val="-1"/>
        </w:rPr>
        <w:t>anal,</w:t>
      </w:r>
      <w:r w:rsidR="00A24066">
        <w:rPr>
          <w:spacing w:val="5"/>
        </w:rPr>
        <w:t xml:space="preserve"> </w:t>
      </w:r>
      <w:r w:rsidR="00A24066">
        <w:rPr>
          <w:spacing w:val="-1"/>
        </w:rPr>
        <w:t>phallic,</w:t>
      </w:r>
      <w:r w:rsidR="00A24066">
        <w:rPr>
          <w:spacing w:val="5"/>
        </w:rPr>
        <w:t xml:space="preserve"> </w:t>
      </w:r>
      <w:r w:rsidR="00A24066">
        <w:rPr>
          <w:spacing w:val="-4"/>
        </w:rPr>
        <w:t>latency,</w:t>
      </w:r>
      <w:r w:rsidR="00A24066">
        <w:rPr>
          <w:spacing w:val="5"/>
        </w:rPr>
        <w:t xml:space="preserve"> </w:t>
      </w:r>
      <w:r w:rsidR="00A24066">
        <w:rPr>
          <w:spacing w:val="-1"/>
        </w:rPr>
        <w:t>and</w:t>
      </w:r>
      <w:r w:rsidR="00A24066">
        <w:rPr>
          <w:spacing w:val="5"/>
        </w:rPr>
        <w:t xml:space="preserve"> </w:t>
      </w:r>
      <w:r w:rsidR="00A24066">
        <w:rPr>
          <w:spacing w:val="-1"/>
        </w:rPr>
        <w:t>genital</w:t>
      </w:r>
      <w:r w:rsidR="00A24066">
        <w:rPr>
          <w:spacing w:val="5"/>
        </w:rPr>
        <w:t xml:space="preserve"> </w:t>
      </w:r>
      <w:r w:rsidR="00A24066">
        <w:rPr>
          <w:spacing w:val="-1"/>
        </w:rPr>
        <w:t>stages)</w:t>
      </w:r>
      <w:r w:rsidR="00A24066">
        <w:rPr>
          <w:spacing w:val="5"/>
        </w:rPr>
        <w:t xml:space="preserve"> </w:t>
      </w:r>
      <w:r w:rsidR="00A24066">
        <w:rPr>
          <w:spacing w:val="-1"/>
        </w:rPr>
        <w:t>from</w:t>
      </w:r>
      <w:r w:rsidR="00A24066">
        <w:rPr>
          <w:spacing w:val="5"/>
        </w:rPr>
        <w:t xml:space="preserve"> </w:t>
      </w:r>
      <w:r w:rsidR="00A24066">
        <w:rPr>
          <w:spacing w:val="-1"/>
        </w:rPr>
        <w:t>infancy</w:t>
      </w:r>
      <w:r w:rsidR="00A24066">
        <w:rPr>
          <w:spacing w:val="5"/>
        </w:rPr>
        <w:t xml:space="preserve"> </w:t>
      </w:r>
      <w:r w:rsidR="00A24066">
        <w:rPr>
          <w:spacing w:val="-1"/>
        </w:rPr>
        <w:t>to</w:t>
      </w:r>
      <w:r w:rsidR="00A24066">
        <w:rPr>
          <w:spacing w:val="5"/>
        </w:rPr>
        <w:t xml:space="preserve"> </w:t>
      </w:r>
      <w:r w:rsidR="00A24066">
        <w:rPr>
          <w:spacing w:val="-1"/>
        </w:rPr>
        <w:t>adulthood.</w:t>
      </w:r>
    </w:p>
    <w:p w14:paraId="37C11A9C" w14:textId="77777777" w:rsidR="00A24066" w:rsidRDefault="00A24066" w:rsidP="00B55365">
      <w:pPr>
        <w:pStyle w:val="BodyText"/>
        <w:widowControl/>
        <w:numPr>
          <w:ilvl w:val="0"/>
          <w:numId w:val="31"/>
        </w:numPr>
        <w:kinsoku w:val="0"/>
        <w:overflowPunct w:val="0"/>
        <w:spacing w:before="71" w:line="247" w:lineRule="auto"/>
        <w:ind w:left="1656" w:right="662"/>
      </w:pPr>
      <w:r>
        <w:rPr>
          <w:spacing w:val="-1"/>
        </w:rPr>
        <w:lastRenderedPageBreak/>
        <w:t>These</w:t>
      </w:r>
      <w:r>
        <w:rPr>
          <w:spacing w:val="5"/>
        </w:rPr>
        <w:t xml:space="preserve"> </w:t>
      </w:r>
      <w:r>
        <w:t>five</w:t>
      </w:r>
      <w:r>
        <w:rPr>
          <w:spacing w:val="5"/>
        </w:rPr>
        <w:t xml:space="preserve"> </w:t>
      </w:r>
      <w:r>
        <w:rPr>
          <w:b/>
          <w:bCs/>
          <w:i/>
          <w:iCs/>
          <w:spacing w:val="-2"/>
        </w:rPr>
        <w:t>psychosexual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2"/>
        </w:rPr>
        <w:t>stages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require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complete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3"/>
        </w:rPr>
        <w:t>key</w:t>
      </w:r>
      <w:r>
        <w:rPr>
          <w:spacing w:val="5"/>
        </w:rPr>
        <w:t xml:space="preserve"> </w:t>
      </w:r>
      <w:r>
        <w:rPr>
          <w:spacing w:val="-1"/>
        </w:rPr>
        <w:t>task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2"/>
        </w:rPr>
        <w:t>healthy</w:t>
      </w:r>
      <w:r>
        <w:rPr>
          <w:spacing w:val="5"/>
        </w:rPr>
        <w:t xml:space="preserve"> </w:t>
      </w:r>
      <w:r>
        <w:rPr>
          <w:spacing w:val="-1"/>
        </w:rPr>
        <w:t>psy</w:t>
      </w:r>
      <w:r>
        <w:rPr>
          <w:spacing w:val="-2"/>
        </w:rPr>
        <w:t>chological</w:t>
      </w:r>
      <w:r>
        <w:rPr>
          <w:spacing w:val="5"/>
        </w:rPr>
        <w:t xml:space="preserve"> </w:t>
      </w:r>
      <w:r>
        <w:rPr>
          <w:spacing w:val="-2"/>
        </w:rPr>
        <w:t>development.</w:t>
      </w:r>
      <w:r w:rsidR="005E47E7">
        <w:rPr>
          <w:spacing w:val="-2"/>
        </w:rPr>
        <w:t xml:space="preserve"> </w:t>
      </w:r>
      <w:r w:rsidR="005E47E7" w:rsidRPr="00B55365">
        <w:t>Completion of that task may not happen until adulthood, if ever.</w:t>
      </w:r>
    </w:p>
    <w:p w14:paraId="0626B0C9" w14:textId="77777777" w:rsidR="00A24066" w:rsidRDefault="00A24066" w:rsidP="00B55365">
      <w:pPr>
        <w:pStyle w:val="BodyText"/>
        <w:widowControl/>
        <w:numPr>
          <w:ilvl w:val="0"/>
          <w:numId w:val="31"/>
        </w:numPr>
        <w:tabs>
          <w:tab w:val="left" w:pos="1240"/>
        </w:tabs>
        <w:kinsoku w:val="0"/>
        <w:overflowPunct w:val="0"/>
        <w:spacing w:before="178" w:line="247" w:lineRule="auto"/>
        <w:ind w:left="1656" w:right="778"/>
      </w:pPr>
      <w:r>
        <w:rPr>
          <w:spacing w:val="-4"/>
        </w:rPr>
        <w:t>Four</w:t>
      </w:r>
      <w:r>
        <w:rPr>
          <w:spacing w:val="5"/>
        </w:rPr>
        <w:t xml:space="preserve"> </w:t>
      </w:r>
      <w:r>
        <w:rPr>
          <w:spacing w:val="-1"/>
        </w:rPr>
        <w:t>stages</w:t>
      </w:r>
      <w:r>
        <w:rPr>
          <w:spacing w:val="5"/>
        </w:rPr>
        <w:t xml:space="preserve"> </w:t>
      </w:r>
      <w:r>
        <w:rPr>
          <w:spacing w:val="-3"/>
        </w:rPr>
        <w:t>involve</w:t>
      </w:r>
      <w:r>
        <w:rPr>
          <w:spacing w:val="5"/>
        </w:rPr>
        <w:t xml:space="preserve"> </w:t>
      </w:r>
      <w:r>
        <w:rPr>
          <w:i/>
          <w:iCs/>
          <w:spacing w:val="-3"/>
        </w:rPr>
        <w:t>erogenous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zones</w:t>
      </w:r>
      <w:r>
        <w:rPr>
          <w:i/>
          <w:iCs/>
          <w:spacing w:val="5"/>
        </w:rPr>
        <w:t xml:space="preserve"> </w:t>
      </w:r>
      <w:r>
        <w:rPr>
          <w:spacing w:val="-1"/>
        </w:rPr>
        <w:t>(the</w:t>
      </w:r>
      <w:r>
        <w:rPr>
          <w:spacing w:val="5"/>
        </w:rPr>
        <w:t xml:space="preserve"> </w:t>
      </w:r>
      <w:r>
        <w:rPr>
          <w:spacing w:val="-1"/>
        </w:rPr>
        <w:t>mouth,</w:t>
      </w:r>
      <w:r>
        <w:rPr>
          <w:spacing w:val="5"/>
        </w:rPr>
        <w:t xml:space="preserve"> </w:t>
      </w:r>
      <w:r>
        <w:rPr>
          <w:spacing w:val="-1"/>
        </w:rPr>
        <w:t>genitals,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anus),</w:t>
      </w:r>
      <w:r>
        <w:rPr>
          <w:spacing w:val="5"/>
        </w:rPr>
        <w:t xml:space="preserve"> </w:t>
      </w:r>
      <w:r>
        <w:rPr>
          <w:spacing w:val="-2"/>
        </w:rPr>
        <w:t>which</w:t>
      </w:r>
      <w:r>
        <w:rPr>
          <w:spacing w:val="5"/>
        </w:rPr>
        <w:t xml:space="preserve"> </w:t>
      </w:r>
      <w:r>
        <w:rPr>
          <w:spacing w:val="-1"/>
        </w:rPr>
        <w:t>demand</w:t>
      </w:r>
      <w:r>
        <w:rPr>
          <w:spacing w:val="30"/>
        </w:rPr>
        <w:t xml:space="preserve"> </w:t>
      </w:r>
      <w:r>
        <w:rPr>
          <w:spacing w:val="-1"/>
        </w:rPr>
        <w:t>satisfaction.</w:t>
      </w:r>
    </w:p>
    <w:p w14:paraId="1558C7E5" w14:textId="3987D5B6" w:rsidR="00A24066" w:rsidRDefault="00A24066" w:rsidP="00B55365">
      <w:pPr>
        <w:pStyle w:val="BodyText"/>
        <w:widowControl/>
        <w:numPr>
          <w:ilvl w:val="0"/>
          <w:numId w:val="31"/>
        </w:numPr>
        <w:tabs>
          <w:tab w:val="left" w:pos="1240"/>
        </w:tabs>
        <w:kinsoku w:val="0"/>
        <w:overflowPunct w:val="0"/>
        <w:spacing w:before="89" w:line="247" w:lineRule="auto"/>
        <w:ind w:left="1656" w:right="634"/>
      </w:pPr>
      <w:r>
        <w:rPr>
          <w:spacing w:val="-1"/>
        </w:rPr>
        <w:t>Some</w:t>
      </w:r>
      <w:r>
        <w:rPr>
          <w:spacing w:val="5"/>
        </w:rPr>
        <w:t xml:space="preserve"> </w:t>
      </w: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>
          <w:spacing w:val="-1"/>
        </w:rPr>
        <w:t>do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1"/>
        </w:rPr>
        <w:t>satisfy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needs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stage</w:t>
      </w:r>
      <w:r>
        <w:rPr>
          <w:spacing w:val="5"/>
        </w:rPr>
        <w:t xml:space="preserve"> </w:t>
      </w:r>
      <w:r>
        <w:rPr>
          <w:spacing w:val="-1"/>
        </w:rPr>
        <w:t>until</w:t>
      </w:r>
      <w:r>
        <w:rPr>
          <w:spacing w:val="5"/>
        </w:rPr>
        <w:t xml:space="preserve"> </w:t>
      </w:r>
      <w:r>
        <w:rPr>
          <w:spacing w:val="-3"/>
        </w:rPr>
        <w:t>adulthood,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some</w:t>
      </w:r>
      <w:r>
        <w:rPr>
          <w:spacing w:val="5"/>
        </w:rPr>
        <w:t xml:space="preserve"> </w:t>
      </w:r>
      <w:r>
        <w:rPr>
          <w:spacing w:val="-3"/>
        </w:rPr>
        <w:t>never</w:t>
      </w:r>
      <w:r>
        <w:rPr>
          <w:spacing w:val="5"/>
        </w:rPr>
        <w:t xml:space="preserve"> </w:t>
      </w:r>
      <w:r>
        <w:rPr>
          <w:spacing w:val="-1"/>
        </w:rPr>
        <w:t>do,</w:t>
      </w:r>
      <w:r>
        <w:rPr>
          <w:spacing w:val="46"/>
        </w:rPr>
        <w:t xml:space="preserve"> </w:t>
      </w:r>
      <w:r>
        <w:rPr>
          <w:spacing w:val="-2"/>
        </w:rPr>
        <w:t>developing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fixation</w:t>
      </w:r>
      <w:r>
        <w:rPr>
          <w:spacing w:val="-1"/>
        </w:rPr>
        <w:t>—a</w:t>
      </w:r>
      <w:r>
        <w:rPr>
          <w:spacing w:val="5"/>
        </w:rPr>
        <w:t xml:space="preserve"> </w:t>
      </w:r>
      <w:r>
        <w:rPr>
          <w:spacing w:val="-2"/>
        </w:rPr>
        <w:t>tendency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thoughts,</w:t>
      </w:r>
      <w:r>
        <w:rPr>
          <w:spacing w:val="5"/>
        </w:rPr>
        <w:t xml:space="preserve"> </w:t>
      </w:r>
      <w:r>
        <w:rPr>
          <w:spacing w:val="-1"/>
        </w:rPr>
        <w:t>feelings,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behaviors</w:t>
      </w:r>
      <w:r>
        <w:rPr>
          <w:spacing w:val="5"/>
        </w:rPr>
        <w:t xml:space="preserve"> </w:t>
      </w:r>
      <w:r>
        <w:rPr>
          <w:spacing w:val="-1"/>
        </w:rPr>
        <w:t>relate</w:t>
      </w:r>
      <w:r w:rsidR="00315C8F">
        <w:rPr>
          <w:spacing w:val="-1"/>
        </w:rPr>
        <w:t>d</w:t>
      </w:r>
      <w:r>
        <w:rPr>
          <w:spacing w:val="5"/>
        </w:rPr>
        <w:t xml:space="preserve"> </w:t>
      </w:r>
      <w:r w:rsidRPr="00B55365">
        <w:t>to the</w:t>
      </w:r>
      <w:r>
        <w:rPr>
          <w:spacing w:val="5"/>
        </w:rPr>
        <w:t xml:space="preserve"> </w:t>
      </w:r>
      <w:r>
        <w:rPr>
          <w:spacing w:val="-1"/>
        </w:rPr>
        <w:t>stage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4"/>
        </w:rPr>
        <w:t>wasn’t</w:t>
      </w:r>
      <w:r>
        <w:rPr>
          <w:spacing w:val="5"/>
        </w:rPr>
        <w:t xml:space="preserve"> </w:t>
      </w:r>
      <w:r>
        <w:t>satisfied.</w:t>
      </w:r>
    </w:p>
    <w:p w14:paraId="09F94A80" w14:textId="77777777" w:rsidR="00A24066" w:rsidRDefault="00A24066" w:rsidP="00670702">
      <w:pPr>
        <w:pStyle w:val="Heading3"/>
        <w:widowControl/>
        <w:numPr>
          <w:ilvl w:val="0"/>
          <w:numId w:val="13"/>
        </w:numPr>
        <w:tabs>
          <w:tab w:val="left" w:pos="1000"/>
        </w:tabs>
        <w:kinsoku w:val="0"/>
        <w:overflowPunct w:val="0"/>
        <w:spacing w:before="178"/>
        <w:ind w:left="1296"/>
        <w:rPr>
          <w:b w:val="0"/>
          <w:bCs w:val="0"/>
        </w:rPr>
      </w:pP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Illness,</w:t>
      </w:r>
      <w:r>
        <w:rPr>
          <w:spacing w:val="-20"/>
        </w:rPr>
        <w:t xml:space="preserve"> </w:t>
      </w:r>
      <w:r>
        <w:rPr>
          <w:spacing w:val="-2"/>
        </w:rPr>
        <w:t>According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4"/>
        </w:rPr>
        <w:t>Freud</w:t>
      </w:r>
    </w:p>
    <w:p w14:paraId="3BABCDB8" w14:textId="77777777" w:rsidR="00A24066" w:rsidRDefault="00A24066" w:rsidP="00670702">
      <w:pPr>
        <w:pStyle w:val="BodyText"/>
        <w:widowControl/>
        <w:kinsoku w:val="0"/>
        <w:overflowPunct w:val="0"/>
        <w:ind w:left="1296" w:right="662" w:firstLine="0"/>
      </w:pPr>
      <w:r>
        <w:rPr>
          <w:spacing w:val="-2"/>
        </w:rPr>
        <w:t>Freud</w:t>
      </w:r>
      <w:r>
        <w:rPr>
          <w:spacing w:val="5"/>
        </w:rPr>
        <w:t xml:space="preserve"> </w:t>
      </w:r>
      <w:r>
        <w:rPr>
          <w:spacing w:val="-1"/>
        </w:rPr>
        <w:t>proposed</w:t>
      </w:r>
      <w:r>
        <w:rPr>
          <w:spacing w:val="5"/>
        </w:rPr>
        <w:t xml:space="preserve"> </w:t>
      </w:r>
      <w:r>
        <w:rPr>
          <w:spacing w:val="-4"/>
        </w:rPr>
        <w:t>two</w:t>
      </w:r>
      <w:r>
        <w:rPr>
          <w:spacing w:val="5"/>
        </w:rPr>
        <w:t xml:space="preserve"> </w:t>
      </w:r>
      <w:r>
        <w:rPr>
          <w:spacing w:val="-1"/>
        </w:rPr>
        <w:t>general</w:t>
      </w:r>
      <w:r>
        <w:rPr>
          <w:spacing w:val="5"/>
        </w:rPr>
        <w:t xml:space="preserve"> </w:t>
      </w:r>
      <w:r>
        <w:rPr>
          <w:spacing w:val="-2"/>
        </w:rPr>
        <w:t>categories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illness:</w:t>
      </w:r>
      <w:r>
        <w:rPr>
          <w:spacing w:val="5"/>
        </w:rPr>
        <w:t xml:space="preserve"> </w:t>
      </w:r>
      <w:r>
        <w:rPr>
          <w:spacing w:val="-1"/>
        </w:rPr>
        <w:t>neuroses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psychoses.</w:t>
      </w:r>
    </w:p>
    <w:p w14:paraId="48FFCEAE" w14:textId="77777777" w:rsidR="00A24066" w:rsidRDefault="00A24066" w:rsidP="00670702">
      <w:pPr>
        <w:pStyle w:val="BodyText"/>
        <w:widowControl/>
        <w:numPr>
          <w:ilvl w:val="2"/>
          <w:numId w:val="14"/>
        </w:numPr>
        <w:tabs>
          <w:tab w:val="left" w:pos="1240"/>
        </w:tabs>
        <w:kinsoku w:val="0"/>
        <w:overflowPunct w:val="0"/>
        <w:spacing w:before="185" w:line="247" w:lineRule="auto"/>
        <w:ind w:left="1541" w:right="727" w:hanging="245"/>
      </w:pPr>
      <w:r>
        <w:rPr>
          <w:b/>
          <w:bCs/>
          <w:i/>
          <w:iCs/>
          <w:spacing w:val="-2"/>
        </w:rPr>
        <w:t>Neurosis:</w:t>
      </w:r>
      <w:r>
        <w:rPr>
          <w:b/>
          <w:bCs/>
          <w:i/>
          <w:iCs/>
          <w:spacing w:val="-7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pattern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thoughts,</w:t>
      </w:r>
      <w:r>
        <w:rPr>
          <w:spacing w:val="5"/>
        </w:rPr>
        <w:t xml:space="preserve"> </w:t>
      </w:r>
      <w:r>
        <w:rPr>
          <w:spacing w:val="-1"/>
        </w:rPr>
        <w:t>feelings,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2"/>
        </w:rPr>
        <w:t>behaviors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2"/>
        </w:rPr>
        <w:t>expresses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 w:rsidRPr="00B55365">
        <w:t>unresolved conflict</w:t>
      </w:r>
      <w:r>
        <w:rPr>
          <w:spacing w:val="5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ego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id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ego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superego.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anxiety</w:t>
      </w:r>
      <w:r>
        <w:rPr>
          <w:spacing w:val="42"/>
        </w:rPr>
        <w:t xml:space="preserve"> </w:t>
      </w:r>
      <w:r>
        <w:rPr>
          <w:spacing w:val="-1"/>
        </w:rPr>
        <w:t>neurosis,</w:t>
      </w:r>
      <w:r>
        <w:rPr>
          <w:spacing w:val="5"/>
        </w:rPr>
        <w:t xml:space="preserve"> </w:t>
      </w:r>
      <w:r>
        <w:rPr>
          <w:spacing w:val="-2"/>
        </w:rPr>
        <w:t>extreme</w:t>
      </w:r>
      <w:r>
        <w:rPr>
          <w:spacing w:val="5"/>
        </w:rPr>
        <w:t xml:space="preserve"> </w:t>
      </w:r>
      <w:r>
        <w:rPr>
          <w:spacing w:val="-1"/>
        </w:rPr>
        <w:t>“free-floating</w:t>
      </w:r>
      <w:r>
        <w:rPr>
          <w:spacing w:val="5"/>
        </w:rPr>
        <w:t xml:space="preserve"> </w:t>
      </w:r>
      <w:r>
        <w:rPr>
          <w:spacing w:val="-5"/>
        </w:rPr>
        <w:t>fear,”</w:t>
      </w:r>
      <w:r>
        <w:rPr>
          <w:spacing w:val="5"/>
        </w:rPr>
        <w:t xml:space="preserve"> </w:t>
      </w:r>
      <w:r>
        <w:rPr>
          <w:spacing w:val="-1"/>
        </w:rPr>
        <w:t>latches</w:t>
      </w:r>
      <w:r>
        <w:rPr>
          <w:spacing w:val="5"/>
        </w:rPr>
        <w:t xml:space="preserve"> </w:t>
      </w:r>
      <w:r>
        <w:rPr>
          <w:spacing w:val="-1"/>
        </w:rPr>
        <w:t>onto</w:t>
      </w:r>
      <w:r>
        <w:rPr>
          <w:spacing w:val="5"/>
        </w:rPr>
        <w:t xml:space="preserve"> </w:t>
      </w:r>
      <w:r>
        <w:rPr>
          <w:spacing w:val="-2"/>
        </w:rPr>
        <w:t>different</w:t>
      </w:r>
      <w:r>
        <w:rPr>
          <w:spacing w:val="5"/>
        </w:rPr>
        <w:t xml:space="preserve"> </w:t>
      </w:r>
      <w:r>
        <w:rPr>
          <w:spacing w:val="-1"/>
        </w:rPr>
        <w:t>objects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possibilities</w:t>
      </w:r>
      <w:r>
        <w:rPr>
          <w:spacing w:val="36"/>
        </w:rPr>
        <w:t xml:space="preserve"> </w:t>
      </w:r>
      <w:r>
        <w:rPr>
          <w:spacing w:val="-1"/>
        </w:rPr>
        <w:t>(e.g.,</w:t>
      </w:r>
      <w:r>
        <w:rPr>
          <w:spacing w:val="5"/>
        </w:rPr>
        <w:t xml:space="preserve"> </w:t>
      </w:r>
      <w:r>
        <w:rPr>
          <w:spacing w:val="-2"/>
        </w:rPr>
        <w:t>every</w:t>
      </w:r>
      <w:r>
        <w:rPr>
          <w:spacing w:val="5"/>
        </w:rPr>
        <w:t xml:space="preserve"> </w:t>
      </w:r>
      <w:r>
        <w:rPr>
          <w:spacing w:val="-1"/>
        </w:rPr>
        <w:t>coincidence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2"/>
        </w:rPr>
        <w:t>evil</w:t>
      </w:r>
      <w:r>
        <w:rPr>
          <w:spacing w:val="5"/>
        </w:rPr>
        <w:t xml:space="preserve"> </w:t>
      </w:r>
      <w:r>
        <w:rPr>
          <w:spacing w:val="-1"/>
        </w:rPr>
        <w:t>omen).</w:t>
      </w:r>
    </w:p>
    <w:p w14:paraId="18A8C3F4" w14:textId="77777777" w:rsidR="00A24066" w:rsidRDefault="00A24066" w:rsidP="00670702">
      <w:pPr>
        <w:pStyle w:val="BodyText"/>
        <w:widowControl/>
        <w:numPr>
          <w:ilvl w:val="2"/>
          <w:numId w:val="14"/>
        </w:numPr>
        <w:tabs>
          <w:tab w:val="left" w:pos="1240"/>
        </w:tabs>
        <w:kinsoku w:val="0"/>
        <w:overflowPunct w:val="0"/>
        <w:spacing w:before="89" w:line="247" w:lineRule="auto"/>
        <w:ind w:left="1541" w:right="936" w:hanging="245"/>
      </w:pPr>
      <w:r w:rsidRPr="00B55365">
        <w:rPr>
          <w:b/>
          <w:bCs/>
          <w:i/>
          <w:spacing w:val="-1"/>
        </w:rPr>
        <w:t>Psychosis</w:t>
      </w:r>
      <w:r w:rsidRPr="00B55365">
        <w:rPr>
          <w:b/>
          <w:bCs/>
          <w:i/>
        </w:rPr>
        <w:t>:</w:t>
      </w:r>
      <w:r>
        <w:rPr>
          <w:b/>
          <w:bCs/>
          <w:spacing w:val="-7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brea</w:t>
      </w:r>
      <w:r>
        <w:t>k</w:t>
      </w:r>
      <w:r>
        <w:rPr>
          <w:spacing w:val="5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5"/>
        </w:rPr>
        <w:t xml:space="preserve"> </w:t>
      </w:r>
      <w:r>
        <w:rPr>
          <w:spacing w:val="-1"/>
        </w:rPr>
        <w:t>realit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causin</w:t>
      </w:r>
      <w:r>
        <w:t>g</w:t>
      </w:r>
      <w:r>
        <w:rPr>
          <w:spacing w:val="5"/>
        </w:rPr>
        <w:t xml:space="preserve"> </w:t>
      </w:r>
      <w:r>
        <w:rPr>
          <w:spacing w:val="-1"/>
        </w:rPr>
        <w:t>conflic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bet</w:t>
      </w:r>
      <w:r>
        <w:rPr>
          <w:spacing w:val="-8"/>
        </w:rPr>
        <w:t>w</w:t>
      </w:r>
      <w:r>
        <w:rPr>
          <w:spacing w:val="-1"/>
        </w:rPr>
        <w:t>ee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4"/>
        </w:rPr>
        <w:t>e</w:t>
      </w:r>
      <w:r>
        <w:rPr>
          <w:spacing w:val="-1"/>
        </w:rPr>
        <w:t>go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vi</w:t>
      </w:r>
      <w:r>
        <w:rPr>
          <w:spacing w:val="-6"/>
        </w:rPr>
        <w:t>e</w:t>
      </w:r>
      <w:r>
        <w:t>w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reality and</w:t>
      </w:r>
      <w:r>
        <w:rPr>
          <w:spacing w:val="5"/>
        </w:rPr>
        <w:t xml:space="preserve"> </w:t>
      </w:r>
      <w:r>
        <w:rPr>
          <w:spacing w:val="-1"/>
        </w:rPr>
        <w:t>reality</w:t>
      </w:r>
      <w:r>
        <w:rPr>
          <w:spacing w:val="5"/>
        </w:rPr>
        <w:t xml:space="preserve"> </w:t>
      </w:r>
      <w:r>
        <w:rPr>
          <w:spacing w:val="-1"/>
        </w:rPr>
        <w:t>itself.</w:t>
      </w:r>
      <w:r>
        <w:rPr>
          <w:spacing w:val="-7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psychoanalytic</w:t>
      </w:r>
      <w:r>
        <w:rPr>
          <w:spacing w:val="5"/>
        </w:rPr>
        <w:t xml:space="preserve"> </w:t>
      </w:r>
      <w:r>
        <w:rPr>
          <w:spacing w:val="-6"/>
        </w:rPr>
        <w:t>view,</w:t>
      </w:r>
      <w:r>
        <w:rPr>
          <w:spacing w:val="5"/>
        </w:rPr>
        <w:t xml:space="preserve"> </w:t>
      </w:r>
      <w:r>
        <w:rPr>
          <w:spacing w:val="-1"/>
        </w:rPr>
        <w:t>schizophrenia</w:t>
      </w:r>
      <w:r>
        <w:rPr>
          <w:spacing w:val="5"/>
        </w:rPr>
        <w:t xml:space="preserve"> </w:t>
      </w:r>
      <w:r>
        <w:rPr>
          <w:spacing w:val="-3"/>
        </w:rPr>
        <w:t>involves</w:t>
      </w:r>
      <w:r>
        <w:rPr>
          <w:spacing w:val="5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psychosis.</w:t>
      </w:r>
    </w:p>
    <w:p w14:paraId="1D7219D8" w14:textId="4D823A73" w:rsidR="00A24066" w:rsidRDefault="00A24066" w:rsidP="00670702">
      <w:pPr>
        <w:widowControl/>
        <w:numPr>
          <w:ilvl w:val="0"/>
          <w:numId w:val="13"/>
        </w:numPr>
        <w:tabs>
          <w:tab w:val="left" w:pos="1000"/>
        </w:tabs>
        <w:kinsoku w:val="0"/>
        <w:overflowPunct w:val="0"/>
        <w:spacing w:before="178"/>
        <w:ind w:left="1296"/>
        <w:rPr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Defense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Mechanisms</w:t>
      </w:r>
      <w:r>
        <w:rPr>
          <w:b/>
          <w:bCs/>
          <w:spacing w:val="5"/>
          <w:sz w:val="22"/>
          <w:szCs w:val="22"/>
        </w:rPr>
        <w:t xml:space="preserve"> </w:t>
      </w:r>
      <w:r w:rsidRPr="00B55365">
        <w:rPr>
          <w:bCs/>
          <w:spacing w:val="-1"/>
          <w:sz w:val="22"/>
          <w:szCs w:val="22"/>
        </w:rPr>
        <w:t>[</w:t>
      </w:r>
      <w:r w:rsidR="00315C8F" w:rsidRPr="00B55365">
        <w:rPr>
          <w:bCs/>
          <w:spacing w:val="-1"/>
          <w:sz w:val="22"/>
          <w:szCs w:val="22"/>
        </w:rPr>
        <w:t>S</w:t>
      </w:r>
      <w:r w:rsidRPr="00B55365">
        <w:rPr>
          <w:bCs/>
          <w:spacing w:val="-1"/>
          <w:sz w:val="22"/>
          <w:szCs w:val="22"/>
        </w:rPr>
        <w:t>ee</w:t>
      </w:r>
      <w:r w:rsidRPr="00B55365">
        <w:rPr>
          <w:bCs/>
          <w:spacing w:val="5"/>
          <w:sz w:val="22"/>
          <w:szCs w:val="22"/>
        </w:rPr>
        <w:t xml:space="preserve"> </w:t>
      </w:r>
      <w:r w:rsidRPr="00B55365">
        <w:rPr>
          <w:bCs/>
          <w:i/>
          <w:iCs/>
          <w:spacing w:val="-6"/>
          <w:sz w:val="22"/>
          <w:szCs w:val="22"/>
        </w:rPr>
        <w:t>Table</w:t>
      </w:r>
      <w:r w:rsidRPr="00B55365">
        <w:rPr>
          <w:bCs/>
          <w:i/>
          <w:iCs/>
          <w:spacing w:val="5"/>
          <w:sz w:val="22"/>
          <w:szCs w:val="22"/>
        </w:rPr>
        <w:t xml:space="preserve"> </w:t>
      </w:r>
      <w:r w:rsidRPr="00B55365">
        <w:rPr>
          <w:bCs/>
          <w:i/>
          <w:iCs/>
          <w:spacing w:val="-1"/>
          <w:sz w:val="22"/>
          <w:szCs w:val="22"/>
        </w:rPr>
        <w:t>1.</w:t>
      </w:r>
      <w:r w:rsidR="005E47E7" w:rsidRPr="00B55365">
        <w:rPr>
          <w:bCs/>
          <w:i/>
          <w:iCs/>
          <w:spacing w:val="-1"/>
          <w:sz w:val="22"/>
          <w:szCs w:val="22"/>
        </w:rPr>
        <w:t>2</w:t>
      </w:r>
      <w:r w:rsidRPr="00B55365">
        <w:rPr>
          <w:bCs/>
          <w:spacing w:val="-1"/>
          <w:sz w:val="22"/>
          <w:szCs w:val="22"/>
        </w:rPr>
        <w:t>]</w:t>
      </w:r>
    </w:p>
    <w:p w14:paraId="3D5641C5" w14:textId="77777777" w:rsidR="00A24066" w:rsidRDefault="00A24066" w:rsidP="00670702">
      <w:pPr>
        <w:pStyle w:val="BodyText"/>
        <w:widowControl/>
        <w:kinsoku w:val="0"/>
        <w:overflowPunct w:val="0"/>
        <w:spacing w:line="246" w:lineRule="auto"/>
        <w:ind w:left="1296" w:right="667" w:firstLine="0"/>
      </w:pPr>
      <w:r>
        <w:rPr>
          <w:b/>
          <w:bCs/>
          <w:i/>
          <w:iCs/>
          <w:spacing w:val="-2"/>
        </w:rPr>
        <w:t>Defense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2"/>
        </w:rPr>
        <w:t>mechanisms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unconscious.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ego</w:t>
      </w:r>
      <w:r>
        <w:rPr>
          <w:spacing w:val="5"/>
        </w:rPr>
        <w:t xml:space="preserve"> </w:t>
      </w:r>
      <w:r>
        <w:rPr>
          <w:spacing w:val="-1"/>
        </w:rPr>
        <w:t>transforms</w:t>
      </w:r>
      <w:r>
        <w:rPr>
          <w:spacing w:val="5"/>
        </w:rPr>
        <w:t xml:space="preserve"> </w:t>
      </w:r>
      <w:r>
        <w:rPr>
          <w:spacing w:val="-1"/>
        </w:rPr>
        <w:t>conflicts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5"/>
        </w:rPr>
        <w:t>way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pre</w:t>
      </w:r>
      <w:r>
        <w:rPr>
          <w:spacing w:val="-2"/>
        </w:rPr>
        <w:t>vents</w:t>
      </w:r>
      <w:r>
        <w:rPr>
          <w:spacing w:val="5"/>
        </w:rPr>
        <w:t xml:space="preserve"> </w:t>
      </w:r>
      <w:r>
        <w:rPr>
          <w:spacing w:val="-2"/>
        </w:rPr>
        <w:t>unacceptable</w:t>
      </w:r>
      <w:r>
        <w:rPr>
          <w:spacing w:val="5"/>
        </w:rPr>
        <w:t xml:space="preserve"> </w:t>
      </w:r>
      <w:r>
        <w:rPr>
          <w:spacing w:val="-1"/>
        </w:rPr>
        <w:t>thoughts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feelings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reaching</w:t>
      </w:r>
      <w:r>
        <w:rPr>
          <w:spacing w:val="5"/>
        </w:rPr>
        <w:t xml:space="preserve"> </w:t>
      </w:r>
      <w:r>
        <w:rPr>
          <w:spacing w:val="-1"/>
        </w:rPr>
        <w:t>consciousness.</w:t>
      </w:r>
    </w:p>
    <w:p w14:paraId="3125F54A" w14:textId="77777777" w:rsidR="00A24066" w:rsidRDefault="00A24066" w:rsidP="00670702">
      <w:pPr>
        <w:pStyle w:val="BodyText"/>
        <w:widowControl/>
        <w:numPr>
          <w:ilvl w:val="2"/>
          <w:numId w:val="14"/>
        </w:numPr>
        <w:tabs>
          <w:tab w:val="left" w:pos="1240"/>
        </w:tabs>
        <w:kinsoku w:val="0"/>
        <w:overflowPunct w:val="0"/>
        <w:spacing w:before="178"/>
        <w:ind w:left="1541" w:hanging="245"/>
        <w:rPr>
          <w:spacing w:val="-4"/>
        </w:rPr>
      </w:pPr>
      <w:r>
        <w:rPr>
          <w:spacing w:val="-1"/>
        </w:rPr>
        <w:t>Successful</w:t>
      </w:r>
      <w:r>
        <w:rPr>
          <w:spacing w:val="5"/>
        </w:rPr>
        <w:t xml:space="preserve"> </w:t>
      </w:r>
      <w:r>
        <w:rPr>
          <w:spacing w:val="-1"/>
        </w:rPr>
        <w:t>defense</w:t>
      </w:r>
      <w:r>
        <w:rPr>
          <w:spacing w:val="5"/>
        </w:rPr>
        <w:t xml:space="preserve"> </w:t>
      </w:r>
      <w:r>
        <w:rPr>
          <w:spacing w:val="-1"/>
        </w:rPr>
        <w:t>mechanisms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decrease</w:t>
      </w:r>
      <w:r>
        <w:rPr>
          <w:spacing w:val="5"/>
        </w:rPr>
        <w:t xml:space="preserve"> </w:t>
      </w:r>
      <w:r>
        <w:rPr>
          <w:spacing w:val="-4"/>
        </w:rPr>
        <w:t>anxiety.</w:t>
      </w:r>
    </w:p>
    <w:p w14:paraId="183FDFBE" w14:textId="77777777" w:rsidR="00A24066" w:rsidRDefault="00A24066" w:rsidP="00670702">
      <w:pPr>
        <w:pStyle w:val="BodyText"/>
        <w:widowControl/>
        <w:numPr>
          <w:ilvl w:val="2"/>
          <w:numId w:val="14"/>
        </w:numPr>
        <w:tabs>
          <w:tab w:val="left" w:pos="1240"/>
        </w:tabs>
        <w:kinsoku w:val="0"/>
        <w:overflowPunct w:val="0"/>
        <w:spacing w:before="96"/>
        <w:ind w:left="1541" w:hanging="245"/>
      </w:pPr>
      <w:r>
        <w:rPr>
          <w:spacing w:val="-1"/>
        </w:rPr>
        <w:t>Anna</w:t>
      </w:r>
      <w:r>
        <w:rPr>
          <w:spacing w:val="5"/>
        </w:rPr>
        <w:t xml:space="preserve"> </w:t>
      </w:r>
      <w:r>
        <w:rPr>
          <w:spacing w:val="-2"/>
        </w:rPr>
        <w:t>Freud</w:t>
      </w:r>
      <w:r>
        <w:rPr>
          <w:spacing w:val="5"/>
        </w:rPr>
        <w:t xml:space="preserve"> </w:t>
      </w:r>
      <w:r>
        <w:rPr>
          <w:spacing w:val="-2"/>
        </w:rPr>
        <w:t>extended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3"/>
        </w:rPr>
        <w:t>work.</w:t>
      </w:r>
    </w:p>
    <w:p w14:paraId="657736EA" w14:textId="77777777" w:rsidR="00A24066" w:rsidRDefault="00A24066" w:rsidP="00670702">
      <w:pPr>
        <w:pStyle w:val="BodyText"/>
        <w:widowControl/>
        <w:numPr>
          <w:ilvl w:val="2"/>
          <w:numId w:val="14"/>
        </w:numPr>
        <w:tabs>
          <w:tab w:val="left" w:pos="1240"/>
        </w:tabs>
        <w:kinsoku w:val="0"/>
        <w:overflowPunct w:val="0"/>
        <w:spacing w:before="96" w:line="247" w:lineRule="auto"/>
        <w:ind w:left="1541" w:right="850" w:hanging="245"/>
        <w:rPr>
          <w:spacing w:val="-5"/>
        </w:rPr>
      </w:pPr>
      <w:r>
        <w:rPr>
          <w:spacing w:val="-1"/>
        </w:rPr>
        <w:t>Conflicts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threats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2"/>
        </w:rPr>
        <w:t>possibly</w:t>
      </w:r>
      <w:r>
        <w:rPr>
          <w:spacing w:val="5"/>
        </w:rPr>
        <w:t xml:space="preserve"> </w:t>
      </w:r>
      <w:r>
        <w:rPr>
          <w:spacing w:val="-1"/>
        </w:rPr>
        <w:t>cause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2"/>
        </w:rPr>
        <w:t>when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particular</w:t>
      </w:r>
      <w:r>
        <w:rPr>
          <w:spacing w:val="42"/>
        </w:rPr>
        <w:t xml:space="preserve"> </w:t>
      </w:r>
      <w:r>
        <w:rPr>
          <w:spacing w:val="-1"/>
        </w:rPr>
        <w:t>defense</w:t>
      </w:r>
      <w:r>
        <w:rPr>
          <w:spacing w:val="5"/>
        </w:rPr>
        <w:t xml:space="preserve"> </w:t>
      </w:r>
      <w:r>
        <w:rPr>
          <w:spacing w:val="-1"/>
        </w:rPr>
        <w:t>mechanism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relied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too</w:t>
      </w:r>
      <w:r>
        <w:rPr>
          <w:spacing w:val="5"/>
        </w:rPr>
        <w:t xml:space="preserve"> </w:t>
      </w:r>
      <w:r>
        <w:rPr>
          <w:spacing w:val="-5"/>
        </w:rPr>
        <w:t>heavily.</w:t>
      </w:r>
    </w:p>
    <w:p w14:paraId="2982A65F" w14:textId="77777777" w:rsidR="00A24066" w:rsidRDefault="00A24066" w:rsidP="00670702">
      <w:pPr>
        <w:pStyle w:val="Heading3"/>
        <w:widowControl/>
        <w:numPr>
          <w:ilvl w:val="0"/>
          <w:numId w:val="13"/>
        </w:numPr>
        <w:tabs>
          <w:tab w:val="left" w:pos="1000"/>
        </w:tabs>
        <w:kinsoku w:val="0"/>
        <w:overflowPunct w:val="0"/>
        <w:spacing w:before="178"/>
        <w:ind w:left="1296"/>
        <w:rPr>
          <w:b w:val="0"/>
          <w:bCs w:val="0"/>
        </w:rPr>
      </w:pPr>
      <w:r>
        <w:rPr>
          <w:spacing w:val="-2"/>
        </w:rPr>
        <w:t>Psychoanalytic</w:t>
      </w:r>
      <w:r>
        <w:rPr>
          <w:spacing w:val="-8"/>
        </w:rPr>
        <w:t xml:space="preserve"> </w:t>
      </w:r>
      <w:r>
        <w:rPr>
          <w:spacing w:val="-1"/>
        </w:rPr>
        <w:t>Theory</w:t>
      </w:r>
      <w:r>
        <w:rPr>
          <w:spacing w:val="5"/>
        </w:rPr>
        <w:t xml:space="preserve"> </w:t>
      </w:r>
      <w:r>
        <w:rPr>
          <w:spacing w:val="-3"/>
        </w:rPr>
        <w:t>Beyond</w:t>
      </w:r>
      <w:r>
        <w:rPr>
          <w:spacing w:val="5"/>
        </w:rPr>
        <w:t xml:space="preserve"> </w:t>
      </w:r>
      <w:r>
        <w:rPr>
          <w:spacing w:val="-4"/>
        </w:rPr>
        <w:t>Freud</w:t>
      </w:r>
    </w:p>
    <w:p w14:paraId="14354B8D" w14:textId="77777777" w:rsidR="00A24066" w:rsidRDefault="00A24066" w:rsidP="00670702">
      <w:pPr>
        <w:pStyle w:val="BodyText"/>
        <w:widowControl/>
        <w:kinsoku w:val="0"/>
        <w:overflowPunct w:val="0"/>
        <w:spacing w:line="247" w:lineRule="auto"/>
        <w:ind w:left="1296" w:right="763" w:firstLine="0"/>
      </w:pPr>
      <w:r>
        <w:rPr>
          <w:spacing w:val="-5"/>
        </w:rPr>
        <w:t>F</w:t>
      </w:r>
      <w:r>
        <w:rPr>
          <w:spacing w:val="-1"/>
        </w:rPr>
        <w:t>reud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theo</w:t>
      </w:r>
      <w:r>
        <w:rPr>
          <w:spacing w:val="4"/>
        </w:rPr>
        <w:t>r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n</w:t>
      </w:r>
      <w:r>
        <w:rPr>
          <w:spacing w:val="-9"/>
        </w:rPr>
        <w:t>o</w:t>
      </w:r>
      <w:r>
        <w:t>w</w:t>
      </w:r>
      <w:r>
        <w:rPr>
          <w:spacing w:val="5"/>
        </w:rPr>
        <w:t xml:space="preserve"> </w:t>
      </w:r>
      <w:r>
        <w:rPr>
          <w:spacing w:val="-1"/>
        </w:rPr>
        <w:t>calle</w:t>
      </w:r>
      <w:r>
        <w:t>d</w:t>
      </w:r>
      <w:r>
        <w:rPr>
          <w:spacing w:val="5"/>
        </w:rPr>
        <w:t xml:space="preserve"> </w:t>
      </w:r>
      <w:r>
        <w:rPr>
          <w:b/>
          <w:bCs/>
          <w:spacing w:val="-1"/>
        </w:rPr>
        <w:t>psycho</w:t>
      </w:r>
      <w:r>
        <w:rPr>
          <w:b/>
          <w:bCs/>
          <w:spacing w:val="-7"/>
        </w:rPr>
        <w:t>d</w:t>
      </w:r>
      <w:r>
        <w:rPr>
          <w:b/>
          <w:bCs/>
          <w:spacing w:val="-1"/>
        </w:rPr>
        <w:t>ynami</w:t>
      </w:r>
      <w:r>
        <w:rPr>
          <w:b/>
          <w:bCs/>
        </w:rPr>
        <w:t>c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theor</w:t>
      </w:r>
      <w:r>
        <w:rPr>
          <w:b/>
          <w:bCs/>
        </w:rPr>
        <w:t>y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attracte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ma</w:t>
      </w:r>
      <w:r>
        <w:rPr>
          <w:spacing w:val="-6"/>
        </w:rPr>
        <w:t>n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adherents. It</w:t>
      </w:r>
      <w:r>
        <w:rPr>
          <w:spacing w:val="5"/>
        </w:rPr>
        <w:t xml:space="preserve"> </w:t>
      </w:r>
      <w:r>
        <w:rPr>
          <w:spacing w:val="-1"/>
        </w:rPr>
        <w:t>has</w:t>
      </w:r>
      <w:r>
        <w:rPr>
          <w:spacing w:val="5"/>
        </w:rPr>
        <w:t xml:space="preserve"> </w:t>
      </w:r>
      <w:r>
        <w:rPr>
          <w:spacing w:val="-1"/>
        </w:rPr>
        <w:t>been</w:t>
      </w:r>
      <w:r>
        <w:rPr>
          <w:spacing w:val="5"/>
        </w:rPr>
        <w:t xml:space="preserve"> </w:t>
      </w:r>
      <w:r>
        <w:rPr>
          <w:spacing w:val="-3"/>
        </w:rPr>
        <w:t>renamed,</w:t>
      </w:r>
      <w:r>
        <w:rPr>
          <w:spacing w:val="5"/>
        </w:rPr>
        <w:t xml:space="preserve"> </w:t>
      </w:r>
      <w:r>
        <w:rPr>
          <w:spacing w:val="-3"/>
        </w:rPr>
        <w:t>developed,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t>modified.</w:t>
      </w:r>
    </w:p>
    <w:p w14:paraId="5BA02D2C" w14:textId="77777777" w:rsidR="00A24066" w:rsidRDefault="00A24066" w:rsidP="00670702">
      <w:pPr>
        <w:pStyle w:val="Heading3"/>
        <w:widowControl/>
        <w:numPr>
          <w:ilvl w:val="0"/>
          <w:numId w:val="11"/>
        </w:numPr>
        <w:tabs>
          <w:tab w:val="left" w:pos="1240"/>
        </w:tabs>
        <w:kinsoku w:val="0"/>
        <w:overflowPunct w:val="0"/>
        <w:spacing w:before="89"/>
        <w:ind w:left="1541" w:hanging="245"/>
        <w:rPr>
          <w:b w:val="0"/>
          <w:bCs w:val="0"/>
        </w:rPr>
      </w:pPr>
      <w:r>
        <w:rPr>
          <w:spacing w:val="-1"/>
        </w:rPr>
        <w:t>Modifications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2"/>
        </w:rPr>
        <w:t>Psychoanalytic</w:t>
      </w:r>
      <w:r>
        <w:rPr>
          <w:spacing w:val="-8"/>
        </w:rPr>
        <w:t xml:space="preserve"> </w:t>
      </w:r>
      <w:r>
        <w:rPr>
          <w:spacing w:val="-1"/>
        </w:rPr>
        <w:t>Theory:</w:t>
      </w:r>
    </w:p>
    <w:p w14:paraId="2AF1DFBB" w14:textId="35C25BC1" w:rsidR="00A24066" w:rsidRDefault="00A24066" w:rsidP="00670702">
      <w:pPr>
        <w:pStyle w:val="BodyText"/>
        <w:widowControl/>
        <w:numPr>
          <w:ilvl w:val="1"/>
          <w:numId w:val="11"/>
        </w:numPr>
        <w:tabs>
          <w:tab w:val="left" w:pos="1480"/>
        </w:tabs>
        <w:kinsoku w:val="0"/>
        <w:overflowPunct w:val="0"/>
        <w:spacing w:before="67"/>
        <w:ind w:left="1786" w:hanging="245"/>
      </w:pPr>
      <w:r>
        <w:t>Normal</w:t>
      </w:r>
      <w:r>
        <w:rPr>
          <w:spacing w:val="5"/>
        </w:rPr>
        <w:t xml:space="preserve"> </w:t>
      </w:r>
      <w:r>
        <w:rPr>
          <w:spacing w:val="-2"/>
        </w:rPr>
        <w:t>versus</w:t>
      </w:r>
      <w:r>
        <w:rPr>
          <w:spacing w:val="5"/>
        </w:rPr>
        <w:t xml:space="preserve"> </w:t>
      </w:r>
      <w:r>
        <w:rPr>
          <w:spacing w:val="-1"/>
        </w:rPr>
        <w:t>abnormal</w:t>
      </w:r>
      <w:r>
        <w:rPr>
          <w:spacing w:val="5"/>
        </w:rPr>
        <w:t xml:space="preserve"> </w:t>
      </w:r>
      <w:r>
        <w:rPr>
          <w:spacing w:val="-2"/>
        </w:rPr>
        <w:t>development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self</w:t>
      </w:r>
      <w:r w:rsidR="002209D1">
        <w:rPr>
          <w:spacing w:val="-1"/>
        </w:rPr>
        <w:t>.</w:t>
      </w:r>
    </w:p>
    <w:p w14:paraId="1C20CE3F" w14:textId="7C46DB18" w:rsidR="00A24066" w:rsidRDefault="00A24066" w:rsidP="00670702">
      <w:pPr>
        <w:pStyle w:val="BodyText"/>
        <w:widowControl/>
        <w:numPr>
          <w:ilvl w:val="1"/>
          <w:numId w:val="11"/>
        </w:numPr>
        <w:tabs>
          <w:tab w:val="left" w:pos="1480"/>
        </w:tabs>
        <w:kinsoku w:val="0"/>
        <w:overflowPunct w:val="0"/>
        <w:spacing w:before="96"/>
        <w:ind w:left="1786" w:hanging="245"/>
      </w:pPr>
      <w:r>
        <w:rPr>
          <w:spacing w:val="-1"/>
        </w:rPr>
        <w:t>Additional</w:t>
      </w:r>
      <w:r>
        <w:rPr>
          <w:spacing w:val="5"/>
        </w:rPr>
        <w:t xml:space="preserve"> </w:t>
      </w:r>
      <w:r>
        <w:rPr>
          <w:spacing w:val="-1"/>
        </w:rPr>
        <w:t>sources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motivation,</w:t>
      </w:r>
      <w:r>
        <w:rPr>
          <w:spacing w:val="5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feelings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3"/>
        </w:rPr>
        <w:t>inferiority,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1"/>
        </w:rPr>
        <w:t>influence</w:t>
      </w:r>
      <w:r w:rsidR="002209D1">
        <w:rPr>
          <w:spacing w:val="-1"/>
        </w:rPr>
        <w:t>.</w:t>
      </w:r>
    </w:p>
    <w:p w14:paraId="3194FB0A" w14:textId="45501BB5" w:rsidR="00A24066" w:rsidRDefault="00A24066" w:rsidP="00670702">
      <w:pPr>
        <w:pStyle w:val="BodyText"/>
        <w:widowControl/>
        <w:numPr>
          <w:ilvl w:val="1"/>
          <w:numId w:val="11"/>
        </w:numPr>
        <w:tabs>
          <w:tab w:val="left" w:pos="1480"/>
        </w:tabs>
        <w:kinsoku w:val="0"/>
        <w:overflowPunct w:val="0"/>
        <w:spacing w:before="96"/>
        <w:ind w:left="1786" w:hanging="245"/>
        <w:rPr>
          <w:spacing w:val="-2"/>
        </w:rPr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development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3"/>
        </w:rPr>
        <w:t>work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ego</w:t>
      </w:r>
      <w:r w:rsidR="002209D1">
        <w:rPr>
          <w:spacing w:val="-2"/>
        </w:rPr>
        <w:t>.</w:t>
      </w:r>
    </w:p>
    <w:p w14:paraId="3B6F724B" w14:textId="2D43CF7D" w:rsidR="00A24066" w:rsidRDefault="00A24066" w:rsidP="00670702">
      <w:pPr>
        <w:pStyle w:val="BodyText"/>
        <w:widowControl/>
        <w:numPr>
          <w:ilvl w:val="1"/>
          <w:numId w:val="11"/>
        </w:numPr>
        <w:tabs>
          <w:tab w:val="left" w:pos="1480"/>
        </w:tabs>
        <w:kinsoku w:val="0"/>
        <w:overflowPunct w:val="0"/>
        <w:spacing w:before="96" w:line="246" w:lineRule="auto"/>
        <w:ind w:left="1786" w:right="667" w:hanging="245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possibility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our</w:t>
      </w:r>
      <w:r>
        <w:rPr>
          <w:spacing w:val="5"/>
        </w:rPr>
        <w:t xml:space="preserve"> </w:t>
      </w:r>
      <w:r>
        <w:rPr>
          <w:spacing w:val="-1"/>
        </w:rPr>
        <w:t>species</w:t>
      </w:r>
      <w:r>
        <w:rPr>
          <w:spacing w:val="5"/>
        </w:rPr>
        <w:t xml:space="preserve"> </w:t>
      </w:r>
      <w:r>
        <w:rPr>
          <w:spacing w:val="-1"/>
        </w:rPr>
        <w:t>has</w:t>
      </w:r>
      <w:r>
        <w:rPr>
          <w:spacing w:val="5"/>
        </w:rPr>
        <w:t xml:space="preserve"> </w:t>
      </w:r>
      <w:r>
        <w:rPr>
          <w:spacing w:val="-1"/>
        </w:rPr>
        <w:t>certain</w:t>
      </w:r>
      <w:r>
        <w:rPr>
          <w:spacing w:val="5"/>
        </w:rPr>
        <w:t xml:space="preserve"> </w:t>
      </w:r>
      <w:r>
        <w:t>inborn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unconscious</w:t>
      </w:r>
      <w:r>
        <w:rPr>
          <w:spacing w:val="5"/>
        </w:rPr>
        <w:t xml:space="preserve"> </w:t>
      </w:r>
      <w:r>
        <w:rPr>
          <w:spacing w:val="-1"/>
        </w:rPr>
        <w:t>archetypes</w:t>
      </w:r>
      <w:r>
        <w:rPr>
          <w:spacing w:val="5"/>
        </w:rPr>
        <w:t xml:space="preserve"> </w:t>
      </w:r>
      <w:r>
        <w:rPr>
          <w:spacing w:val="-1"/>
        </w:rPr>
        <w:t>(an</w:t>
      </w:r>
      <w:r>
        <w:rPr>
          <w:spacing w:val="30"/>
        </w:rPr>
        <w:t xml:space="preserve"> </w:t>
      </w:r>
      <w:r>
        <w:rPr>
          <w:i/>
          <w:iCs/>
          <w:spacing w:val="-3"/>
        </w:rPr>
        <w:t>archetype</w:t>
      </w:r>
      <w:r>
        <w:rPr>
          <w:i/>
          <w:iCs/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abstract,</w:t>
      </w:r>
      <w:r>
        <w:rPr>
          <w:spacing w:val="5"/>
        </w:rPr>
        <w:t xml:space="preserve"> </w:t>
      </w:r>
      <w:r>
        <w:rPr>
          <w:spacing w:val="-1"/>
        </w:rPr>
        <w:t>ideal</w:t>
      </w:r>
      <w:r>
        <w:rPr>
          <w:spacing w:val="5"/>
        </w:rPr>
        <w:t xml:space="preserve"> </w:t>
      </w:r>
      <w:r>
        <w:rPr>
          <w:spacing w:val="-1"/>
        </w:rPr>
        <w:t>characterization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person,</w:t>
      </w:r>
      <w:r>
        <w:rPr>
          <w:spacing w:val="5"/>
        </w:rPr>
        <w:t xml:space="preserve"> </w:t>
      </w:r>
      <w:r>
        <w:rPr>
          <w:spacing w:val="-1"/>
        </w:rPr>
        <w:t>object,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concept)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36"/>
        </w:rPr>
        <w:t xml:space="preserve"> </w:t>
      </w:r>
      <w:r>
        <w:rPr>
          <w:spacing w:val="-1"/>
        </w:rPr>
        <w:t>channel</w:t>
      </w:r>
      <w:r>
        <w:rPr>
          <w:spacing w:val="5"/>
        </w:rPr>
        <w:t xml:space="preserve"> </w:t>
      </w:r>
      <w:r>
        <w:rPr>
          <w:spacing w:val="-1"/>
        </w:rPr>
        <w:t>some</w:t>
      </w:r>
      <w:r>
        <w:rPr>
          <w:spacing w:val="5"/>
        </w:rPr>
        <w:t xml:space="preserve"> </w:t>
      </w:r>
      <w:r>
        <w:rPr>
          <w:spacing w:val="-1"/>
        </w:rPr>
        <w:t>aspects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motivation</w:t>
      </w:r>
      <w:r w:rsidR="002209D1">
        <w:rPr>
          <w:spacing w:val="-2"/>
        </w:rPr>
        <w:t>.</w:t>
      </w:r>
    </w:p>
    <w:p w14:paraId="3D8081E9" w14:textId="1D7BB4FF" w:rsidR="00A24066" w:rsidRDefault="00A24066" w:rsidP="00670702">
      <w:pPr>
        <w:pStyle w:val="BodyText"/>
        <w:widowControl/>
        <w:numPr>
          <w:ilvl w:val="1"/>
          <w:numId w:val="11"/>
        </w:numPr>
        <w:tabs>
          <w:tab w:val="left" w:pos="1480"/>
        </w:tabs>
        <w:kinsoku w:val="0"/>
        <w:overflowPunct w:val="0"/>
        <w:spacing w:before="89" w:line="246" w:lineRule="auto"/>
        <w:ind w:left="1786" w:right="825" w:hanging="245"/>
      </w:pPr>
      <w:r>
        <w:rPr>
          <w:spacing w:val="-1"/>
        </w:rPr>
        <w:t>Research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Karen</w:t>
      </w:r>
      <w:r>
        <w:rPr>
          <w:spacing w:val="5"/>
        </w:rPr>
        <w:t xml:space="preserve"> </w:t>
      </w:r>
      <w:r>
        <w:rPr>
          <w:spacing w:val="-1"/>
        </w:rPr>
        <w:t>Horney</w:t>
      </w:r>
      <w:r>
        <w:rPr>
          <w:spacing w:val="5"/>
        </w:rPr>
        <w:t xml:space="preserve"> </w:t>
      </w:r>
      <w:r>
        <w:rPr>
          <w:spacing w:val="-1"/>
        </w:rPr>
        <w:t>et</w:t>
      </w:r>
      <w:r>
        <w:rPr>
          <w:spacing w:val="5"/>
        </w:rPr>
        <w:t xml:space="preserve"> </w:t>
      </w:r>
      <w:r>
        <w:rPr>
          <w:spacing w:val="-1"/>
        </w:rPr>
        <w:t>al.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connection</w:t>
      </w:r>
      <w:r>
        <w:rPr>
          <w:spacing w:val="5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rPr>
          <w:spacing w:val="-1"/>
        </w:rPr>
        <w:t>moment-to-moment</w:t>
      </w:r>
      <w:r>
        <w:rPr>
          <w:spacing w:val="22"/>
        </w:rPr>
        <w:t xml:space="preserve"> </w:t>
      </w:r>
      <w:r>
        <w:rPr>
          <w:spacing w:val="-1"/>
        </w:rPr>
        <w:t>interactions</w:t>
      </w:r>
      <w:r>
        <w:rPr>
          <w:spacing w:val="5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rPr>
          <w:spacing w:val="-1"/>
        </w:rPr>
        <w:t>child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parent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disorders</w:t>
      </w:r>
      <w:r w:rsidR="002209D1">
        <w:rPr>
          <w:spacing w:val="-1"/>
        </w:rPr>
        <w:t>.</w:t>
      </w:r>
    </w:p>
    <w:p w14:paraId="0604993F" w14:textId="77777777" w:rsidR="00A24066" w:rsidRDefault="00A24066" w:rsidP="00670702">
      <w:pPr>
        <w:pStyle w:val="Heading3"/>
        <w:widowControl/>
        <w:numPr>
          <w:ilvl w:val="0"/>
          <w:numId w:val="13"/>
        </w:numPr>
        <w:tabs>
          <w:tab w:val="left" w:pos="1000"/>
        </w:tabs>
        <w:kinsoku w:val="0"/>
        <w:overflowPunct w:val="0"/>
        <w:spacing w:before="178"/>
        <w:ind w:left="1296"/>
        <w:rPr>
          <w:b w:val="0"/>
          <w:bCs w:val="0"/>
        </w:rPr>
      </w:pPr>
      <w:r>
        <w:rPr>
          <w:spacing w:val="-2"/>
        </w:rPr>
        <w:t>Evaluating</w:t>
      </w:r>
      <w:r>
        <w:rPr>
          <w:spacing w:val="5"/>
        </w:rPr>
        <w:t xml:space="preserve"> </w:t>
      </w:r>
      <w:r>
        <w:rPr>
          <w:spacing w:val="-5"/>
        </w:rPr>
        <w:t>Freud’s</w:t>
      </w:r>
      <w:r>
        <w:rPr>
          <w:spacing w:val="5"/>
        </w:rPr>
        <w:t xml:space="preserve"> </w:t>
      </w:r>
      <w:r>
        <w:rPr>
          <w:spacing w:val="-2"/>
        </w:rPr>
        <w:t>Contributions</w:t>
      </w:r>
    </w:p>
    <w:p w14:paraId="7977B1F1" w14:textId="77777777" w:rsidR="00A24066" w:rsidRDefault="00A24066" w:rsidP="00670702">
      <w:pPr>
        <w:pStyle w:val="BodyText"/>
        <w:widowControl/>
        <w:kinsoku w:val="0"/>
        <w:overflowPunct w:val="0"/>
        <w:ind w:left="1296" w:right="662" w:firstLine="0"/>
      </w:pPr>
      <w:r>
        <w:rPr>
          <w:spacing w:val="-1"/>
        </w:rPr>
        <w:t>Psychodynamic</w:t>
      </w:r>
      <w:r>
        <w:rPr>
          <w:spacing w:val="5"/>
        </w:rPr>
        <w:t xml:space="preserve"> </w:t>
      </w:r>
      <w:r>
        <w:t>theory</w:t>
      </w:r>
      <w:r>
        <w:rPr>
          <w:spacing w:val="5"/>
        </w:rPr>
        <w:t xml:space="preserve"> </w:t>
      </w:r>
      <w:r>
        <w:rPr>
          <w:spacing w:val="-1"/>
        </w:rPr>
        <w:t>faces</w:t>
      </w:r>
      <w:r>
        <w:rPr>
          <w:spacing w:val="5"/>
        </w:rPr>
        <w:t xml:space="preserve"> </w:t>
      </w:r>
      <w:r>
        <w:rPr>
          <w:spacing w:val="-4"/>
        </w:rPr>
        <w:t>two</w:t>
      </w:r>
      <w:r>
        <w:rPr>
          <w:spacing w:val="5"/>
        </w:rPr>
        <w:t xml:space="preserve"> </w:t>
      </w:r>
      <w:r>
        <w:rPr>
          <w:spacing w:val="-1"/>
        </w:rPr>
        <w:t>challenges:</w:t>
      </w:r>
    </w:p>
    <w:p w14:paraId="7FF26342" w14:textId="77777777" w:rsidR="00A24066" w:rsidRDefault="00A24066" w:rsidP="00670702">
      <w:pPr>
        <w:pStyle w:val="BodyText"/>
        <w:widowControl/>
        <w:numPr>
          <w:ilvl w:val="2"/>
          <w:numId w:val="14"/>
        </w:numPr>
        <w:tabs>
          <w:tab w:val="left" w:pos="1240"/>
        </w:tabs>
        <w:kinsoku w:val="0"/>
        <w:overflowPunct w:val="0"/>
        <w:spacing w:before="185" w:line="246" w:lineRule="auto"/>
        <w:ind w:left="1541" w:right="626" w:hanging="245"/>
      </w:pPr>
      <w:r>
        <w:rPr>
          <w:spacing w:val="-1"/>
        </w:rPr>
        <w:t>Its</w:t>
      </w:r>
      <w:r>
        <w:rPr>
          <w:spacing w:val="5"/>
        </w:rPr>
        <w:t xml:space="preserve"> </w:t>
      </w:r>
      <w:r>
        <w:rPr>
          <w:spacing w:val="-1"/>
        </w:rPr>
        <w:t>guiding</w:t>
      </w:r>
      <w:r>
        <w:rPr>
          <w:spacing w:val="5"/>
        </w:rPr>
        <w:t xml:space="preserve"> </w:t>
      </w:r>
      <w:r>
        <w:rPr>
          <w:spacing w:val="-1"/>
        </w:rPr>
        <w:t>principles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corresponding</w:t>
      </w:r>
      <w:r>
        <w:rPr>
          <w:spacing w:val="5"/>
        </w:rPr>
        <w:t xml:space="preserve"> </w:t>
      </w:r>
      <w:r>
        <w:rPr>
          <w:spacing w:val="-1"/>
        </w:rPr>
        <w:t>treatments</w:t>
      </w:r>
      <w:r>
        <w:rPr>
          <w:spacing w:val="5"/>
        </w:rPr>
        <w:t xml:space="preserve"> </w:t>
      </w:r>
      <w:r>
        <w:rPr>
          <w:spacing w:val="-1"/>
        </w:rPr>
        <w:t>rest</w:t>
      </w:r>
      <w:r>
        <w:rPr>
          <w:spacing w:val="5"/>
        </w:rPr>
        <w:t xml:space="preserve"> </w:t>
      </w:r>
      <w:r>
        <w:rPr>
          <w:spacing w:val="-2"/>
        </w:rPr>
        <w:t>primarily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2"/>
        </w:rPr>
        <w:t>subjective</w:t>
      </w:r>
      <w:r>
        <w:rPr>
          <w:spacing w:val="5"/>
        </w:rPr>
        <w:t xml:space="preserve"> </w:t>
      </w:r>
      <w:r>
        <w:rPr>
          <w:spacing w:val="-1"/>
        </w:rPr>
        <w:t>interpretations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what</w:t>
      </w:r>
      <w:r>
        <w:rPr>
          <w:spacing w:val="5"/>
        </w:rPr>
        <w:t xml:space="preserve"> </w:t>
      </w:r>
      <w:r>
        <w:rPr>
          <w:spacing w:val="-1"/>
        </w:rPr>
        <w:t>patients</w:t>
      </w:r>
      <w:r>
        <w:rPr>
          <w:spacing w:val="5"/>
        </w:rPr>
        <w:t xml:space="preserve"> </w:t>
      </w:r>
      <w:r>
        <w:rPr>
          <w:spacing w:val="-3"/>
        </w:rPr>
        <w:t>say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do.</w:t>
      </w:r>
    </w:p>
    <w:p w14:paraId="10D6CCCC" w14:textId="77777777" w:rsidR="00A24066" w:rsidRDefault="00A24066" w:rsidP="00670702">
      <w:pPr>
        <w:pStyle w:val="BodyText"/>
        <w:widowControl/>
        <w:numPr>
          <w:ilvl w:val="2"/>
          <w:numId w:val="14"/>
        </w:numPr>
        <w:tabs>
          <w:tab w:val="left" w:pos="1240"/>
        </w:tabs>
        <w:kinsoku w:val="0"/>
        <w:overflowPunct w:val="0"/>
        <w:spacing w:before="89"/>
        <w:ind w:left="1541" w:hanging="245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t>theory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2"/>
        </w:rPr>
        <w:t>generally</w:t>
      </w:r>
      <w:r>
        <w:rPr>
          <w:spacing w:val="5"/>
        </w:rPr>
        <w:t xml:space="preserve"> </w:t>
      </w:r>
      <w:r>
        <w:rPr>
          <w:spacing w:val="-2"/>
        </w:rPr>
        <w:t>amenable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scientific</w:t>
      </w:r>
      <w:r>
        <w:rPr>
          <w:spacing w:val="5"/>
        </w:rPr>
        <w:t xml:space="preserve"> </w:t>
      </w:r>
      <w:r>
        <w:rPr>
          <w:spacing w:val="-1"/>
        </w:rPr>
        <w:t>testing.</w:t>
      </w:r>
    </w:p>
    <w:p w14:paraId="1B7B5E4A" w14:textId="77777777" w:rsidR="00A24066" w:rsidRDefault="00A24066" w:rsidP="00670702">
      <w:pPr>
        <w:widowControl/>
        <w:kinsoku w:val="0"/>
        <w:overflowPunct w:val="0"/>
        <w:spacing w:before="4" w:line="130" w:lineRule="exact"/>
        <w:ind w:left="1296"/>
        <w:rPr>
          <w:sz w:val="13"/>
          <w:szCs w:val="13"/>
        </w:rPr>
      </w:pPr>
    </w:p>
    <w:p w14:paraId="66DD0EDA" w14:textId="77777777" w:rsidR="00EB417F" w:rsidRPr="00B55365" w:rsidRDefault="00EB417F" w:rsidP="00670702">
      <w:pPr>
        <w:ind w:left="1296"/>
        <w:rPr>
          <w:sz w:val="22"/>
          <w:szCs w:val="22"/>
        </w:rPr>
      </w:pPr>
      <w:r w:rsidRPr="00B55365">
        <w:rPr>
          <w:sz w:val="22"/>
          <w:szCs w:val="22"/>
        </w:rPr>
        <w:t>Psychodynamic theory contributed the following fundamental insights:</w:t>
      </w:r>
    </w:p>
    <w:p w14:paraId="498FB675" w14:textId="77777777" w:rsidR="00EB417F" w:rsidRDefault="00EB417F" w:rsidP="00A827BB">
      <w:pPr>
        <w:ind w:left="999"/>
      </w:pPr>
    </w:p>
    <w:p w14:paraId="29578A9C" w14:textId="2DDB5229" w:rsidR="00EB417F" w:rsidRPr="00A827BB" w:rsidRDefault="00EB417F" w:rsidP="00670702">
      <w:pPr>
        <w:pStyle w:val="ListParagraph"/>
        <w:numPr>
          <w:ilvl w:val="0"/>
          <w:numId w:val="29"/>
        </w:numPr>
        <w:ind w:left="1656"/>
        <w:rPr>
          <w:sz w:val="22"/>
          <w:szCs w:val="22"/>
        </w:rPr>
      </w:pPr>
      <w:r w:rsidRPr="00A827BB">
        <w:rPr>
          <w:sz w:val="22"/>
          <w:szCs w:val="22"/>
        </w:rPr>
        <w:t>Mental processes underlie cognitive and emotional functions and most human behavior.</w:t>
      </w:r>
      <w:r w:rsidR="002209D1">
        <w:rPr>
          <w:sz w:val="22"/>
          <w:szCs w:val="22"/>
        </w:rPr>
        <w:t xml:space="preserve"> </w:t>
      </w:r>
      <w:r w:rsidRPr="00A827BB">
        <w:rPr>
          <w:sz w:val="22"/>
          <w:szCs w:val="22"/>
        </w:rPr>
        <w:t>The focus on mental contents has led to productive research.</w:t>
      </w:r>
    </w:p>
    <w:p w14:paraId="1E6D4FED" w14:textId="77777777" w:rsidR="00EB417F" w:rsidRPr="0049662B" w:rsidRDefault="00EB417F" w:rsidP="00670702">
      <w:pPr>
        <w:pStyle w:val="ListParagraph"/>
        <w:numPr>
          <w:ilvl w:val="0"/>
          <w:numId w:val="29"/>
        </w:numPr>
        <w:spacing w:before="89"/>
        <w:ind w:left="1656"/>
        <w:rPr>
          <w:sz w:val="22"/>
          <w:szCs w:val="22"/>
        </w:rPr>
      </w:pPr>
      <w:r w:rsidRPr="002209D1">
        <w:rPr>
          <w:sz w:val="22"/>
          <w:szCs w:val="22"/>
        </w:rPr>
        <w:t>The idea that some mental processes and contents are not readily available to the conscious mind has been invaluable to understanding psychopathology.</w:t>
      </w:r>
    </w:p>
    <w:p w14:paraId="187AC019" w14:textId="77777777" w:rsidR="00A24066" w:rsidRDefault="00A24066" w:rsidP="00B55365">
      <w:pPr>
        <w:pStyle w:val="Heading2"/>
        <w:widowControl/>
        <w:numPr>
          <w:ilvl w:val="0"/>
          <w:numId w:val="14"/>
        </w:numPr>
        <w:tabs>
          <w:tab w:val="left" w:pos="941"/>
        </w:tabs>
        <w:kinsoku w:val="0"/>
        <w:overflowPunct w:val="0"/>
        <w:spacing w:before="141"/>
        <w:ind w:left="936"/>
      </w:pPr>
      <w:r w:rsidRPr="00B55365">
        <w:rPr>
          <w:rFonts w:ascii="Calibri" w:hAnsi="Calibri"/>
          <w:spacing w:val="-1"/>
          <w:w w:val="95"/>
        </w:rPr>
        <w:t>The</w:t>
      </w:r>
      <w:r w:rsidRPr="00B55365">
        <w:rPr>
          <w:rFonts w:ascii="Calibri" w:hAnsi="Calibri"/>
          <w:spacing w:val="21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Humanist</w:t>
      </w:r>
      <w:r w:rsidRPr="00B55365">
        <w:rPr>
          <w:rFonts w:ascii="Calibri" w:hAnsi="Calibri"/>
          <w:spacing w:val="22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R</w:t>
      </w:r>
      <w:r w:rsidRPr="00B55365">
        <w:rPr>
          <w:rFonts w:ascii="Calibri" w:hAnsi="Calibri"/>
          <w:spacing w:val="-3"/>
          <w:w w:val="95"/>
        </w:rPr>
        <w:t>e</w:t>
      </w:r>
      <w:r w:rsidRPr="00B55365">
        <w:rPr>
          <w:rFonts w:ascii="Calibri" w:hAnsi="Calibri"/>
          <w:spacing w:val="-2"/>
          <w:w w:val="95"/>
        </w:rPr>
        <w:t>sponse</w:t>
      </w:r>
    </w:p>
    <w:p w14:paraId="63877B05" w14:textId="5984F483" w:rsidR="002209D1" w:rsidRPr="00B55365" w:rsidRDefault="00A24066" w:rsidP="002209D1">
      <w:pPr>
        <w:pStyle w:val="Heading3"/>
        <w:widowControl/>
        <w:numPr>
          <w:ilvl w:val="0"/>
          <w:numId w:val="10"/>
        </w:numPr>
        <w:tabs>
          <w:tab w:val="left" w:pos="1300"/>
        </w:tabs>
        <w:kinsoku w:val="0"/>
        <w:overflowPunct w:val="0"/>
        <w:spacing w:before="127"/>
        <w:ind w:right="667"/>
      </w:pPr>
      <w:r w:rsidRPr="00EB417F">
        <w:rPr>
          <w:spacing w:val="-1"/>
        </w:rPr>
        <w:t>Reaction</w:t>
      </w:r>
      <w:r w:rsidRPr="00EB417F">
        <w:rPr>
          <w:spacing w:val="5"/>
        </w:rPr>
        <w:t xml:space="preserve"> </w:t>
      </w:r>
      <w:r w:rsidRPr="00EB417F">
        <w:rPr>
          <w:spacing w:val="-1"/>
        </w:rPr>
        <w:t>to</w:t>
      </w:r>
      <w:r w:rsidRPr="00EB417F">
        <w:rPr>
          <w:spacing w:val="5"/>
        </w:rPr>
        <w:t xml:space="preserve"> </w:t>
      </w:r>
      <w:r w:rsidRPr="00EB417F">
        <w:rPr>
          <w:spacing w:val="-5"/>
        </w:rPr>
        <w:t>Freud’s</w:t>
      </w:r>
      <w:r w:rsidRPr="00EB417F">
        <w:rPr>
          <w:spacing w:val="5"/>
        </w:rPr>
        <w:t xml:space="preserve"> </w:t>
      </w:r>
      <w:r w:rsidR="00EB417F">
        <w:t>Ideas</w:t>
      </w:r>
    </w:p>
    <w:p w14:paraId="75E66796" w14:textId="5F875B89" w:rsidR="002209D1" w:rsidRPr="00B55365" w:rsidRDefault="002209D1" w:rsidP="00B55365">
      <w:pPr>
        <w:pStyle w:val="Heading3"/>
        <w:widowControl/>
        <w:tabs>
          <w:tab w:val="left" w:pos="1300"/>
        </w:tabs>
        <w:kinsoku w:val="0"/>
        <w:overflowPunct w:val="0"/>
        <w:spacing w:before="127"/>
        <w:ind w:right="667" w:firstLine="0"/>
        <w:rPr>
          <w:b w:val="0"/>
        </w:rPr>
      </w:pPr>
      <w:r w:rsidRPr="00B55365">
        <w:rPr>
          <w:b w:val="0"/>
          <w:spacing w:val="-1"/>
        </w:rPr>
        <w:t>Th</w:t>
      </w:r>
      <w:r w:rsidRPr="00B55365">
        <w:rPr>
          <w:b w:val="0"/>
        </w:rPr>
        <w:t>e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spacing w:val="-1"/>
        </w:rPr>
        <w:t>humanis</w:t>
      </w:r>
      <w:r w:rsidRPr="00B55365">
        <w:rPr>
          <w:b w:val="0"/>
        </w:rPr>
        <w:t>t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spacing w:val="-7"/>
        </w:rPr>
        <w:t>r</w:t>
      </w:r>
      <w:r w:rsidRPr="00B55365">
        <w:rPr>
          <w:b w:val="0"/>
          <w:spacing w:val="-1"/>
        </w:rPr>
        <w:t>espons</w:t>
      </w:r>
      <w:r w:rsidRPr="00B55365">
        <w:rPr>
          <w:b w:val="0"/>
        </w:rPr>
        <w:t>e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spacing w:val="-6"/>
        </w:rPr>
        <w:t>w</w:t>
      </w:r>
      <w:r w:rsidRPr="00B55365">
        <w:rPr>
          <w:b w:val="0"/>
          <w:spacing w:val="-1"/>
        </w:rPr>
        <w:t>a</w:t>
      </w:r>
      <w:r w:rsidRPr="00B55365">
        <w:rPr>
          <w:b w:val="0"/>
        </w:rPr>
        <w:t>s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spacing w:val="-1"/>
        </w:rPr>
        <w:t>d</w:t>
      </w:r>
      <w:r w:rsidRPr="00B55365">
        <w:rPr>
          <w:b w:val="0"/>
          <w:spacing w:val="-6"/>
        </w:rPr>
        <w:t>e</w:t>
      </w:r>
      <w:r w:rsidRPr="00B55365">
        <w:rPr>
          <w:b w:val="0"/>
          <w:spacing w:val="-4"/>
        </w:rPr>
        <w:t>v</w:t>
      </w:r>
      <w:r w:rsidRPr="00B55365">
        <w:rPr>
          <w:b w:val="0"/>
          <w:spacing w:val="-1"/>
        </w:rPr>
        <w:t>elope</w:t>
      </w:r>
      <w:r w:rsidRPr="00B55365">
        <w:rPr>
          <w:b w:val="0"/>
        </w:rPr>
        <w:t>d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spacing w:val="-1"/>
        </w:rPr>
        <w:t>a</w:t>
      </w:r>
      <w:r w:rsidRPr="00B55365">
        <w:rPr>
          <w:b w:val="0"/>
        </w:rPr>
        <w:t>s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</w:rPr>
        <w:t>a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spacing w:val="-1"/>
        </w:rPr>
        <w:t>reactio</w:t>
      </w:r>
      <w:r w:rsidRPr="00B55365">
        <w:rPr>
          <w:b w:val="0"/>
        </w:rPr>
        <w:t>n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spacing w:val="-1"/>
        </w:rPr>
        <w:t>t</w:t>
      </w:r>
      <w:r w:rsidRPr="00B55365">
        <w:rPr>
          <w:b w:val="0"/>
        </w:rPr>
        <w:t>o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spacing w:val="-5"/>
        </w:rPr>
        <w:t>F</w:t>
      </w:r>
      <w:r w:rsidRPr="00B55365">
        <w:rPr>
          <w:b w:val="0"/>
          <w:spacing w:val="-1"/>
        </w:rPr>
        <w:t>reud</w:t>
      </w:r>
      <w:r w:rsidRPr="00B55365">
        <w:rPr>
          <w:b w:val="0"/>
          <w:spacing w:val="-31"/>
        </w:rPr>
        <w:t>’</w:t>
      </w:r>
      <w:r w:rsidRPr="00B55365">
        <w:rPr>
          <w:b w:val="0"/>
        </w:rPr>
        <w:t>s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spacing w:val="-1"/>
        </w:rPr>
        <w:t>t</w:t>
      </w:r>
      <w:r w:rsidRPr="00B55365">
        <w:rPr>
          <w:b w:val="0"/>
          <w:spacing w:val="-9"/>
        </w:rPr>
        <w:t>w</w:t>
      </w:r>
      <w:r w:rsidRPr="00B55365">
        <w:rPr>
          <w:b w:val="0"/>
        </w:rPr>
        <w:t>o</w:t>
      </w:r>
      <w:r w:rsidRPr="00B55365">
        <w:rPr>
          <w:b w:val="0"/>
          <w:spacing w:val="5"/>
        </w:rPr>
        <w:t xml:space="preserve"> </w:t>
      </w:r>
      <w:r w:rsidRPr="00B55365">
        <w:rPr>
          <w:b w:val="0"/>
          <w:spacing w:val="-1"/>
        </w:rPr>
        <w:t>notions:</w:t>
      </w:r>
    </w:p>
    <w:p w14:paraId="2E1C6717" w14:textId="77777777" w:rsidR="00A24066" w:rsidRDefault="00A24066" w:rsidP="0032091C">
      <w:pPr>
        <w:pStyle w:val="BodyText"/>
        <w:widowControl/>
        <w:numPr>
          <w:ilvl w:val="1"/>
          <w:numId w:val="10"/>
        </w:numPr>
        <w:tabs>
          <w:tab w:val="left" w:pos="1540"/>
        </w:tabs>
        <w:kinsoku w:val="0"/>
        <w:overflowPunct w:val="0"/>
        <w:spacing w:before="136" w:line="246" w:lineRule="auto"/>
        <w:ind w:right="398"/>
      </w:pP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processes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2"/>
        </w:rPr>
        <w:t>governed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same</w:t>
      </w:r>
      <w:r>
        <w:rPr>
          <w:spacing w:val="5"/>
        </w:rPr>
        <w:t xml:space="preserve"> </w:t>
      </w:r>
      <w:r>
        <w:rPr>
          <w:spacing w:val="-2"/>
        </w:rPr>
        <w:t>cause-and-effect</w:t>
      </w:r>
      <w:r>
        <w:rPr>
          <w:spacing w:val="5"/>
        </w:rPr>
        <w:t xml:space="preserve"> </w:t>
      </w:r>
      <w:r>
        <w:rPr>
          <w:spacing w:val="-1"/>
        </w:rPr>
        <w:t>relations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2"/>
        </w:rPr>
        <w:t>govern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42"/>
        </w:rPr>
        <w:t xml:space="preserve"> </w:t>
      </w:r>
      <w:r>
        <w:rPr>
          <w:spacing w:val="-1"/>
        </w:rPr>
        <w:t>machines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3"/>
        </w:rPr>
        <w:t>driven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2"/>
        </w:rPr>
        <w:t>sexual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aggressive</w:t>
      </w:r>
      <w:r>
        <w:rPr>
          <w:spacing w:val="5"/>
        </w:rPr>
        <w:t xml:space="preserve"> </w:t>
      </w:r>
      <w:r>
        <w:rPr>
          <w:spacing w:val="-1"/>
        </w:rPr>
        <w:t>impulses.</w:t>
      </w:r>
    </w:p>
    <w:p w14:paraId="12ABB626" w14:textId="77777777" w:rsidR="00A24066" w:rsidRDefault="00A24066" w:rsidP="0032091C">
      <w:pPr>
        <w:pStyle w:val="BodyText"/>
        <w:widowControl/>
        <w:numPr>
          <w:ilvl w:val="1"/>
          <w:numId w:val="10"/>
        </w:numPr>
        <w:tabs>
          <w:tab w:val="left" w:pos="1540"/>
        </w:tabs>
        <w:kinsoku w:val="0"/>
        <w:overflowPunct w:val="0"/>
        <w:spacing w:before="65" w:line="246" w:lineRule="auto"/>
        <w:ind w:right="722"/>
      </w:pPr>
      <w:r>
        <w:rPr>
          <w:spacing w:val="-1"/>
        </w:rPr>
        <w:t>Humans</w:t>
      </w:r>
      <w:r>
        <w:rPr>
          <w:spacing w:val="5"/>
        </w:rPr>
        <w:t xml:space="preserve"> </w:t>
      </w:r>
      <w:r>
        <w:rPr>
          <w:spacing w:val="-3"/>
        </w:rPr>
        <w:t>don’t</w:t>
      </w:r>
      <w:r>
        <w:rPr>
          <w:spacing w:val="5"/>
        </w:rPr>
        <w:t xml:space="preserve"> </w:t>
      </w:r>
      <w:r>
        <w:rPr>
          <w:spacing w:val="-2"/>
        </w:rPr>
        <w:t>really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>
        <w:rPr>
          <w:spacing w:val="-1"/>
        </w:rPr>
        <w:t>free</w:t>
      </w:r>
      <w:r>
        <w:rPr>
          <w:spacing w:val="5"/>
        </w:rPr>
        <w:t xml:space="preserve"> </w:t>
      </w:r>
      <w:r>
        <w:rPr>
          <w:spacing w:val="-1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because</w:t>
      </w:r>
      <w:r>
        <w:rPr>
          <w:spacing w:val="5"/>
        </w:rPr>
        <w:t xml:space="preserve"> </w:t>
      </w:r>
      <w:r>
        <w:rPr>
          <w:spacing w:val="-1"/>
        </w:rPr>
        <w:t>our</w:t>
      </w:r>
      <w:r>
        <w:rPr>
          <w:spacing w:val="5"/>
        </w:rPr>
        <w:t xml:space="preserve"> </w:t>
      </w:r>
      <w:r>
        <w:rPr>
          <w:spacing w:val="-2"/>
        </w:rPr>
        <w:t>behavior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response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unconscious</w:t>
      </w:r>
      <w:r>
        <w:rPr>
          <w:spacing w:val="5"/>
        </w:rPr>
        <w:t xml:space="preserve"> </w:t>
      </w:r>
      <w:r>
        <w:rPr>
          <w:spacing w:val="-1"/>
        </w:rPr>
        <w:t>processes.</w:t>
      </w:r>
    </w:p>
    <w:p w14:paraId="60778CA5" w14:textId="77777777" w:rsidR="00A24066" w:rsidRDefault="00A24066" w:rsidP="0032091C">
      <w:pPr>
        <w:pStyle w:val="Heading3"/>
        <w:widowControl/>
        <w:numPr>
          <w:ilvl w:val="0"/>
          <w:numId w:val="10"/>
        </w:numPr>
        <w:tabs>
          <w:tab w:val="left" w:pos="1300"/>
        </w:tabs>
        <w:kinsoku w:val="0"/>
        <w:overflowPunct w:val="0"/>
        <w:spacing w:before="129"/>
        <w:rPr>
          <w:b w:val="0"/>
          <w:bCs w:val="0"/>
        </w:rPr>
      </w:pPr>
      <w:r>
        <w:rPr>
          <w:spacing w:val="-1"/>
        </w:rPr>
        <w:t>Humanistic</w:t>
      </w:r>
      <w:r>
        <w:rPr>
          <w:spacing w:val="5"/>
        </w:rPr>
        <w:t xml:space="preserve"> </w:t>
      </w:r>
      <w:r>
        <w:rPr>
          <w:spacing w:val="-2"/>
        </w:rPr>
        <w:t>Psychology</w:t>
      </w:r>
    </w:p>
    <w:p w14:paraId="655B82A9" w14:textId="77777777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300" w:right="304" w:firstLine="0"/>
      </w:pP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psychology</w:t>
      </w:r>
      <w:r>
        <w:rPr>
          <w:spacing w:val="5"/>
        </w:rPr>
        <w:t xml:space="preserve"> </w:t>
      </w:r>
      <w:r>
        <w:rPr>
          <w:spacing w:val="-1"/>
        </w:rPr>
        <w:t>focuses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free</w:t>
      </w:r>
      <w:r>
        <w:rPr>
          <w:spacing w:val="5"/>
        </w:rPr>
        <w:t xml:space="preserve"> </w:t>
      </w:r>
      <w:r>
        <w:rPr>
          <w:spacing w:val="-1"/>
        </w:rPr>
        <w:t>will,</w:t>
      </w:r>
      <w:r>
        <w:rPr>
          <w:spacing w:val="5"/>
        </w:rPr>
        <w:t xml:space="preserve"> </w:t>
      </w:r>
      <w:r>
        <w:rPr>
          <w:spacing w:val="-1"/>
        </w:rPr>
        <w:t>innate</w:t>
      </w:r>
      <w:r>
        <w:rPr>
          <w:spacing w:val="5"/>
        </w:rPr>
        <w:t xml:space="preserve"> </w:t>
      </w:r>
      <w:r>
        <w:rPr>
          <w:spacing w:val="-1"/>
        </w:rPr>
        <w:t>goodness,</w:t>
      </w:r>
      <w:r>
        <w:rPr>
          <w:spacing w:val="5"/>
        </w:rPr>
        <w:t xml:space="preserve"> </w:t>
      </w:r>
      <w:r>
        <w:rPr>
          <w:spacing w:val="-3"/>
        </w:rPr>
        <w:t>creativity,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self.</w:t>
      </w:r>
      <w:r>
        <w:rPr>
          <w:spacing w:val="34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health</w:t>
      </w:r>
      <w:r>
        <w:rPr>
          <w:spacing w:val="5"/>
        </w:rPr>
        <w:t xml:space="preserve"> </w:t>
      </w:r>
      <w:r>
        <w:rPr>
          <w:spacing w:val="-1"/>
        </w:rPr>
        <w:t>clinicians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outlook,</w:t>
      </w:r>
      <w:r>
        <w:rPr>
          <w:spacing w:val="5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Carl</w:t>
      </w:r>
      <w:r>
        <w:rPr>
          <w:spacing w:val="5"/>
        </w:rPr>
        <w:t xml:space="preserve"> </w:t>
      </w:r>
      <w:r>
        <w:rPr>
          <w:spacing w:val="-2"/>
        </w:rPr>
        <w:t>Rogers</w:t>
      </w:r>
      <w:r>
        <w:rPr>
          <w:spacing w:val="5"/>
        </w:rPr>
        <w:t xml:space="preserve"> </w:t>
      </w:r>
      <w:r>
        <w:rPr>
          <w:spacing w:val="-1"/>
        </w:rPr>
        <w:t>(1902–1987),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often</w:t>
      </w:r>
      <w:r>
        <w:rPr>
          <w:spacing w:val="26"/>
        </w:rPr>
        <w:t xml:space="preserve"> </w:t>
      </w:r>
      <w:r>
        <w:rPr>
          <w:spacing w:val="-1"/>
        </w:rPr>
        <w:t>called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humanists.</w:t>
      </w:r>
    </w:p>
    <w:p w14:paraId="02B07CBE" w14:textId="77777777" w:rsidR="00A24066" w:rsidRDefault="00A24066" w:rsidP="0032091C">
      <w:pPr>
        <w:pStyle w:val="Heading3"/>
        <w:widowControl/>
        <w:numPr>
          <w:ilvl w:val="0"/>
          <w:numId w:val="10"/>
        </w:numPr>
        <w:tabs>
          <w:tab w:val="left" w:pos="1300"/>
        </w:tabs>
        <w:kinsoku w:val="0"/>
        <w:overflowPunct w:val="0"/>
        <w:spacing w:before="129"/>
        <w:rPr>
          <w:b w:val="0"/>
          <w:bCs w:val="0"/>
        </w:rPr>
      </w:pPr>
      <w:r>
        <w:rPr>
          <w:spacing w:val="-2"/>
        </w:rPr>
        <w:t>Carl</w:t>
      </w:r>
      <w:r>
        <w:rPr>
          <w:spacing w:val="5"/>
        </w:rPr>
        <w:t xml:space="preserve"> </w:t>
      </w:r>
      <w:r>
        <w:rPr>
          <w:spacing w:val="-3"/>
        </w:rPr>
        <w:t>Rogers</w:t>
      </w:r>
    </w:p>
    <w:p w14:paraId="47AE355A" w14:textId="77777777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300" w:right="304" w:firstLine="0"/>
      </w:pPr>
      <w:r>
        <w:rPr>
          <w:spacing w:val="-2"/>
        </w:rPr>
        <w:t>Rogers,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1942,</w:t>
      </w:r>
      <w:r>
        <w:rPr>
          <w:spacing w:val="5"/>
        </w:rPr>
        <w:t xml:space="preserve"> </w:t>
      </w:r>
      <w:r>
        <w:rPr>
          <w:spacing w:val="-1"/>
        </w:rPr>
        <w:t>proposed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symptoms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distress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1"/>
        </w:rPr>
        <w:t>arise</w:t>
      </w:r>
      <w:r>
        <w:rPr>
          <w:spacing w:val="5"/>
        </w:rPr>
        <w:t xml:space="preserve"> </w:t>
      </w:r>
      <w:r>
        <w:rPr>
          <w:spacing w:val="-2"/>
        </w:rPr>
        <w:t>when</w:t>
      </w:r>
      <w:r>
        <w:rPr>
          <w:spacing w:val="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potential</w:t>
      </w:r>
      <w:r>
        <w:rPr>
          <w:spacing w:val="5"/>
        </w:rPr>
        <w:t xml:space="preserve"> </w:t>
      </w:r>
      <w:r>
        <w:rPr>
          <w:spacing w:val="-1"/>
        </w:rPr>
        <w:t>route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personal</w:t>
      </w:r>
      <w:r>
        <w:rPr>
          <w:spacing w:val="5"/>
        </w:rPr>
        <w:t xml:space="preserve"> </w:t>
      </w:r>
      <w:r>
        <w:rPr>
          <w:spacing w:val="-2"/>
        </w:rPr>
        <w:t>growth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2"/>
        </w:rPr>
        <w:t>blocked</w:t>
      </w:r>
      <w:r>
        <w:rPr>
          <w:spacing w:val="5"/>
        </w:rPr>
        <w:t xml:space="preserve"> </w:t>
      </w:r>
      <w:r>
        <w:rPr>
          <w:spacing w:val="-1"/>
        </w:rPr>
        <w:t>[e.g.,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1"/>
        </w:rPr>
        <w:t>lacks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coherent,</w:t>
      </w:r>
      <w:r>
        <w:rPr>
          <w:spacing w:val="5"/>
        </w:rPr>
        <w:t xml:space="preserve"> </w:t>
      </w:r>
      <w:r>
        <w:rPr>
          <w:spacing w:val="1"/>
        </w:rPr>
        <w:t>unified</w:t>
      </w:r>
      <w:r>
        <w:rPr>
          <w:spacing w:val="30"/>
        </w:rPr>
        <w:t xml:space="preserve"> </w:t>
      </w:r>
      <w:r>
        <w:rPr>
          <w:spacing w:val="-1"/>
        </w:rPr>
        <w:t>sense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self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there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mismatch,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i/>
          <w:iCs/>
          <w:spacing w:val="-2"/>
        </w:rPr>
        <w:t>incongruence,</w:t>
      </w:r>
      <w:r>
        <w:rPr>
          <w:i/>
          <w:iCs/>
          <w:spacing w:val="5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ideal</w:t>
      </w:r>
      <w:r>
        <w:rPr>
          <w:spacing w:val="5"/>
        </w:rPr>
        <w:t xml:space="preserve"> </w:t>
      </w:r>
      <w:r>
        <w:rPr>
          <w:spacing w:val="-1"/>
        </w:rPr>
        <w:t>self</w:t>
      </w:r>
      <w:r>
        <w:rPr>
          <w:spacing w:val="5"/>
        </w:rPr>
        <w:t xml:space="preserve"> </w:t>
      </w:r>
      <w:r>
        <w:rPr>
          <w:spacing w:val="-1"/>
        </w:rPr>
        <w:t>(the</w:t>
      </w:r>
      <w:r>
        <w:rPr>
          <w:spacing w:val="5"/>
        </w:rPr>
        <w:t xml:space="preserve"> </w:t>
      </w:r>
      <w:r>
        <w:rPr>
          <w:spacing w:val="-1"/>
        </w:rPr>
        <w:t>qualities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2"/>
        </w:rPr>
        <w:t>wants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3"/>
        </w:rPr>
        <w:t>have)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real</w:t>
      </w:r>
      <w:r>
        <w:rPr>
          <w:spacing w:val="5"/>
        </w:rPr>
        <w:t xml:space="preserve"> </w:t>
      </w:r>
      <w:r>
        <w:rPr>
          <w:spacing w:val="-1"/>
        </w:rPr>
        <w:t>self</w:t>
      </w:r>
      <w:r>
        <w:rPr>
          <w:spacing w:val="5"/>
        </w:rPr>
        <w:t xml:space="preserve"> </w:t>
      </w:r>
      <w:r>
        <w:rPr>
          <w:spacing w:val="-1"/>
        </w:rPr>
        <w:t>(the</w:t>
      </w:r>
      <w:r>
        <w:rPr>
          <w:spacing w:val="5"/>
        </w:rPr>
        <w:t xml:space="preserve"> </w:t>
      </w:r>
      <w:r>
        <w:rPr>
          <w:spacing w:val="-1"/>
        </w:rPr>
        <w:t>qualities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2"/>
        </w:rPr>
        <w:t>actually</w:t>
      </w:r>
      <w:r>
        <w:rPr>
          <w:spacing w:val="5"/>
        </w:rPr>
        <w:t xml:space="preserve"> </w:t>
      </w:r>
      <w:r>
        <w:rPr>
          <w:spacing w:val="-1"/>
        </w:rPr>
        <w:t>has)].</w:t>
      </w:r>
    </w:p>
    <w:p w14:paraId="01419D9C" w14:textId="77777777" w:rsidR="00A24066" w:rsidRDefault="00A24066" w:rsidP="0032091C">
      <w:pPr>
        <w:pStyle w:val="BodyText"/>
        <w:widowControl/>
        <w:numPr>
          <w:ilvl w:val="1"/>
          <w:numId w:val="10"/>
        </w:numPr>
        <w:tabs>
          <w:tab w:val="left" w:pos="1540"/>
        </w:tabs>
        <w:kinsoku w:val="0"/>
        <w:overflowPunct w:val="0"/>
        <w:spacing w:before="129" w:line="246" w:lineRule="auto"/>
        <w:ind w:right="313"/>
        <w:rPr>
          <w:spacing w:val="-4"/>
        </w:rPr>
      </w:pPr>
      <w:r>
        <w:rPr>
          <w:spacing w:val="-2"/>
        </w:rPr>
        <w:t>Rogers</w:t>
      </w:r>
      <w:r>
        <w:rPr>
          <w:spacing w:val="5"/>
        </w:rPr>
        <w:t xml:space="preserve"> </w:t>
      </w:r>
      <w:r>
        <w:rPr>
          <w:spacing w:val="-2"/>
        </w:rPr>
        <w:t>developed</w:t>
      </w:r>
      <w:r>
        <w:rPr>
          <w:spacing w:val="5"/>
        </w:rPr>
        <w:t xml:space="preserve"> </w:t>
      </w:r>
      <w:r>
        <w:rPr>
          <w:i/>
          <w:iCs/>
          <w:spacing w:val="-2"/>
        </w:rPr>
        <w:t>client-centered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3"/>
        </w:rPr>
        <w:t>therapy</w:t>
      </w:r>
      <w:r>
        <w:rPr>
          <w:i/>
          <w:iCs/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help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1"/>
        </w:rPr>
        <w:t>reduce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incongruence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create</w:t>
      </w:r>
      <w:r>
        <w:rPr>
          <w:spacing w:val="5"/>
        </w:rPr>
        <w:t xml:space="preserve"> </w:t>
      </w:r>
      <w:r>
        <w:rPr>
          <w:spacing w:val="-1"/>
        </w:rPr>
        <w:t>solutions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2"/>
        </w:rPr>
        <w:t>problems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releasing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1"/>
        </w:rPr>
        <w:t>“real</w:t>
      </w:r>
      <w:r>
        <w:rPr>
          <w:spacing w:val="5"/>
        </w:rPr>
        <w:t xml:space="preserve"> </w:t>
      </w:r>
      <w:r>
        <w:rPr>
          <w:spacing w:val="-4"/>
        </w:rPr>
        <w:t>selves.”</w:t>
      </w:r>
    </w:p>
    <w:p w14:paraId="4D4820F8" w14:textId="77777777" w:rsidR="00A24066" w:rsidRDefault="00A24066" w:rsidP="0032091C">
      <w:pPr>
        <w:pStyle w:val="BodyText"/>
        <w:widowControl/>
        <w:numPr>
          <w:ilvl w:val="1"/>
          <w:numId w:val="10"/>
        </w:numPr>
        <w:tabs>
          <w:tab w:val="left" w:pos="1540"/>
        </w:tabs>
        <w:kinsoku w:val="0"/>
        <w:overflowPunct w:val="0"/>
        <w:spacing w:before="65" w:line="246" w:lineRule="auto"/>
        <w:ind w:right="411"/>
      </w:pP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accordance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approach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self-empowerment,</w:t>
      </w:r>
      <w:r>
        <w:rPr>
          <w:spacing w:val="5"/>
        </w:rPr>
        <w:t xml:space="preserve"> </w:t>
      </w:r>
      <w:r>
        <w:rPr>
          <w:spacing w:val="-2"/>
        </w:rPr>
        <w:t>Rogers</w:t>
      </w:r>
      <w:r>
        <w:rPr>
          <w:spacing w:val="5"/>
        </w:rPr>
        <w:t xml:space="preserve"> </w:t>
      </w:r>
      <w:r>
        <w:t>referred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36"/>
        </w:rPr>
        <w:t xml:space="preserve"> </w:t>
      </w:r>
      <w:r>
        <w:rPr>
          <w:spacing w:val="-3"/>
        </w:rPr>
        <w:t>“clients,”</w:t>
      </w:r>
      <w:r>
        <w:rPr>
          <w:spacing w:val="5"/>
        </w:rPr>
        <w:t xml:space="preserve"> </w:t>
      </w:r>
      <w:r>
        <w:rPr>
          <w:spacing w:val="-1"/>
        </w:rPr>
        <w:t>indicating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2"/>
        </w:rPr>
        <w:t>they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1"/>
        </w:rPr>
        <w:t>sick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3"/>
        </w:rPr>
        <w:t>powerless</w:t>
      </w:r>
      <w:r>
        <w:rPr>
          <w:spacing w:val="5"/>
        </w:rPr>
        <w:t xml:space="preserve"> </w:t>
      </w:r>
      <w:r>
        <w:rPr>
          <w:spacing w:val="-3"/>
        </w:rPr>
        <w:t>“patients,”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2"/>
        </w:rPr>
        <w:t>they</w:t>
      </w:r>
      <w:r>
        <w:rPr>
          <w:spacing w:val="5"/>
        </w:rPr>
        <w:t xml:space="preserve"> </w:t>
      </w:r>
      <w:r>
        <w:rPr>
          <w:spacing w:val="-1"/>
        </w:rPr>
        <w:t>had</w:t>
      </w:r>
      <w:r>
        <w:rPr>
          <w:spacing w:val="60"/>
        </w:rPr>
        <w:t xml:space="preserve"> </w:t>
      </w:r>
      <w:r>
        <w:rPr>
          <w:spacing w:val="-1"/>
        </w:rPr>
        <w:t>control</w:t>
      </w:r>
      <w:r>
        <w:rPr>
          <w:spacing w:val="5"/>
        </w:rPr>
        <w:t xml:space="preserve"> </w:t>
      </w:r>
      <w:r>
        <w:rPr>
          <w:spacing w:val="-4"/>
        </w:rPr>
        <w:t>over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4"/>
        </w:rPr>
        <w:t>own</w:t>
      </w:r>
      <w:r>
        <w:rPr>
          <w:spacing w:val="5"/>
        </w:rPr>
        <w:t xml:space="preserve"> </w:t>
      </w:r>
      <w:r>
        <w:rPr>
          <w:spacing w:val="-3"/>
        </w:rPr>
        <w:t>lives,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2"/>
        </w:rPr>
        <w:t>they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interested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self-improvement</w:t>
      </w:r>
      <w:r>
        <w:rPr>
          <w:spacing w:val="44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engagement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health</w:t>
      </w:r>
      <w:r>
        <w:rPr>
          <w:spacing w:val="5"/>
        </w:rPr>
        <w:t xml:space="preserve"> </w:t>
      </w:r>
      <w:r>
        <w:rPr>
          <w:spacing w:val="-1"/>
        </w:rPr>
        <w:t>services.</w:t>
      </w:r>
    </w:p>
    <w:p w14:paraId="6325A5E1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tbl>
      <w:tblPr>
        <w:tblW w:w="0" w:type="auto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AA6F1B" w:rsidRPr="0063482D" w14:paraId="57364615" w14:textId="77777777" w:rsidTr="00AA6F1B">
        <w:tc>
          <w:tcPr>
            <w:tcW w:w="10636" w:type="dxa"/>
            <w:shd w:val="pct12" w:color="auto" w:fill="auto"/>
          </w:tcPr>
          <w:p w14:paraId="3659A199" w14:textId="77777777" w:rsidR="00A378B1" w:rsidRPr="00B55365" w:rsidRDefault="00A378B1" w:rsidP="00B55365">
            <w:pPr>
              <w:pStyle w:val="Heading2"/>
              <w:ind w:left="274"/>
              <w:rPr>
                <w:rFonts w:ascii="Calibri" w:hAnsi="Calibri"/>
              </w:rPr>
            </w:pPr>
            <w:r w:rsidRPr="00B55365">
              <w:rPr>
                <w:rFonts w:ascii="Calibri" w:hAnsi="Calibri"/>
              </w:rPr>
              <w:t>LEARNING ACTIVITY 1.3: Comparing Your Ideal and Real Selves</w:t>
            </w:r>
          </w:p>
          <w:p w14:paraId="279943E6" w14:textId="77777777" w:rsidR="00A378B1" w:rsidRPr="0063482D" w:rsidRDefault="00A378B1" w:rsidP="0032091C">
            <w:pPr>
              <w:widowControl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14:paraId="3DCE95D0" w14:textId="77777777" w:rsidR="00A378B1" w:rsidRPr="0063482D" w:rsidRDefault="00A378B1" w:rsidP="0032091C">
            <w:pPr>
              <w:pStyle w:val="BodyText"/>
              <w:widowControl/>
              <w:kinsoku w:val="0"/>
              <w:overflowPunct w:val="0"/>
              <w:spacing w:before="0"/>
              <w:ind w:left="280" w:right="667" w:firstLine="0"/>
            </w:pPr>
            <w:r w:rsidRPr="0063482D">
              <w:rPr>
                <w:b/>
                <w:bCs/>
                <w:spacing w:val="-1"/>
              </w:rPr>
              <w:t>Object</w:t>
            </w:r>
            <w:r w:rsidRPr="0063482D">
              <w:rPr>
                <w:b/>
                <w:bCs/>
                <w:spacing w:val="-3"/>
              </w:rPr>
              <w:t>i</w:t>
            </w:r>
            <w:r w:rsidRPr="0063482D">
              <w:rPr>
                <w:b/>
                <w:bCs/>
                <w:spacing w:val="-7"/>
              </w:rPr>
              <w:t>v</w:t>
            </w:r>
            <w:r w:rsidRPr="0063482D">
              <w:rPr>
                <w:b/>
                <w:bCs/>
                <w:spacing w:val="-1"/>
              </w:rPr>
              <w:t>e</w:t>
            </w:r>
            <w:r w:rsidRPr="0063482D">
              <w:rPr>
                <w:b/>
                <w:bCs/>
              </w:rPr>
              <w:t>:</w:t>
            </w:r>
            <w:r w:rsidRPr="0063482D">
              <w:rPr>
                <w:b/>
                <w:bCs/>
                <w:spacing w:val="-7"/>
              </w:rPr>
              <w:t xml:space="preserve"> </w:t>
            </w:r>
            <w:r w:rsidRPr="0063482D">
              <w:rPr>
                <w:spacing w:val="-1"/>
              </w:rPr>
              <w:t>App</w:t>
            </w:r>
            <w:r w:rsidRPr="0063482D">
              <w:rPr>
                <w:spacing w:val="-6"/>
              </w:rPr>
              <w:t>l</w:t>
            </w:r>
            <w:r w:rsidRPr="0063482D">
              <w:t>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</w:t>
            </w:r>
            <w:r w:rsidRPr="0063482D">
              <w:rPr>
                <w:spacing w:val="-6"/>
              </w:rPr>
              <w:t>o</w:t>
            </w:r>
            <w:r w:rsidRPr="0063482D">
              <w:rPr>
                <w:spacing w:val="-1"/>
              </w:rPr>
              <w:t>gers</w:t>
            </w:r>
            <w:r w:rsidRPr="0063482D">
              <w:rPr>
                <w:spacing w:val="-31"/>
              </w:rPr>
              <w:t>’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theo</w:t>
            </w:r>
            <w:r w:rsidRPr="0063482D">
              <w:rPr>
                <w:spacing w:val="4"/>
              </w:rPr>
              <w:t>r</w:t>
            </w:r>
            <w:r w:rsidRPr="0063482D">
              <w:t>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</w:t>
            </w:r>
            <w:r w:rsidRPr="0063482D">
              <w:t>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5"/>
              </w:rPr>
              <w:t>y</w:t>
            </w:r>
            <w:r w:rsidRPr="0063482D">
              <w:rPr>
                <w:spacing w:val="-1"/>
              </w:rPr>
              <w:t>ou</w:t>
            </w:r>
            <w:r w:rsidRPr="0063482D">
              <w:t>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9"/>
              </w:rPr>
              <w:t>o</w:t>
            </w:r>
            <w:r w:rsidRPr="0063482D">
              <w:rPr>
                <w:spacing w:val="-1"/>
              </w:rPr>
              <w:t>w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lif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</w:t>
            </w:r>
            <w:r w:rsidRPr="0063482D">
              <w:t>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hel</w:t>
            </w:r>
            <w:r w:rsidRPr="0063482D">
              <w:t>p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solidif</w:t>
            </w:r>
            <w:r w:rsidRPr="0063482D">
              <w:t>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concepts.</w:t>
            </w:r>
          </w:p>
          <w:p w14:paraId="39561C70" w14:textId="77777777" w:rsidR="00A378B1" w:rsidRPr="0063482D" w:rsidRDefault="00A378B1" w:rsidP="00D60FC6">
            <w:pPr>
              <w:widowControl/>
              <w:kinsoku w:val="0"/>
              <w:overflowPunct w:val="0"/>
              <w:spacing w:before="160"/>
              <w:ind w:left="274" w:right="66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15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378DC04A" w14:textId="77777777" w:rsidR="00A378B1" w:rsidRPr="0063482D" w:rsidRDefault="00A378B1" w:rsidP="00D60FC6">
            <w:pPr>
              <w:widowControl/>
              <w:kinsoku w:val="0"/>
              <w:overflowPunct w:val="0"/>
              <w:spacing w:before="160"/>
              <w:ind w:left="274" w:right="66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Directions:</w:t>
            </w:r>
            <w:r w:rsidRPr="0063482D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Ask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students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to:</w:t>
            </w:r>
          </w:p>
          <w:p w14:paraId="5416BB49" w14:textId="77777777" w:rsidR="00A378B1" w:rsidRPr="0063482D" w:rsidRDefault="00A378B1" w:rsidP="0032091C">
            <w:pPr>
              <w:pStyle w:val="BodyText"/>
              <w:widowControl/>
              <w:numPr>
                <w:ilvl w:val="1"/>
                <w:numId w:val="25"/>
              </w:numPr>
              <w:tabs>
                <w:tab w:val="left" w:pos="700"/>
              </w:tabs>
              <w:kinsoku w:val="0"/>
              <w:overflowPunct w:val="0"/>
              <w:spacing w:before="7"/>
            </w:pPr>
            <w:r w:rsidRPr="0063482D">
              <w:rPr>
                <w:spacing w:val="-1"/>
              </w:rPr>
              <w:t>List</w:t>
            </w:r>
            <w:r w:rsidRPr="0063482D">
              <w:rPr>
                <w:spacing w:val="5"/>
              </w:rPr>
              <w:t xml:space="preserve"> </w:t>
            </w:r>
            <w:r w:rsidRPr="0063482D">
              <w:t>five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characteristics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they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would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like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be.</w:t>
            </w:r>
          </w:p>
          <w:p w14:paraId="071BC8A6" w14:textId="77777777" w:rsidR="00A378B1" w:rsidRPr="0063482D" w:rsidRDefault="00A378B1" w:rsidP="0032091C">
            <w:pPr>
              <w:pStyle w:val="BodyText"/>
              <w:widowControl/>
              <w:numPr>
                <w:ilvl w:val="1"/>
                <w:numId w:val="25"/>
              </w:numPr>
              <w:tabs>
                <w:tab w:val="left" w:pos="700"/>
              </w:tabs>
              <w:kinsoku w:val="0"/>
              <w:overflowPunct w:val="0"/>
              <w:spacing w:before="7"/>
              <w:rPr>
                <w:spacing w:val="-3"/>
              </w:rPr>
            </w:pPr>
            <w:r w:rsidRPr="0063482D">
              <w:rPr>
                <w:spacing w:val="-1"/>
              </w:rPr>
              <w:t>List</w:t>
            </w:r>
            <w:r w:rsidRPr="0063482D">
              <w:rPr>
                <w:spacing w:val="5"/>
              </w:rPr>
              <w:t xml:space="preserve"> </w:t>
            </w:r>
            <w:r w:rsidRPr="0063482D">
              <w:t>five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characteristics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they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possess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currently.</w:t>
            </w:r>
          </w:p>
          <w:p w14:paraId="4FED35B6" w14:textId="77777777" w:rsidR="00A378B1" w:rsidRPr="0063482D" w:rsidRDefault="00A378B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304" w:firstLine="0"/>
            </w:pPr>
            <w:r w:rsidRPr="0063482D">
              <w:rPr>
                <w:b/>
                <w:bCs/>
                <w:spacing w:val="-1"/>
              </w:rPr>
              <w:t>Summary</w:t>
            </w:r>
            <w:r w:rsidRPr="0063482D">
              <w:rPr>
                <w:b/>
                <w:bCs/>
              </w:rPr>
              <w:t>:</w:t>
            </w:r>
            <w:r w:rsidRPr="0063482D">
              <w:rPr>
                <w:b/>
                <w:bCs/>
                <w:spacing w:val="-7"/>
              </w:rPr>
              <w:t xml:space="preserve"> </w:t>
            </w:r>
            <w:r w:rsidRPr="0063482D">
              <w:rPr>
                <w:spacing w:val="-1"/>
              </w:rPr>
              <w:t>A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se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</w:t>
            </w:r>
            <w:r w:rsidRPr="0063482D">
              <w:rPr>
                <w:spacing w:val="-9"/>
              </w:rPr>
              <w:t>o</w:t>
            </w:r>
            <w:r w:rsidRPr="0063482D">
              <w:t>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</w:t>
            </w:r>
            <w:r w:rsidRPr="0063482D">
              <w:rPr>
                <w:spacing w:val="-6"/>
              </w:rPr>
              <w:t>o</w:t>
            </w:r>
            <w:r w:rsidRPr="0063482D">
              <w:rPr>
                <w:spacing w:val="-1"/>
              </w:rPr>
              <w:t>gers</w:t>
            </w:r>
            <w:r w:rsidRPr="0063482D">
              <w:rPr>
                <w:spacing w:val="-31"/>
              </w:rPr>
              <w:t>’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theo</w:t>
            </w:r>
            <w:r w:rsidRPr="0063482D">
              <w:rPr>
                <w:spacing w:val="4"/>
              </w:rPr>
              <w:t>r</w:t>
            </w:r>
            <w:r w:rsidRPr="0063482D">
              <w:t>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applie</w:t>
            </w:r>
            <w:r w:rsidRPr="0063482D">
              <w:t>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</w:t>
            </w:r>
            <w:r w:rsidRPr="0063482D">
              <w:t>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thei</w:t>
            </w:r>
            <w:r w:rsidRPr="0063482D">
              <w:t>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9"/>
              </w:rPr>
              <w:t>o</w:t>
            </w:r>
            <w:r w:rsidRPr="0063482D">
              <w:rPr>
                <w:spacing w:val="-1"/>
              </w:rPr>
              <w:t>w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</w:t>
            </w:r>
            <w:r w:rsidRPr="0063482D">
              <w:rPr>
                <w:spacing w:val="-6"/>
              </w:rPr>
              <w:t>i</w:t>
            </w:r>
            <w:r w:rsidRPr="0063482D">
              <w:rPr>
                <w:spacing w:val="-4"/>
              </w:rPr>
              <w:t>v</w:t>
            </w:r>
            <w:r w:rsidRPr="0063482D">
              <w:rPr>
                <w:spacing w:val="-1"/>
              </w:rPr>
              <w:t>es</w:t>
            </w:r>
            <w:r w:rsidRPr="0063482D">
              <w:t>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inst</w:t>
            </w:r>
            <w:r w:rsidRPr="0063482D">
              <w:rPr>
                <w:spacing w:val="4"/>
              </w:rPr>
              <w:t>r</w:t>
            </w:r>
            <w:r w:rsidRPr="0063482D">
              <w:rPr>
                <w:spacing w:val="-1"/>
              </w:rPr>
              <w:t>ucto</w:t>
            </w:r>
            <w:r w:rsidRPr="0063482D">
              <w:t>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can link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responses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development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psychological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disorders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(e.g.,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depression).</w:t>
            </w:r>
          </w:p>
          <w:p w14:paraId="5A3263CD" w14:textId="77777777" w:rsidR="00A378B1" w:rsidRPr="0063482D" w:rsidRDefault="00A378B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667" w:firstLine="0"/>
            </w:pPr>
            <w:r w:rsidRPr="0063482D">
              <w:rPr>
                <w:b/>
                <w:bCs/>
                <w:spacing w:val="-1"/>
              </w:rPr>
              <w:t>Questions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to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Students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and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Discussion: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t>congruent,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similar,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think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two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lists</w:t>
            </w:r>
            <w:r w:rsidRPr="0063482D">
              <w:rPr>
                <w:spacing w:val="30"/>
              </w:rPr>
              <w:t xml:space="preserve"> </w:t>
            </w:r>
            <w:r w:rsidRPr="0063482D">
              <w:rPr>
                <w:spacing w:val="-1"/>
              </w:rPr>
              <w:t>are</w:t>
            </w:r>
            <w:r w:rsidRPr="0063482D">
              <w:t>?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</w:t>
            </w:r>
            <w:r w:rsidRPr="0063482D">
              <w:rPr>
                <w:spacing w:val="-9"/>
              </w:rPr>
              <w:t>o</w:t>
            </w:r>
            <w:r w:rsidRPr="0063482D">
              <w:t>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migh</w:t>
            </w:r>
            <w:r w:rsidRPr="0063482D">
              <w:t>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bi</w:t>
            </w:r>
            <w:r w:rsidRPr="0063482D">
              <w:t>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</w:t>
            </w:r>
            <w:r w:rsidRPr="0063482D">
              <w:t>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littl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</w:t>
            </w:r>
            <w:r w:rsidRPr="0063482D">
              <w:rPr>
                <w:spacing w:val="-6"/>
              </w:rPr>
              <w:t>f</w:t>
            </w:r>
            <w:r w:rsidRPr="0063482D">
              <w:rPr>
                <w:spacing w:val="-1"/>
              </w:rPr>
              <w:t>ference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bet</w:t>
            </w:r>
            <w:r w:rsidRPr="0063482D">
              <w:rPr>
                <w:spacing w:val="-8"/>
              </w:rPr>
              <w:t>w</w:t>
            </w:r>
            <w:r w:rsidRPr="0063482D">
              <w:rPr>
                <w:spacing w:val="-1"/>
              </w:rPr>
              <w:t>ee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list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reflec</w:t>
            </w:r>
            <w:r w:rsidRPr="0063482D">
              <w:t>t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person</w:t>
            </w:r>
            <w:r w:rsidRPr="0063482D">
              <w:rPr>
                <w:spacing w:val="-31"/>
              </w:rPr>
              <w:t>’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</w:t>
            </w:r>
            <w:r w:rsidRPr="0063482D">
              <w:rPr>
                <w:spacing w:val="-6"/>
              </w:rPr>
              <w:t>e</w:t>
            </w:r>
            <w:r w:rsidRPr="0063482D">
              <w:rPr>
                <w:spacing w:val="-4"/>
              </w:rPr>
              <w:t>v</w:t>
            </w:r>
            <w:r w:rsidRPr="0063482D">
              <w:rPr>
                <w:spacing w:val="-1"/>
              </w:rPr>
              <w:t>e</w:t>
            </w:r>
            <w:r w:rsidRPr="0063482D">
              <w:t>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</w:t>
            </w:r>
            <w:r w:rsidRPr="0063482D">
              <w:t>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distres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 xml:space="preserve">or </w:t>
            </w:r>
            <w:r w:rsidRPr="0063482D">
              <w:rPr>
                <w:spacing w:val="-3"/>
              </w:rPr>
              <w:t>overall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feelings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himself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herself?</w:t>
            </w:r>
          </w:p>
          <w:p w14:paraId="5A2BA3C3" w14:textId="77777777" w:rsidR="00AA6F1B" w:rsidRPr="0063482D" w:rsidRDefault="00AA6F1B" w:rsidP="0032091C">
            <w:pPr>
              <w:pStyle w:val="BodyText"/>
              <w:widowControl/>
              <w:kinsoku w:val="0"/>
              <w:overflowPunct w:val="0"/>
              <w:spacing w:before="0" w:line="276" w:lineRule="auto"/>
              <w:ind w:left="280" w:firstLine="0"/>
              <w:rPr>
                <w:sz w:val="30"/>
                <w:szCs w:val="30"/>
              </w:rPr>
            </w:pPr>
          </w:p>
        </w:tc>
      </w:tr>
    </w:tbl>
    <w:p w14:paraId="582B7017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157801BE" w14:textId="77777777" w:rsidR="00A24066" w:rsidRDefault="00A24066" w:rsidP="0032091C">
      <w:pPr>
        <w:widowControl/>
        <w:kinsoku w:val="0"/>
        <w:overflowPunct w:val="0"/>
        <w:spacing w:line="320" w:lineRule="exact"/>
        <w:rPr>
          <w:sz w:val="32"/>
          <w:szCs w:val="32"/>
        </w:rPr>
      </w:pPr>
    </w:p>
    <w:p w14:paraId="37E79244" w14:textId="77777777" w:rsidR="00A24066" w:rsidRPr="00B55365" w:rsidRDefault="00A24066" w:rsidP="0032091C">
      <w:pPr>
        <w:pStyle w:val="Heading2"/>
        <w:widowControl/>
        <w:numPr>
          <w:ilvl w:val="0"/>
          <w:numId w:val="14"/>
        </w:numPr>
        <w:tabs>
          <w:tab w:val="left" w:pos="941"/>
        </w:tabs>
        <w:kinsoku w:val="0"/>
        <w:overflowPunct w:val="0"/>
        <w:rPr>
          <w:rFonts w:ascii="Calibri" w:hAnsi="Calibri"/>
        </w:rPr>
      </w:pPr>
      <w:r w:rsidRPr="00B55365">
        <w:rPr>
          <w:rFonts w:ascii="Calibri" w:hAnsi="Calibri"/>
          <w:spacing w:val="-1"/>
          <w:w w:val="95"/>
        </w:rPr>
        <w:t>Lasting</w:t>
      </w:r>
      <w:r w:rsidRPr="00B55365">
        <w:rPr>
          <w:rFonts w:ascii="Calibri" w:hAnsi="Calibri"/>
          <w:spacing w:val="8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Contributions</w:t>
      </w:r>
      <w:r w:rsidRPr="00B55365">
        <w:rPr>
          <w:rFonts w:ascii="Calibri" w:hAnsi="Calibri"/>
          <w:spacing w:val="8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of</w:t>
      </w:r>
      <w:r w:rsidRPr="00B55365">
        <w:rPr>
          <w:rFonts w:ascii="Calibri" w:hAnsi="Calibri"/>
          <w:spacing w:val="8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Psychodynamic</w:t>
      </w:r>
      <w:r w:rsidRPr="00B55365">
        <w:rPr>
          <w:rFonts w:ascii="Calibri" w:hAnsi="Calibri"/>
          <w:spacing w:val="8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and</w:t>
      </w:r>
      <w:r w:rsidRPr="00B55365">
        <w:rPr>
          <w:rFonts w:ascii="Calibri" w:hAnsi="Calibri"/>
          <w:spacing w:val="8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Humanist</w:t>
      </w:r>
      <w:r w:rsidRPr="00B55365">
        <w:rPr>
          <w:rFonts w:ascii="Calibri" w:hAnsi="Calibri"/>
          <w:spacing w:val="8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Approaches</w:t>
      </w:r>
    </w:p>
    <w:p w14:paraId="49E3160A" w14:textId="77777777" w:rsidR="00A24066" w:rsidRDefault="00A24066" w:rsidP="0032091C">
      <w:pPr>
        <w:pStyle w:val="Heading3"/>
        <w:widowControl/>
        <w:numPr>
          <w:ilvl w:val="0"/>
          <w:numId w:val="9"/>
        </w:numPr>
        <w:tabs>
          <w:tab w:val="left" w:pos="1300"/>
        </w:tabs>
        <w:kinsoku w:val="0"/>
        <w:overflowPunct w:val="0"/>
        <w:spacing w:before="121"/>
        <w:rPr>
          <w:b w:val="0"/>
          <w:bCs w:val="0"/>
        </w:rPr>
      </w:pP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2"/>
        </w:rPr>
        <w:t>Processes</w:t>
      </w:r>
    </w:p>
    <w:p w14:paraId="27D16795" w14:textId="77777777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300" w:right="304" w:firstLine="0"/>
        <w:rPr>
          <w:spacing w:val="-3"/>
        </w:rPr>
      </w:pPr>
      <w:r>
        <w:rPr>
          <w:spacing w:val="-1"/>
        </w:rPr>
        <w:t>Psychodynamic</w:t>
      </w:r>
      <w:r>
        <w:rPr>
          <w:spacing w:val="5"/>
        </w:rPr>
        <w:t xml:space="preserve"> </w:t>
      </w:r>
      <w:r>
        <w:t>theory</w:t>
      </w:r>
      <w:r>
        <w:rPr>
          <w:spacing w:val="5"/>
        </w:rPr>
        <w:t xml:space="preserve"> </w:t>
      </w:r>
      <w:r>
        <w:rPr>
          <w:spacing w:val="-1"/>
        </w:rPr>
        <w:t>rested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fundamental</w:t>
      </w:r>
      <w:r>
        <w:rPr>
          <w:spacing w:val="5"/>
        </w:rPr>
        <w:t xml:space="preserve"> </w:t>
      </w:r>
      <w:r>
        <w:rPr>
          <w:spacing w:val="-1"/>
        </w:rPr>
        <w:t>insight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processes,</w:t>
      </w:r>
      <w:r>
        <w:rPr>
          <w:spacing w:val="5"/>
        </w:rPr>
        <w:t xml:space="preserve"> </w:t>
      </w:r>
      <w:r>
        <w:rPr>
          <w:spacing w:val="-2"/>
        </w:rPr>
        <w:t>which</w:t>
      </w:r>
      <w:r>
        <w:rPr>
          <w:spacing w:val="20"/>
        </w:rPr>
        <w:t xml:space="preserve"> </w:t>
      </w:r>
      <w:r>
        <w:rPr>
          <w:spacing w:val="-3"/>
        </w:rPr>
        <w:t>proved</w:t>
      </w:r>
      <w:r>
        <w:rPr>
          <w:spacing w:val="5"/>
        </w:rPr>
        <w:t xml:space="preserve"> </w:t>
      </w:r>
      <w:r>
        <w:rPr>
          <w:spacing w:val="-1"/>
        </w:rPr>
        <w:t>crucial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2"/>
        </w:rPr>
        <w:t>development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later</w:t>
      </w:r>
      <w:r>
        <w:rPr>
          <w:spacing w:val="5"/>
        </w:rPr>
        <w:t xml:space="preserve"> </w:t>
      </w:r>
      <w:r>
        <w:rPr>
          <w:spacing w:val="-1"/>
        </w:rPr>
        <w:t>theories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treatments.</w:t>
      </w:r>
      <w:r>
        <w:rPr>
          <w:spacing w:val="5"/>
        </w:rPr>
        <w:t xml:space="preserve"> </w:t>
      </w:r>
      <w:r>
        <w:rPr>
          <w:b/>
          <w:bCs/>
          <w:i/>
          <w:iCs/>
          <w:spacing w:val="-1"/>
        </w:rPr>
        <w:t>Mental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2"/>
        </w:rPr>
        <w:t>processes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are</w:t>
      </w:r>
      <w:r>
        <w:rPr>
          <w:spacing w:val="50"/>
        </w:rPr>
        <w:t xml:space="preserve"> </w:t>
      </w:r>
      <w:r>
        <w:rPr>
          <w:spacing w:val="-1"/>
        </w:rPr>
        <w:t>internal</w:t>
      </w:r>
      <w:r>
        <w:rPr>
          <w:spacing w:val="5"/>
        </w:rPr>
        <w:t xml:space="preserve"> </w:t>
      </w:r>
      <w:r>
        <w:rPr>
          <w:spacing w:val="-1"/>
        </w:rPr>
        <w:t>operations</w:t>
      </w:r>
      <w:r>
        <w:rPr>
          <w:spacing w:val="5"/>
        </w:rPr>
        <w:t xml:space="preserve"> </w:t>
      </w:r>
      <w:r>
        <w:rPr>
          <w:spacing w:val="-2"/>
        </w:rPr>
        <w:t>underlying</w:t>
      </w:r>
      <w:r>
        <w:rPr>
          <w:spacing w:val="5"/>
        </w:rPr>
        <w:t xml:space="preserve"> </w:t>
      </w:r>
      <w:r>
        <w:rPr>
          <w:spacing w:val="-3"/>
        </w:rPr>
        <w:t>cognitive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emotional</w:t>
      </w:r>
      <w:r>
        <w:rPr>
          <w:spacing w:val="5"/>
        </w:rPr>
        <w:t xml:space="preserve"> </w:t>
      </w:r>
      <w:r>
        <w:rPr>
          <w:spacing w:val="-1"/>
        </w:rPr>
        <w:t>functions</w:t>
      </w:r>
      <w:r>
        <w:rPr>
          <w:spacing w:val="5"/>
        </w:rPr>
        <w:t xml:space="preserve"> </w:t>
      </w:r>
      <w:r>
        <w:rPr>
          <w:spacing w:val="-1"/>
        </w:rPr>
        <w:t>(e.g.,</w:t>
      </w:r>
      <w:r>
        <w:rPr>
          <w:spacing w:val="5"/>
        </w:rPr>
        <w:t xml:space="preserve"> </w:t>
      </w:r>
      <w:r>
        <w:rPr>
          <w:spacing w:val="-1"/>
        </w:rPr>
        <w:t>perception,</w:t>
      </w:r>
      <w:r>
        <w:rPr>
          <w:spacing w:val="46"/>
        </w:rPr>
        <w:t xml:space="preserve"> </w:t>
      </w:r>
      <w:r>
        <w:rPr>
          <w:spacing w:val="-3"/>
        </w:rPr>
        <w:t>memory,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guilt</w:t>
      </w:r>
      <w:r>
        <w:rPr>
          <w:spacing w:val="5"/>
        </w:rPr>
        <w:t xml:space="preserve"> </w:t>
      </w:r>
      <w:r>
        <w:rPr>
          <w:spacing w:val="-1"/>
        </w:rPr>
        <w:t>feelings)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most</w:t>
      </w:r>
      <w:r>
        <w:rPr>
          <w:spacing w:val="5"/>
        </w:rPr>
        <w:t xml:space="preserve"> </w:t>
      </w:r>
      <w:r>
        <w:rPr>
          <w:spacing w:val="-1"/>
        </w:rPr>
        <w:t>human</w:t>
      </w:r>
      <w:r>
        <w:rPr>
          <w:spacing w:val="5"/>
        </w:rPr>
        <w:t xml:space="preserve"> </w:t>
      </w:r>
      <w:r>
        <w:rPr>
          <w:spacing w:val="-3"/>
        </w:rPr>
        <w:t>behavior.</w:t>
      </w:r>
    </w:p>
    <w:p w14:paraId="277F92D3" w14:textId="77777777" w:rsidR="00A24066" w:rsidRDefault="00A24066" w:rsidP="0032091C">
      <w:pPr>
        <w:pStyle w:val="Heading3"/>
        <w:widowControl/>
        <w:numPr>
          <w:ilvl w:val="0"/>
          <w:numId w:val="9"/>
        </w:numPr>
        <w:tabs>
          <w:tab w:val="left" w:pos="1300"/>
        </w:tabs>
        <w:kinsoku w:val="0"/>
        <w:overflowPunct w:val="0"/>
        <w:spacing w:before="70"/>
        <w:jc w:val="both"/>
        <w:rPr>
          <w:b w:val="0"/>
          <w:bCs w:val="0"/>
        </w:rPr>
      </w:pP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Contents</w:t>
      </w:r>
    </w:p>
    <w:p w14:paraId="64307E5E" w14:textId="77777777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300" w:right="649" w:hanging="1"/>
      </w:pPr>
      <w:r>
        <w:rPr>
          <w:spacing w:val="-2"/>
        </w:rPr>
        <w:t>Th</w:t>
      </w:r>
      <w:r>
        <w:t>e</w:t>
      </w:r>
      <w:r>
        <w:rPr>
          <w:spacing w:val="-8"/>
        </w:rPr>
        <w:t xml:space="preserve"> </w:t>
      </w:r>
      <w:r>
        <w:rPr>
          <w:spacing w:val="-2"/>
        </w:rPr>
        <w:t>theo</w:t>
      </w:r>
      <w:r>
        <w:rPr>
          <w:spacing w:val="3"/>
        </w:rPr>
        <w:t>r</w:t>
      </w:r>
      <w:r>
        <w:rPr>
          <w:spacing w:val="-2"/>
        </w:rPr>
        <w:t>y</w:t>
      </w:r>
      <w:r>
        <w:rPr>
          <w:spacing w:val="-32"/>
        </w:rPr>
        <w:t>’</w:t>
      </w:r>
      <w:r>
        <w:t>s</w:t>
      </w:r>
      <w:r>
        <w:rPr>
          <w:spacing w:val="-8"/>
        </w:rPr>
        <w:t xml:space="preserve"> </w:t>
      </w:r>
      <w:r>
        <w:rPr>
          <w:spacing w:val="-2"/>
        </w:rPr>
        <w:t>focu</w:t>
      </w:r>
      <w:r>
        <w:t>s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t>n</w:t>
      </w:r>
      <w:r>
        <w:rPr>
          <w:spacing w:val="-8"/>
        </w:rPr>
        <w:t xml:space="preserve"> </w:t>
      </w:r>
      <w:r>
        <w:rPr>
          <w:b/>
          <w:bCs/>
          <w:i/>
          <w:iCs/>
          <w:spacing w:val="-2"/>
        </w:rPr>
        <w:t>menta</w:t>
      </w:r>
      <w:r>
        <w:rPr>
          <w:b/>
          <w:bCs/>
          <w:i/>
          <w:iCs/>
        </w:rPr>
        <w:t>l</w:t>
      </w:r>
      <w:r>
        <w:rPr>
          <w:b/>
          <w:bCs/>
          <w:i/>
          <w:iCs/>
          <w:spacing w:val="-8"/>
        </w:rPr>
        <w:t xml:space="preserve"> </w:t>
      </w:r>
      <w:r>
        <w:rPr>
          <w:b/>
          <w:bCs/>
          <w:i/>
          <w:iCs/>
          <w:spacing w:val="-2"/>
        </w:rPr>
        <w:t>contents</w:t>
      </w:r>
      <w:r>
        <w:rPr>
          <w:spacing w:val="-2"/>
        </w:rPr>
        <w:t>—th</w:t>
      </w:r>
      <w:r>
        <w:t>e</w:t>
      </w:r>
      <w:r>
        <w:rPr>
          <w:spacing w:val="-8"/>
        </w:rPr>
        <w:t xml:space="preserve"> </w:t>
      </w:r>
      <w:r>
        <w:rPr>
          <w:spacing w:val="-2"/>
        </w:rPr>
        <w:t>speci</w:t>
      </w:r>
      <w:r>
        <w:rPr>
          <w:spacing w:val="12"/>
        </w:rPr>
        <w:t>f</w:t>
      </w:r>
      <w:r>
        <w:rPr>
          <w:spacing w:val="-2"/>
        </w:rPr>
        <w:t>i</w:t>
      </w:r>
      <w:r>
        <w:t>c</w:t>
      </w:r>
      <w:r>
        <w:rPr>
          <w:spacing w:val="-8"/>
        </w:rPr>
        <w:t xml:space="preserve"> </w:t>
      </w:r>
      <w:r>
        <w:rPr>
          <w:spacing w:val="-2"/>
        </w:rPr>
        <w:t>memories</w:t>
      </w:r>
      <w:r>
        <w:t>,</w:t>
      </w:r>
      <w:r>
        <w:rPr>
          <w:spacing w:val="-8"/>
        </w:rPr>
        <w:t xml:space="preserve"> </w:t>
      </w:r>
      <w:r>
        <w:rPr>
          <w:spacing w:val="-2"/>
        </w:rPr>
        <w:t>kn</w:t>
      </w:r>
      <w:r>
        <w:rPr>
          <w:spacing w:val="-10"/>
        </w:rPr>
        <w:t>o</w:t>
      </w:r>
      <w:r>
        <w:rPr>
          <w:spacing w:val="-2"/>
        </w:rPr>
        <w:t>wledge</w:t>
      </w:r>
      <w:r>
        <w:t>,</w:t>
      </w:r>
      <w:r>
        <w:rPr>
          <w:spacing w:val="-8"/>
        </w:rPr>
        <w:t xml:space="preserve"> </w:t>
      </w:r>
      <w:r>
        <w:rPr>
          <w:spacing w:val="-2"/>
        </w:rPr>
        <w:t>goals</w:t>
      </w:r>
      <w:r>
        <w:t>,</w:t>
      </w:r>
      <w:r>
        <w:rPr>
          <w:spacing w:val="-8"/>
        </w:rPr>
        <w:t xml:space="preserve"> </w:t>
      </w:r>
      <w:r>
        <w:rPr>
          <w:spacing w:val="-2"/>
        </w:rPr>
        <w:t>and other</w:t>
      </w:r>
      <w:r>
        <w:rPr>
          <w:spacing w:val="-8"/>
        </w:rPr>
        <w:t xml:space="preserve"> </w:t>
      </w:r>
      <w:r>
        <w:rPr>
          <w:spacing w:val="-2"/>
        </w:rPr>
        <w:t>material</w:t>
      </w:r>
      <w:r>
        <w:rPr>
          <w:spacing w:val="-8"/>
        </w:rPr>
        <w:t xml:space="preserve"> </w:t>
      </w:r>
      <w:r>
        <w:rPr>
          <w:spacing w:val="-2"/>
        </w:rPr>
        <w:t>that</w:t>
      </w:r>
      <w:r>
        <w:rPr>
          <w:spacing w:val="-8"/>
        </w:rPr>
        <w:t xml:space="preserve"> </w:t>
      </w:r>
      <w:r>
        <w:rPr>
          <w:spacing w:val="-2"/>
        </w:rPr>
        <w:t>are</w:t>
      </w:r>
      <w:r>
        <w:rPr>
          <w:spacing w:val="-8"/>
        </w:rPr>
        <w:t xml:space="preserve"> </w:t>
      </w:r>
      <w:r>
        <w:rPr>
          <w:spacing w:val="-2"/>
        </w:rPr>
        <w:t>stored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2"/>
        </w:rPr>
        <w:t>processed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mind—has</w:t>
      </w:r>
      <w:r>
        <w:rPr>
          <w:spacing w:val="-8"/>
        </w:rPr>
        <w:t xml:space="preserve"> </w:t>
      </w:r>
      <w:r>
        <w:rPr>
          <w:spacing w:val="-2"/>
        </w:rPr>
        <w:t>led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much</w:t>
      </w:r>
      <w:r>
        <w:rPr>
          <w:spacing w:val="-8"/>
        </w:rPr>
        <w:t xml:space="preserve"> </w:t>
      </w:r>
      <w:r>
        <w:rPr>
          <w:spacing w:val="-2"/>
        </w:rPr>
        <w:t>fruitful</w:t>
      </w:r>
      <w:r>
        <w:rPr>
          <w:spacing w:val="-8"/>
        </w:rPr>
        <w:t xml:space="preserve"> </w:t>
      </w:r>
      <w:r>
        <w:rPr>
          <w:spacing w:val="-2"/>
        </w:rPr>
        <w:t>research.</w:t>
      </w:r>
    </w:p>
    <w:p w14:paraId="336CD48F" w14:textId="77777777" w:rsidR="00A24066" w:rsidRDefault="00A24066" w:rsidP="0032091C">
      <w:pPr>
        <w:pStyle w:val="Heading3"/>
        <w:widowControl/>
        <w:numPr>
          <w:ilvl w:val="0"/>
          <w:numId w:val="9"/>
        </w:numPr>
        <w:tabs>
          <w:tab w:val="left" w:pos="1300"/>
        </w:tabs>
        <w:kinsoku w:val="0"/>
        <w:overflowPunct w:val="0"/>
        <w:jc w:val="both"/>
        <w:rPr>
          <w:b w:val="0"/>
          <w:bCs w:val="0"/>
        </w:rPr>
      </w:pP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2"/>
        </w:rPr>
        <w:t>Processes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Contents</w:t>
      </w:r>
      <w:r>
        <w:rPr>
          <w:spacing w:val="-14"/>
        </w:rPr>
        <w:t xml:space="preserve"> </w:t>
      </w:r>
      <w:r>
        <w:rPr>
          <w:spacing w:val="-3"/>
        </w:rPr>
        <w:t>Are</w:t>
      </w:r>
      <w:r>
        <w:rPr>
          <w:spacing w:val="5"/>
        </w:rPr>
        <w:t xml:space="preserve"> </w:t>
      </w:r>
      <w:r>
        <w:rPr>
          <w:spacing w:val="-2"/>
        </w:rPr>
        <w:t>Hidden</w:t>
      </w:r>
    </w:p>
    <w:p w14:paraId="712347D0" w14:textId="77777777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300" w:firstLine="0"/>
        <w:rPr>
          <w:spacing w:val="-3"/>
        </w:rPr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notion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some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processes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contents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hidden</w:t>
      </w:r>
      <w:r>
        <w:rPr>
          <w:spacing w:val="5"/>
        </w:rPr>
        <w:t xml:space="preserve"> </w:t>
      </w:r>
      <w:r>
        <w:rPr>
          <w:spacing w:val="-6"/>
        </w:rPr>
        <w:t>away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consciousness</w:t>
      </w:r>
      <w:r>
        <w:rPr>
          <w:spacing w:val="5"/>
        </w:rPr>
        <w:t xml:space="preserve"> </w:t>
      </w:r>
      <w:r>
        <w:rPr>
          <w:spacing w:val="-1"/>
        </w:rPr>
        <w:t>has</w:t>
      </w:r>
      <w:r>
        <w:rPr>
          <w:spacing w:val="5"/>
        </w:rPr>
        <w:t xml:space="preserve"> </w:t>
      </w:r>
      <w:r>
        <w:rPr>
          <w:spacing w:val="-3"/>
        </w:rPr>
        <w:t>proven</w:t>
      </w:r>
      <w:r>
        <w:rPr>
          <w:spacing w:val="5"/>
        </w:rPr>
        <w:t xml:space="preserve"> </w:t>
      </w:r>
      <w:r>
        <w:rPr>
          <w:spacing w:val="-3"/>
        </w:rPr>
        <w:t>invaluable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understanding</w:t>
      </w:r>
      <w:r>
        <w:rPr>
          <w:spacing w:val="5"/>
        </w:rPr>
        <w:t xml:space="preserve"> </w:t>
      </w:r>
      <w:r>
        <w:rPr>
          <w:spacing w:val="-3"/>
        </w:rPr>
        <w:t>psychopathology.</w:t>
      </w:r>
    </w:p>
    <w:p w14:paraId="7186FCE8" w14:textId="77777777" w:rsidR="00A24066" w:rsidRDefault="00A24066" w:rsidP="0032091C">
      <w:pPr>
        <w:widowControl/>
        <w:kinsoku w:val="0"/>
        <w:overflowPunct w:val="0"/>
        <w:spacing w:before="2" w:line="130" w:lineRule="exact"/>
        <w:rPr>
          <w:sz w:val="13"/>
          <w:szCs w:val="13"/>
        </w:rPr>
      </w:pPr>
    </w:p>
    <w:p w14:paraId="62A14458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5FC7CBBE" w14:textId="77777777" w:rsidR="00A24066" w:rsidRPr="00B55365" w:rsidRDefault="00A24066" w:rsidP="0032091C">
      <w:pPr>
        <w:pStyle w:val="Heading2"/>
        <w:widowControl/>
        <w:numPr>
          <w:ilvl w:val="0"/>
          <w:numId w:val="25"/>
        </w:numPr>
        <w:tabs>
          <w:tab w:val="left" w:pos="581"/>
        </w:tabs>
        <w:kinsoku w:val="0"/>
        <w:overflowPunct w:val="0"/>
        <w:ind w:left="580"/>
        <w:rPr>
          <w:rFonts w:ascii="Calibri" w:hAnsi="Calibri"/>
        </w:rPr>
      </w:pPr>
      <w:r w:rsidRPr="00B55365">
        <w:rPr>
          <w:rFonts w:ascii="Calibri" w:hAnsi="Calibri"/>
        </w:rPr>
        <w:t>SCIENTIFIC</w:t>
      </w:r>
      <w:r w:rsidRPr="00B55365">
        <w:rPr>
          <w:rFonts w:ascii="Calibri" w:hAnsi="Calibri"/>
          <w:spacing w:val="-26"/>
        </w:rPr>
        <w:t xml:space="preserve"> </w:t>
      </w:r>
      <w:r w:rsidRPr="00B55365">
        <w:rPr>
          <w:rFonts w:ascii="Calibri" w:hAnsi="Calibri"/>
          <w:spacing w:val="-3"/>
        </w:rPr>
        <w:t>ACC</w:t>
      </w:r>
      <w:r w:rsidRPr="00B55365">
        <w:rPr>
          <w:rFonts w:ascii="Calibri" w:hAnsi="Calibri"/>
          <w:spacing w:val="-2"/>
        </w:rPr>
        <w:t>OUN</w:t>
      </w:r>
      <w:r w:rsidRPr="00B55365">
        <w:rPr>
          <w:rFonts w:ascii="Calibri" w:hAnsi="Calibri"/>
          <w:spacing w:val="-3"/>
        </w:rPr>
        <w:t>T</w:t>
      </w:r>
      <w:r w:rsidRPr="00B55365">
        <w:rPr>
          <w:rFonts w:ascii="Calibri" w:hAnsi="Calibri"/>
          <w:spacing w:val="-2"/>
        </w:rPr>
        <w:t>S</w:t>
      </w:r>
      <w:r w:rsidRPr="00B55365">
        <w:rPr>
          <w:rFonts w:ascii="Calibri" w:hAnsi="Calibri"/>
          <w:spacing w:val="-26"/>
        </w:rPr>
        <w:t xml:space="preserve"> </w:t>
      </w:r>
      <w:r w:rsidRPr="00B55365">
        <w:rPr>
          <w:rFonts w:ascii="Calibri" w:hAnsi="Calibri"/>
        </w:rPr>
        <w:t>OF</w:t>
      </w:r>
      <w:r w:rsidRPr="00B55365">
        <w:rPr>
          <w:rFonts w:ascii="Calibri" w:hAnsi="Calibri"/>
          <w:spacing w:val="-26"/>
        </w:rPr>
        <w:t xml:space="preserve"> </w:t>
      </w:r>
      <w:r w:rsidRPr="00B55365">
        <w:rPr>
          <w:rFonts w:ascii="Calibri" w:hAnsi="Calibri"/>
          <w:spacing w:val="-1"/>
        </w:rPr>
        <w:t>PS</w:t>
      </w:r>
      <w:r w:rsidRPr="00B55365">
        <w:rPr>
          <w:rFonts w:ascii="Calibri" w:hAnsi="Calibri"/>
          <w:spacing w:val="-2"/>
        </w:rPr>
        <w:t>YCHOL</w:t>
      </w:r>
      <w:r w:rsidRPr="00B55365">
        <w:rPr>
          <w:rFonts w:ascii="Calibri" w:hAnsi="Calibri"/>
          <w:spacing w:val="-1"/>
        </w:rPr>
        <w:t>O</w:t>
      </w:r>
      <w:r w:rsidRPr="00B55365">
        <w:rPr>
          <w:rFonts w:ascii="Calibri" w:hAnsi="Calibri"/>
          <w:spacing w:val="-2"/>
        </w:rPr>
        <w:t>GICAL</w:t>
      </w:r>
      <w:r w:rsidRPr="00B55365">
        <w:rPr>
          <w:rFonts w:ascii="Calibri" w:hAnsi="Calibri"/>
          <w:spacing w:val="-32"/>
        </w:rPr>
        <w:t xml:space="preserve"> </w:t>
      </w:r>
      <w:r w:rsidRPr="00B55365">
        <w:rPr>
          <w:rFonts w:ascii="Calibri" w:hAnsi="Calibri"/>
        </w:rPr>
        <w:t>DISORDERS</w:t>
      </w:r>
    </w:p>
    <w:p w14:paraId="0EE027D2" w14:textId="77777777" w:rsidR="00A24066" w:rsidRPr="00B55365" w:rsidRDefault="00A24066" w:rsidP="0032091C">
      <w:pPr>
        <w:widowControl/>
        <w:numPr>
          <w:ilvl w:val="0"/>
          <w:numId w:val="8"/>
        </w:numPr>
        <w:tabs>
          <w:tab w:val="left" w:pos="941"/>
        </w:tabs>
        <w:kinsoku w:val="0"/>
        <w:overflowPunct w:val="0"/>
        <w:spacing w:before="121"/>
        <w:ind w:hanging="360"/>
        <w:rPr>
          <w:rFonts w:ascii="Calibri" w:hAnsi="Calibri" w:cs="Trebuchet MS"/>
          <w:b/>
        </w:rPr>
      </w:pPr>
      <w:r w:rsidRPr="00B55365">
        <w:rPr>
          <w:rFonts w:ascii="Calibri" w:hAnsi="Calibri" w:cs="Trebuchet MS"/>
          <w:b/>
          <w:spacing w:val="-1"/>
        </w:rPr>
        <w:t>Behaviorism</w:t>
      </w:r>
    </w:p>
    <w:p w14:paraId="48645710" w14:textId="77777777" w:rsidR="00A24066" w:rsidRDefault="00A24066" w:rsidP="0032091C">
      <w:pPr>
        <w:pStyle w:val="Heading3"/>
        <w:widowControl/>
        <w:numPr>
          <w:ilvl w:val="1"/>
          <w:numId w:val="8"/>
        </w:numPr>
        <w:tabs>
          <w:tab w:val="left" w:pos="1300"/>
        </w:tabs>
        <w:kinsoku w:val="0"/>
        <w:overflowPunct w:val="0"/>
        <w:spacing w:before="121"/>
        <w:jc w:val="both"/>
        <w:rPr>
          <w:b w:val="0"/>
          <w:bCs w:val="0"/>
        </w:rPr>
      </w:pPr>
      <w:r>
        <w:rPr>
          <w:spacing w:val="-3"/>
        </w:rPr>
        <w:t>Founders</w:t>
      </w:r>
    </w:p>
    <w:p w14:paraId="4C6CEE5B" w14:textId="77777777" w:rsidR="00A24066" w:rsidRDefault="00A24066" w:rsidP="00B55365">
      <w:pPr>
        <w:pStyle w:val="BodyText"/>
        <w:widowControl/>
        <w:kinsoku w:val="0"/>
        <w:overflowPunct w:val="0"/>
        <w:spacing w:line="246" w:lineRule="auto"/>
        <w:ind w:left="1300" w:right="1146" w:firstLine="0"/>
      </w:pPr>
      <w:r>
        <w:rPr>
          <w:b/>
          <w:bCs/>
          <w:i/>
          <w:iCs/>
          <w:spacing w:val="-2"/>
        </w:rPr>
        <w:t>Behaviorism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3"/>
        </w:rPr>
        <w:t>was</w:t>
      </w:r>
      <w:r>
        <w:rPr>
          <w:spacing w:val="5"/>
        </w:rPr>
        <w:t xml:space="preserve"> </w:t>
      </w:r>
      <w:r>
        <w:rPr>
          <w:spacing w:val="-1"/>
        </w:rPr>
        <w:t>spearheaded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American</w:t>
      </w:r>
      <w:r>
        <w:rPr>
          <w:spacing w:val="5"/>
        </w:rPr>
        <w:t xml:space="preserve"> </w:t>
      </w:r>
      <w:r>
        <w:rPr>
          <w:spacing w:val="-2"/>
        </w:rPr>
        <w:t>psychologists</w:t>
      </w:r>
      <w:r>
        <w:rPr>
          <w:spacing w:val="5"/>
        </w:rPr>
        <w:t xml:space="preserve"> </w:t>
      </w:r>
      <w:r>
        <w:rPr>
          <w:spacing w:val="-2"/>
        </w:rPr>
        <w:t>Edward</w:t>
      </w:r>
      <w:r>
        <w:rPr>
          <w:spacing w:val="5"/>
        </w:rPr>
        <w:t xml:space="preserve"> </w:t>
      </w:r>
      <w:r>
        <w:rPr>
          <w:spacing w:val="-1"/>
        </w:rPr>
        <w:t>Lee</w:t>
      </w:r>
      <w:r>
        <w:rPr>
          <w:spacing w:val="-6"/>
        </w:rPr>
        <w:t xml:space="preserve"> </w:t>
      </w:r>
      <w:r>
        <w:rPr>
          <w:spacing w:val="-1"/>
        </w:rPr>
        <w:t>Thorndike</w:t>
      </w:r>
      <w:r>
        <w:rPr>
          <w:spacing w:val="61"/>
        </w:rPr>
        <w:t xml:space="preserve"> </w:t>
      </w:r>
      <w:r>
        <w:rPr>
          <w:spacing w:val="-1"/>
        </w:rPr>
        <w:t>(1874–1949),</w:t>
      </w:r>
      <w:r>
        <w:rPr>
          <w:spacing w:val="5"/>
        </w:rPr>
        <w:t xml:space="preserve"> </w:t>
      </w:r>
      <w:r>
        <w:rPr>
          <w:spacing w:val="-1"/>
        </w:rPr>
        <w:t>John</w:t>
      </w:r>
      <w:r>
        <w:rPr>
          <w:spacing w:val="5"/>
        </w:rPr>
        <w:t xml:space="preserve"> </w:t>
      </w:r>
      <w:r>
        <w:rPr>
          <w:spacing w:val="-4"/>
        </w:rPr>
        <w:t>B.</w:t>
      </w:r>
      <w:r>
        <w:rPr>
          <w:spacing w:val="-2"/>
        </w:rPr>
        <w:t xml:space="preserve"> </w:t>
      </w:r>
      <w:r>
        <w:rPr>
          <w:spacing w:val="-4"/>
        </w:rPr>
        <w:t>Watson</w:t>
      </w:r>
      <w:r>
        <w:rPr>
          <w:spacing w:val="5"/>
        </w:rPr>
        <w:t xml:space="preserve"> </w:t>
      </w:r>
      <w:r>
        <w:rPr>
          <w:spacing w:val="-1"/>
        </w:rPr>
        <w:t>(1878–1958),</w:t>
      </w:r>
      <w:r>
        <w:rPr>
          <w:spacing w:val="5"/>
        </w:rPr>
        <w:t xml:space="preserve"> </w:t>
      </w:r>
      <w:r>
        <w:rPr>
          <w:spacing w:val="-1"/>
        </w:rPr>
        <w:t>Clark</w:t>
      </w:r>
      <w:r>
        <w:rPr>
          <w:spacing w:val="5"/>
        </w:rPr>
        <w:t xml:space="preserve"> </w:t>
      </w:r>
      <w:r>
        <w:rPr>
          <w:spacing w:val="-1"/>
        </w:rPr>
        <w:t>L.</w:t>
      </w:r>
      <w:r>
        <w:rPr>
          <w:spacing w:val="5"/>
        </w:rPr>
        <w:t xml:space="preserve"> </w:t>
      </w:r>
      <w:r>
        <w:rPr>
          <w:spacing w:val="-1"/>
        </w:rPr>
        <w:t>Hull</w:t>
      </w:r>
      <w:r>
        <w:rPr>
          <w:spacing w:val="5"/>
        </w:rPr>
        <w:t xml:space="preserve"> </w:t>
      </w:r>
      <w:r>
        <w:rPr>
          <w:spacing w:val="-1"/>
        </w:rPr>
        <w:t>(1884–1952),</w:t>
      </w:r>
      <w:r>
        <w:rPr>
          <w:spacing w:val="5"/>
        </w:rPr>
        <w:t xml:space="preserve"> </w:t>
      </w:r>
      <w:r>
        <w:rPr>
          <w:spacing w:val="-4"/>
        </w:rPr>
        <w:t>and,</w:t>
      </w:r>
      <w:r>
        <w:rPr>
          <w:spacing w:val="5"/>
        </w:rPr>
        <w:t xml:space="preserve"> </w:t>
      </w:r>
      <w:r>
        <w:rPr>
          <w:spacing w:val="-1"/>
        </w:rPr>
        <w:t>most</w:t>
      </w:r>
      <w:r>
        <w:rPr>
          <w:spacing w:val="20"/>
        </w:rPr>
        <w:t xml:space="preserve"> </w:t>
      </w:r>
      <w:r>
        <w:rPr>
          <w:spacing w:val="-4"/>
        </w:rPr>
        <w:t>famously,</w:t>
      </w:r>
      <w:r>
        <w:rPr>
          <w:spacing w:val="5"/>
        </w:rPr>
        <w:t xml:space="preserve"> </w:t>
      </w:r>
      <w:r>
        <w:rPr>
          <w:spacing w:val="-4"/>
        </w:rPr>
        <w:t>B.</w:t>
      </w:r>
      <w:r>
        <w:rPr>
          <w:spacing w:val="5"/>
        </w:rPr>
        <w:t xml:space="preserve"> </w:t>
      </w:r>
      <w:r>
        <w:rPr>
          <w:spacing w:val="-15"/>
        </w:rPr>
        <w:t>F.</w:t>
      </w:r>
      <w:r>
        <w:rPr>
          <w:spacing w:val="5"/>
        </w:rPr>
        <w:t xml:space="preserve"> </w:t>
      </w:r>
      <w:r>
        <w:rPr>
          <w:spacing w:val="-1"/>
        </w:rPr>
        <w:t>Skinner</w:t>
      </w:r>
      <w:r>
        <w:rPr>
          <w:spacing w:val="5"/>
        </w:rPr>
        <w:t xml:space="preserve"> </w:t>
      </w:r>
      <w:r>
        <w:rPr>
          <w:spacing w:val="-1"/>
        </w:rPr>
        <w:t>(1904–1990).</w:t>
      </w:r>
    </w:p>
    <w:p w14:paraId="0A010855" w14:textId="77777777" w:rsidR="00A24066" w:rsidRDefault="00A24066" w:rsidP="0032091C">
      <w:pPr>
        <w:pStyle w:val="Heading3"/>
        <w:widowControl/>
        <w:numPr>
          <w:ilvl w:val="1"/>
          <w:numId w:val="8"/>
        </w:numPr>
        <w:tabs>
          <w:tab w:val="left" w:pos="1300"/>
        </w:tabs>
        <w:kinsoku w:val="0"/>
        <w:overflowPunct w:val="0"/>
        <w:ind w:left="1299" w:hanging="359"/>
        <w:jc w:val="both"/>
        <w:rPr>
          <w:b w:val="0"/>
          <w:bCs w:val="0"/>
        </w:rPr>
      </w:pPr>
      <w:r>
        <w:rPr>
          <w:spacing w:val="-2"/>
        </w:rPr>
        <w:t>Objectives</w:t>
      </w:r>
    </w:p>
    <w:p w14:paraId="64A94E3D" w14:textId="77777777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300" w:right="629" w:firstLine="0"/>
      </w:pPr>
      <w:r>
        <w:rPr>
          <w:spacing w:val="-1"/>
        </w:rPr>
        <w:t>It</w:t>
      </w:r>
      <w:r>
        <w:rPr>
          <w:spacing w:val="5"/>
        </w:rPr>
        <w:t xml:space="preserve"> </w:t>
      </w:r>
      <w:r>
        <w:rPr>
          <w:spacing w:val="-1"/>
        </w:rPr>
        <w:t>focuses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understanding</w:t>
      </w:r>
      <w:r>
        <w:rPr>
          <w:spacing w:val="5"/>
        </w:rPr>
        <w:t xml:space="preserve"> </w:t>
      </w:r>
      <w:r>
        <w:rPr>
          <w:spacing w:val="-2"/>
        </w:rPr>
        <w:t>directly</w:t>
      </w:r>
      <w:r>
        <w:rPr>
          <w:spacing w:val="5"/>
        </w:rPr>
        <w:t xml:space="preserve"> </w:t>
      </w:r>
      <w:r>
        <w:rPr>
          <w:spacing w:val="-2"/>
        </w:rPr>
        <w:t>observable</w:t>
      </w:r>
      <w:r>
        <w:rPr>
          <w:spacing w:val="5"/>
        </w:rPr>
        <w:t xml:space="preserve"> </w:t>
      </w:r>
      <w:r>
        <w:rPr>
          <w:spacing w:val="-2"/>
        </w:rPr>
        <w:t>behaviors</w:t>
      </w:r>
      <w:r>
        <w:rPr>
          <w:spacing w:val="5"/>
        </w:rPr>
        <w:t xml:space="preserve"> </w:t>
      </w:r>
      <w:r>
        <w:rPr>
          <w:spacing w:val="-1"/>
        </w:rPr>
        <w:t>rather</w:t>
      </w:r>
      <w:r>
        <w:rPr>
          <w:spacing w:val="5"/>
        </w:rPr>
        <w:t xml:space="preserve"> </w:t>
      </w:r>
      <w:r>
        <w:rPr>
          <w:spacing w:val="-1"/>
        </w:rPr>
        <w:t>than</w:t>
      </w:r>
      <w:r>
        <w:rPr>
          <w:spacing w:val="5"/>
        </w:rPr>
        <w:t xml:space="preserve"> </w:t>
      </w:r>
      <w:r>
        <w:rPr>
          <w:spacing w:val="-2"/>
        </w:rPr>
        <w:t>unobservable</w:t>
      </w:r>
      <w:r>
        <w:rPr>
          <w:spacing w:val="59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processes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contents.</w:t>
      </w:r>
      <w:r>
        <w:rPr>
          <w:spacing w:val="5"/>
        </w:rPr>
        <w:t xml:space="preserve"> </w:t>
      </w:r>
      <w:r>
        <w:rPr>
          <w:spacing w:val="-2"/>
        </w:rPr>
        <w:t>Behaviorists</w:t>
      </w:r>
      <w:r>
        <w:rPr>
          <w:spacing w:val="5"/>
        </w:rPr>
        <w:t xml:space="preserve"> </w:t>
      </w:r>
      <w:r>
        <w:rPr>
          <w:spacing w:val="-1"/>
        </w:rPr>
        <w:t>proposed</w:t>
      </w:r>
      <w:r>
        <w:rPr>
          <w:spacing w:val="5"/>
        </w:rPr>
        <w:t xml:space="preserve"> </w:t>
      </w:r>
      <w:r>
        <w:rPr>
          <w:spacing w:val="-1"/>
        </w:rPr>
        <w:t>scientifically</w:t>
      </w:r>
      <w:r>
        <w:rPr>
          <w:spacing w:val="5"/>
        </w:rPr>
        <w:t xml:space="preserve"> </w:t>
      </w:r>
      <w:r>
        <w:rPr>
          <w:spacing w:val="-2"/>
        </w:rPr>
        <w:t>testable</w:t>
      </w:r>
      <w:r>
        <w:rPr>
          <w:spacing w:val="5"/>
        </w:rPr>
        <w:t xml:space="preserve"> </w:t>
      </w:r>
      <w:r>
        <w:rPr>
          <w:spacing w:val="-1"/>
        </w:rPr>
        <w:t>mechanisms</w:t>
      </w:r>
      <w:r>
        <w:rPr>
          <w:spacing w:val="52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3"/>
        </w:rPr>
        <w:t>may</w:t>
      </w:r>
      <w:r>
        <w:rPr>
          <w:spacing w:val="5"/>
        </w:rPr>
        <w:t xml:space="preserve"> </w:t>
      </w:r>
      <w:r>
        <w:rPr>
          <w:spacing w:val="-2"/>
        </w:rPr>
        <w:t>explain</w:t>
      </w:r>
      <w:r>
        <w:rPr>
          <w:spacing w:val="5"/>
        </w:rPr>
        <w:t xml:space="preserve"> </w:t>
      </w:r>
      <w:r>
        <w:rPr>
          <w:spacing w:val="-4"/>
        </w:rPr>
        <w:t>how</w:t>
      </w:r>
      <w:r>
        <w:rPr>
          <w:spacing w:val="5"/>
        </w:rPr>
        <w:t xml:space="preserve"> </w:t>
      </w:r>
      <w:r>
        <w:rPr>
          <w:spacing w:val="-2"/>
        </w:rPr>
        <w:t>maladaptive</w:t>
      </w:r>
      <w:r>
        <w:rPr>
          <w:spacing w:val="5"/>
        </w:rPr>
        <w:t xml:space="preserve"> </w:t>
      </w:r>
      <w:r>
        <w:rPr>
          <w:spacing w:val="-2"/>
        </w:rPr>
        <w:t>behavior</w:t>
      </w:r>
      <w:r>
        <w:rPr>
          <w:spacing w:val="5"/>
        </w:rPr>
        <w:t xml:space="preserve"> </w:t>
      </w:r>
      <w:r>
        <w:rPr>
          <w:spacing w:val="-1"/>
        </w:rPr>
        <w:t>arises.</w:t>
      </w:r>
    </w:p>
    <w:p w14:paraId="4E2B5E30" w14:textId="77777777" w:rsidR="00A24066" w:rsidRDefault="00A24066" w:rsidP="0032091C">
      <w:pPr>
        <w:pStyle w:val="Heading3"/>
        <w:widowControl/>
        <w:numPr>
          <w:ilvl w:val="1"/>
          <w:numId w:val="8"/>
        </w:numPr>
        <w:tabs>
          <w:tab w:val="left" w:pos="1300"/>
        </w:tabs>
        <w:kinsoku w:val="0"/>
        <w:overflowPunct w:val="0"/>
        <w:jc w:val="both"/>
        <w:rPr>
          <w:b w:val="0"/>
          <w:bCs w:val="0"/>
        </w:rPr>
      </w:pPr>
      <w:r>
        <w:rPr>
          <w:spacing w:val="-3"/>
        </w:rPr>
        <w:t>Ivan</w:t>
      </w:r>
      <w:r>
        <w:rPr>
          <w:spacing w:val="5"/>
        </w:rPr>
        <w:t xml:space="preserve"> </w:t>
      </w:r>
      <w:r>
        <w:rPr>
          <w:spacing w:val="-5"/>
        </w:rPr>
        <w:t>Pavlov</w:t>
      </w:r>
    </w:p>
    <w:p w14:paraId="70C94415" w14:textId="77777777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300" w:right="638" w:firstLine="0"/>
      </w:pPr>
      <w:r>
        <w:t>A</w:t>
      </w:r>
      <w:r>
        <w:rPr>
          <w:spacing w:val="-10"/>
        </w:rPr>
        <w:t xml:space="preserve"> </w:t>
      </w:r>
      <w:r>
        <w:rPr>
          <w:spacing w:val="-3"/>
        </w:rPr>
        <w:t>Russian</w:t>
      </w:r>
      <w:r>
        <w:rPr>
          <w:spacing w:val="-10"/>
        </w:rPr>
        <w:t xml:space="preserve"> </w:t>
      </w:r>
      <w:r>
        <w:rPr>
          <w:spacing w:val="-4"/>
        </w:rPr>
        <w:t>physiologist,</w:t>
      </w:r>
      <w:r>
        <w:rPr>
          <w:spacing w:val="-10"/>
        </w:rPr>
        <w:t xml:space="preserve"> </w:t>
      </w:r>
      <w:r>
        <w:rPr>
          <w:spacing w:val="-6"/>
        </w:rPr>
        <w:t>Pavlov</w:t>
      </w:r>
      <w:r>
        <w:rPr>
          <w:spacing w:val="-10"/>
        </w:rPr>
        <w:t xml:space="preserve"> </w:t>
      </w:r>
      <w:r>
        <w:rPr>
          <w:spacing w:val="-3"/>
        </w:rPr>
        <w:t>(1849–1936),</w:t>
      </w:r>
      <w:r>
        <w:rPr>
          <w:spacing w:val="-10"/>
        </w:rPr>
        <w:t xml:space="preserve"> </w:t>
      </w:r>
      <w:r>
        <w:rPr>
          <w:spacing w:val="-4"/>
        </w:rPr>
        <w:t>accidentally</w:t>
      </w:r>
      <w:r>
        <w:rPr>
          <w:spacing w:val="-10"/>
        </w:rPr>
        <w:t xml:space="preserve"> </w:t>
      </w:r>
      <w:r>
        <w:rPr>
          <w:spacing w:val="-4"/>
        </w:rPr>
        <w:t>discovered</w:t>
      </w:r>
      <w:r>
        <w:rPr>
          <w:spacing w:val="-10"/>
        </w:rPr>
        <w:t xml:space="preserve"> </w:t>
      </w:r>
      <w:r>
        <w:rPr>
          <w:spacing w:val="-2"/>
        </w:rPr>
        <w:t>an</w:t>
      </w:r>
      <w:r>
        <w:rPr>
          <w:spacing w:val="-10"/>
        </w:rPr>
        <w:t xml:space="preserve"> </w:t>
      </w:r>
      <w:r>
        <w:rPr>
          <w:spacing w:val="-3"/>
        </w:rPr>
        <w:t>association</w:t>
      </w:r>
      <w:r>
        <w:rPr>
          <w:spacing w:val="45"/>
        </w:rPr>
        <w:t xml:space="preserve"> </w:t>
      </w:r>
      <w:r>
        <w:rPr>
          <w:spacing w:val="-4"/>
        </w:rPr>
        <w:t>between</w:t>
      </w:r>
      <w:r>
        <w:rPr>
          <w:spacing w:val="-10"/>
        </w:rPr>
        <w:t xml:space="preserve"> </w:t>
      </w:r>
      <w:r>
        <w:rPr>
          <w:spacing w:val="-4"/>
        </w:rPr>
        <w:t>reflexive</w:t>
      </w:r>
      <w:r>
        <w:rPr>
          <w:spacing w:val="-10"/>
        </w:rPr>
        <w:t xml:space="preserve"> </w:t>
      </w:r>
      <w:r>
        <w:rPr>
          <w:spacing w:val="-4"/>
        </w:rPr>
        <w:t>behavior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its</w:t>
      </w:r>
      <w:r>
        <w:rPr>
          <w:spacing w:val="-10"/>
        </w:rPr>
        <w:t xml:space="preserve"> </w:t>
      </w:r>
      <w:r>
        <w:rPr>
          <w:spacing w:val="-3"/>
        </w:rPr>
        <w:t>antecedents,</w:t>
      </w:r>
      <w:r>
        <w:rPr>
          <w:spacing w:val="-10"/>
        </w:rPr>
        <w:t xml:space="preserve"> </w:t>
      </w:r>
      <w:r>
        <w:rPr>
          <w:spacing w:val="-3"/>
        </w:rPr>
        <w:t>associations</w:t>
      </w:r>
      <w:r>
        <w:rPr>
          <w:spacing w:val="-10"/>
        </w:rPr>
        <w:t xml:space="preserve"> </w:t>
      </w:r>
      <w:r>
        <w:rPr>
          <w:spacing w:val="-3"/>
        </w:rPr>
        <w:t>created</w:t>
      </w:r>
      <w:r>
        <w:rPr>
          <w:spacing w:val="-10"/>
        </w:rPr>
        <w:t xml:space="preserve"> </w:t>
      </w:r>
      <w:r>
        <w:rPr>
          <w:spacing w:val="-4"/>
        </w:rPr>
        <w:t>by</w:t>
      </w:r>
      <w:r>
        <w:rPr>
          <w:spacing w:val="-10"/>
        </w:rPr>
        <w:t xml:space="preserve"> </w:t>
      </w:r>
      <w:r>
        <w:rPr>
          <w:spacing w:val="-3"/>
        </w:rPr>
        <w:t>processes</w:t>
      </w:r>
      <w:r>
        <w:rPr>
          <w:spacing w:val="-10"/>
        </w:rPr>
        <w:t xml:space="preserve"> </w:t>
      </w:r>
      <w:r>
        <w:rPr>
          <w:spacing w:val="-3"/>
        </w:rPr>
        <w:t>sometimes</w:t>
      </w:r>
      <w:r>
        <w:rPr>
          <w:spacing w:val="39"/>
        </w:rPr>
        <w:t xml:space="preserve"> </w:t>
      </w:r>
      <w:r>
        <w:rPr>
          <w:spacing w:val="-2"/>
        </w:rPr>
        <w:t>referred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as</w:t>
      </w:r>
      <w:r>
        <w:rPr>
          <w:spacing w:val="-11"/>
        </w:rPr>
        <w:t xml:space="preserve"> </w:t>
      </w:r>
      <w:r>
        <w:rPr>
          <w:i/>
          <w:iCs/>
          <w:spacing w:val="-6"/>
        </w:rPr>
        <w:t>Pavlovian</w:t>
      </w:r>
      <w:r>
        <w:rPr>
          <w:i/>
          <w:iCs/>
          <w:spacing w:val="-10"/>
        </w:rPr>
        <w:t xml:space="preserve"> </w:t>
      </w:r>
      <w:r>
        <w:rPr>
          <w:i/>
          <w:iCs/>
          <w:spacing w:val="-3"/>
        </w:rPr>
        <w:t>conditioning.</w:t>
      </w:r>
      <w:r>
        <w:rPr>
          <w:i/>
          <w:iCs/>
          <w:spacing w:val="-10"/>
        </w:rPr>
        <w:t xml:space="preserve"> </w:t>
      </w:r>
      <w:r>
        <w:rPr>
          <w:spacing w:val="-2"/>
        </w:rPr>
        <w:t>He</w:t>
      </w:r>
      <w:r>
        <w:rPr>
          <w:spacing w:val="-10"/>
        </w:rPr>
        <w:t xml:space="preserve"> </w:t>
      </w:r>
      <w:r>
        <w:rPr>
          <w:spacing w:val="-3"/>
        </w:rPr>
        <w:t>studied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observed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4"/>
        </w:rPr>
        <w:t>following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4"/>
        </w:rPr>
        <w:t>dogs:</w:t>
      </w:r>
    </w:p>
    <w:p w14:paraId="7445C200" w14:textId="77777777" w:rsidR="00A24066" w:rsidRDefault="00A24066" w:rsidP="0032091C">
      <w:pPr>
        <w:pStyle w:val="BodyText"/>
        <w:widowControl/>
        <w:numPr>
          <w:ilvl w:val="2"/>
          <w:numId w:val="8"/>
        </w:numPr>
        <w:tabs>
          <w:tab w:val="left" w:pos="1541"/>
        </w:tabs>
        <w:kinsoku w:val="0"/>
        <w:overflowPunct w:val="0"/>
        <w:spacing w:before="123" w:line="246" w:lineRule="auto"/>
        <w:ind w:right="590"/>
      </w:pPr>
      <w:r>
        <w:rPr>
          <w:spacing w:val="-2"/>
        </w:rPr>
        <w:t>Dogs</w:t>
      </w:r>
      <w:r>
        <w:rPr>
          <w:spacing w:val="5"/>
        </w:rPr>
        <w:t xml:space="preserve"> </w:t>
      </w:r>
      <w:r>
        <w:rPr>
          <w:spacing w:val="-1"/>
        </w:rPr>
        <w:t>increased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2"/>
        </w:rPr>
        <w:t>salivation</w:t>
      </w:r>
      <w:r>
        <w:rPr>
          <w:spacing w:val="5"/>
        </w:rPr>
        <w:t xml:space="preserve"> </w:t>
      </w:r>
      <w:r>
        <w:rPr>
          <w:spacing w:val="-1"/>
        </w:rPr>
        <w:t>both</w:t>
      </w:r>
      <w:r>
        <w:rPr>
          <w:spacing w:val="5"/>
        </w:rPr>
        <w:t xml:space="preserve"> </w:t>
      </w:r>
      <w:r>
        <w:rPr>
          <w:i/>
          <w:iCs/>
          <w:spacing w:val="-2"/>
        </w:rPr>
        <w:t>while</w:t>
      </w:r>
      <w:r>
        <w:rPr>
          <w:i/>
          <w:iCs/>
          <w:spacing w:val="5"/>
        </w:rPr>
        <w:t xml:space="preserve"> </w:t>
      </w:r>
      <w:r>
        <w:rPr>
          <w:spacing w:val="-2"/>
        </w:rPr>
        <w:t>they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eating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right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3"/>
        </w:rPr>
        <w:t>before</w:t>
      </w:r>
      <w:r>
        <w:rPr>
          <w:i/>
          <w:iCs/>
          <w:spacing w:val="5"/>
        </w:rPr>
        <w:t xml:space="preserve"> </w:t>
      </w:r>
      <w:r>
        <w:rPr>
          <w:spacing w:val="-2"/>
        </w:rPr>
        <w:t>they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34"/>
        </w:rPr>
        <w:t xml:space="preserve"> </w:t>
      </w:r>
      <w:r>
        <w:rPr>
          <w:spacing w:val="-1"/>
        </w:rPr>
        <w:t>fed</w:t>
      </w:r>
      <w:r>
        <w:rPr>
          <w:spacing w:val="5"/>
        </w:rPr>
        <w:t xml:space="preserve"> </w:t>
      </w:r>
      <w:r>
        <w:rPr>
          <w:spacing w:val="-2"/>
        </w:rPr>
        <w:t>(which</w:t>
      </w:r>
      <w:r>
        <w:rPr>
          <w:spacing w:val="5"/>
        </w:rPr>
        <w:t xml:space="preserve"> </w:t>
      </w:r>
      <w:r>
        <w:rPr>
          <w:spacing w:val="-1"/>
        </w:rPr>
        <w:t>he</w:t>
      </w:r>
      <w:r>
        <w:rPr>
          <w:spacing w:val="5"/>
        </w:rPr>
        <w:t xml:space="preserve"> </w:t>
      </w:r>
      <w:r>
        <w:rPr>
          <w:spacing w:val="-1"/>
        </w:rPr>
        <w:t>did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1"/>
        </w:rPr>
        <w:t>predict).</w:t>
      </w:r>
    </w:p>
    <w:p w14:paraId="33307B41" w14:textId="77777777" w:rsidR="00A24066" w:rsidRDefault="00A24066" w:rsidP="0032091C">
      <w:pPr>
        <w:pStyle w:val="BodyText"/>
        <w:widowControl/>
        <w:numPr>
          <w:ilvl w:val="2"/>
          <w:numId w:val="8"/>
        </w:numPr>
        <w:tabs>
          <w:tab w:val="left" w:pos="1541"/>
        </w:tabs>
        <w:kinsoku w:val="0"/>
        <w:overflowPunct w:val="0"/>
        <w:spacing w:before="62"/>
      </w:pPr>
      <w:r>
        <w:rPr>
          <w:spacing w:val="-1"/>
        </w:rPr>
        <w:t>D</w:t>
      </w:r>
      <w:r>
        <w:rPr>
          <w:spacing w:val="-6"/>
        </w:rPr>
        <w:t>o</w:t>
      </w:r>
      <w:r>
        <w:rPr>
          <w:spacing w:val="-1"/>
        </w:rPr>
        <w:t>g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b</w:t>
      </w:r>
      <w:r>
        <w:rPr>
          <w:spacing w:val="-4"/>
        </w:rPr>
        <w:t>e</w:t>
      </w:r>
      <w:r>
        <w:rPr>
          <w:spacing w:val="-1"/>
        </w:rPr>
        <w:t>ga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sal</w:t>
      </w:r>
      <w:r>
        <w:rPr>
          <w:spacing w:val="-6"/>
        </w:rPr>
        <w:t>iv</w:t>
      </w:r>
      <w:r>
        <w:rPr>
          <w:spacing w:val="-1"/>
        </w:rPr>
        <w:t>atin</w:t>
      </w:r>
      <w:r>
        <w:t>g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-1"/>
        </w:rPr>
        <w:t>he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rPr>
          <w:spacing w:val="-4"/>
        </w:rPr>
        <w:t>e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hear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feeder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approachin</w:t>
      </w:r>
      <w:r>
        <w:t>g</w:t>
      </w:r>
      <w:r>
        <w:rPr>
          <w:spacing w:val="5"/>
        </w:rPr>
        <w:t xml:space="preserve"> </w:t>
      </w:r>
      <w:r>
        <w:rPr>
          <w:spacing w:val="-1"/>
        </w:rPr>
        <w:t>footsteps.</w:t>
      </w:r>
    </w:p>
    <w:p w14:paraId="65F52CD3" w14:textId="77777777" w:rsidR="00A24066" w:rsidRDefault="00A24066" w:rsidP="0032091C">
      <w:pPr>
        <w:pStyle w:val="BodyText"/>
        <w:widowControl/>
        <w:numPr>
          <w:ilvl w:val="2"/>
          <w:numId w:val="8"/>
        </w:numPr>
        <w:tabs>
          <w:tab w:val="left" w:pos="1541"/>
        </w:tabs>
        <w:kinsoku w:val="0"/>
        <w:overflowPunct w:val="0"/>
        <w:spacing w:before="68" w:line="246" w:lineRule="auto"/>
        <w:ind w:right="956"/>
      </w:pP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feeder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footstep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(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neutra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stimulus</w:t>
      </w:r>
      <w:r>
        <w:t>)</w:t>
      </w:r>
      <w:r>
        <w:rPr>
          <w:spacing w:val="5"/>
        </w:rPr>
        <w:t xml:space="preserve"> </w:t>
      </w:r>
      <w:r>
        <w:rPr>
          <w:spacing w:val="-1"/>
        </w:rPr>
        <w:t>becam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associate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stimulu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of food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mouth.</w:t>
      </w:r>
    </w:p>
    <w:p w14:paraId="09C58E0C" w14:textId="77777777" w:rsidR="00A24066" w:rsidRDefault="00A24066" w:rsidP="0032091C">
      <w:pPr>
        <w:pStyle w:val="BodyText"/>
        <w:widowControl/>
        <w:numPr>
          <w:ilvl w:val="2"/>
          <w:numId w:val="8"/>
        </w:numPr>
        <w:tabs>
          <w:tab w:val="left" w:pos="1541"/>
        </w:tabs>
        <w:kinsoku w:val="0"/>
        <w:overflowPunct w:val="0"/>
        <w:spacing w:before="62" w:line="246" w:lineRule="auto"/>
        <w:ind w:right="1211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dogs</w:t>
      </w:r>
      <w:r>
        <w:rPr>
          <w:spacing w:val="5"/>
        </w:rPr>
        <w:t xml:space="preserve"> </w:t>
      </w:r>
      <w:r>
        <w:rPr>
          <w:spacing w:val="-1"/>
        </w:rPr>
        <w:t>then</w:t>
      </w:r>
      <w:r>
        <w:rPr>
          <w:spacing w:val="5"/>
        </w:rPr>
        <w:t xml:space="preserve"> </w:t>
      </w:r>
      <w:r>
        <w:rPr>
          <w:spacing w:val="-2"/>
        </w:rPr>
        <w:t>salivated</w:t>
      </w:r>
      <w:r>
        <w:rPr>
          <w:spacing w:val="5"/>
        </w:rPr>
        <w:t xml:space="preserve"> </w:t>
      </w:r>
      <w:r>
        <w:rPr>
          <w:spacing w:val="-2"/>
        </w:rPr>
        <w:t>when</w:t>
      </w:r>
      <w:r>
        <w:rPr>
          <w:spacing w:val="5"/>
        </w:rPr>
        <w:t xml:space="preserve"> </w:t>
      </w:r>
      <w:r>
        <w:rPr>
          <w:spacing w:val="-1"/>
        </w:rPr>
        <w:t>hearing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footsteps—the</w:t>
      </w:r>
      <w:r>
        <w:rPr>
          <w:spacing w:val="5"/>
        </w:rPr>
        <w:t xml:space="preserve"> </w:t>
      </w:r>
      <w:r>
        <w:rPr>
          <w:spacing w:val="-2"/>
        </w:rPr>
        <w:t>dogs’</w:t>
      </w:r>
      <w:r>
        <w:rPr>
          <w:spacing w:val="-11"/>
        </w:rPr>
        <w:t xml:space="preserve"> </w:t>
      </w:r>
      <w:r>
        <w:rPr>
          <w:spacing w:val="-1"/>
        </w:rPr>
        <w:t>past</w:t>
      </w:r>
      <w:r>
        <w:rPr>
          <w:spacing w:val="5"/>
        </w:rPr>
        <w:t xml:space="preserve"> </w:t>
      </w:r>
      <w:r>
        <w:rPr>
          <w:spacing w:val="-1"/>
        </w:rPr>
        <w:t>association</w:t>
      </w:r>
      <w:r>
        <w:rPr>
          <w:spacing w:val="28"/>
        </w:rPr>
        <w:t xml:space="preserve"> </w:t>
      </w:r>
      <w:r>
        <w:rPr>
          <w:spacing w:val="-1"/>
        </w:rPr>
        <w:t>bet</w:t>
      </w:r>
      <w:r>
        <w:rPr>
          <w:spacing w:val="-8"/>
        </w:rPr>
        <w:t>w</w:t>
      </w:r>
      <w:r>
        <w:rPr>
          <w:spacing w:val="-1"/>
        </w:rPr>
        <w:t>ee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feeder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footstep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subsequen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foo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le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beh</w:t>
      </w:r>
      <w:r>
        <w:rPr>
          <w:spacing w:val="-8"/>
        </w:rPr>
        <w:t>a</w:t>
      </w:r>
      <w:r>
        <w:rPr>
          <w:spacing w:val="-1"/>
        </w:rPr>
        <w:t>vio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change.</w:t>
      </w:r>
    </w:p>
    <w:p w14:paraId="7AE70B58" w14:textId="77777777" w:rsidR="00A24066" w:rsidRDefault="00A24066" w:rsidP="0032091C">
      <w:pPr>
        <w:pStyle w:val="BodyText"/>
        <w:widowControl/>
        <w:numPr>
          <w:ilvl w:val="2"/>
          <w:numId w:val="8"/>
        </w:numPr>
        <w:tabs>
          <w:tab w:val="left" w:pos="1541"/>
        </w:tabs>
        <w:kinsoku w:val="0"/>
        <w:overflowPunct w:val="0"/>
        <w:spacing w:before="62" w:line="246" w:lineRule="auto"/>
        <w:ind w:right="1359"/>
      </w:pPr>
      <w:r>
        <w:rPr>
          <w:spacing w:val="-1"/>
        </w:rPr>
        <w:t>Researchers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>
        <w:rPr>
          <w:spacing w:val="-1"/>
        </w:rPr>
        <w:t>found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3"/>
        </w:rPr>
        <w:t>reflexive</w:t>
      </w:r>
      <w:r>
        <w:rPr>
          <w:spacing w:val="5"/>
        </w:rPr>
        <w:t xml:space="preserve"> </w:t>
      </w:r>
      <w:r>
        <w:rPr>
          <w:spacing w:val="-2"/>
        </w:rPr>
        <w:t>fear-related</w:t>
      </w:r>
      <w:r>
        <w:rPr>
          <w:spacing w:val="5"/>
        </w:rPr>
        <w:t xml:space="preserve"> </w:t>
      </w:r>
      <w:r>
        <w:rPr>
          <w:spacing w:val="-2"/>
        </w:rPr>
        <w:t>behaviors</w:t>
      </w:r>
      <w:r>
        <w:rPr>
          <w:spacing w:val="5"/>
        </w:rPr>
        <w:t xml:space="preserve"> </w:t>
      </w:r>
      <w:r>
        <w:rPr>
          <w:spacing w:val="-1"/>
        </w:rPr>
        <w:t>(such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startle</w:t>
      </w:r>
      <w:r>
        <w:rPr>
          <w:spacing w:val="66"/>
        </w:rPr>
        <w:t xml:space="preserve"> </w:t>
      </w:r>
      <w:r>
        <w:rPr>
          <w:spacing w:val="-1"/>
        </w:rPr>
        <w:t>response)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conditioned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same</w:t>
      </w:r>
      <w:r>
        <w:rPr>
          <w:spacing w:val="5"/>
        </w:rPr>
        <w:t xml:space="preserve"> </w:t>
      </w:r>
      <w:r>
        <w:rPr>
          <w:spacing w:val="-1"/>
        </w:rPr>
        <w:t>fashion.</w:t>
      </w:r>
    </w:p>
    <w:p w14:paraId="0CAB1686" w14:textId="77777777" w:rsidR="00A24066" w:rsidRDefault="00A24066" w:rsidP="0032091C">
      <w:pPr>
        <w:pStyle w:val="Heading3"/>
        <w:widowControl/>
        <w:numPr>
          <w:ilvl w:val="1"/>
          <w:numId w:val="8"/>
        </w:numPr>
        <w:tabs>
          <w:tab w:val="left" w:pos="1300"/>
        </w:tabs>
        <w:kinsoku w:val="0"/>
        <w:overflowPunct w:val="0"/>
        <w:jc w:val="both"/>
        <w:rPr>
          <w:b w:val="0"/>
          <w:bCs w:val="0"/>
        </w:rPr>
      </w:pP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Important</w:t>
      </w:r>
      <w:r>
        <w:rPr>
          <w:spacing w:val="5"/>
        </w:rPr>
        <w:t xml:space="preserve"> </w:t>
      </w:r>
      <w:r>
        <w:rPr>
          <w:spacing w:val="-1"/>
        </w:rPr>
        <w:t>Insight</w:t>
      </w:r>
    </w:p>
    <w:p w14:paraId="1A8BC75B" w14:textId="77777777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300" w:right="758" w:firstLine="0"/>
      </w:pP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impo</w:t>
      </w:r>
      <w:r>
        <w:rPr>
          <w:spacing w:val="4"/>
        </w:rPr>
        <w:t>r</w:t>
      </w:r>
      <w:r>
        <w:rPr>
          <w:spacing w:val="-1"/>
        </w:rPr>
        <w:t>tan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insigh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beh</w:t>
      </w:r>
      <w:r>
        <w:rPr>
          <w:spacing w:val="-8"/>
        </w:rPr>
        <w:t>a</w:t>
      </w:r>
      <w:r>
        <w:rPr>
          <w:spacing w:val="-1"/>
        </w:rPr>
        <w:t>vioris</w:t>
      </w:r>
      <w:r>
        <w:t>m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beh</w:t>
      </w:r>
      <w:r>
        <w:rPr>
          <w:spacing w:val="-8"/>
        </w:rPr>
        <w:t>a</w:t>
      </w:r>
      <w:r>
        <w:rPr>
          <w:spacing w:val="-1"/>
        </w:rPr>
        <w:t>vio</w:t>
      </w:r>
      <w:r>
        <w:rPr>
          <w:spacing w:val="-9"/>
        </w:rPr>
        <w:t>r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5"/>
        </w:rPr>
        <w:t xml:space="preserve"> </w:t>
      </w:r>
      <w:r>
        <w:rPr>
          <w:spacing w:val="-1"/>
        </w:rPr>
        <w:t>maladapt</w:t>
      </w:r>
      <w:r>
        <w:rPr>
          <w:spacing w:val="-6"/>
        </w:rPr>
        <w:t>i</w:t>
      </w:r>
      <w:r>
        <w:rPr>
          <w:spacing w:val="-4"/>
        </w:rPr>
        <w:t>v</w:t>
      </w:r>
      <w:r>
        <w:t xml:space="preserve">e </w:t>
      </w:r>
      <w:r>
        <w:rPr>
          <w:spacing w:val="-3"/>
        </w:rPr>
        <w:t>behavior,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result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learning—from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previous</w:t>
      </w:r>
      <w:r>
        <w:rPr>
          <w:spacing w:val="5"/>
        </w:rPr>
        <w:t xml:space="preserve"> </w:t>
      </w:r>
      <w:r>
        <w:rPr>
          <w:spacing w:val="-1"/>
        </w:rPr>
        <w:t>association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object,</w:t>
      </w:r>
      <w:r>
        <w:rPr>
          <w:spacing w:val="5"/>
        </w:rPr>
        <w:t xml:space="preserve"> </w:t>
      </w:r>
      <w:r>
        <w:rPr>
          <w:spacing w:val="-1"/>
        </w:rPr>
        <w:t>situation,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3"/>
        </w:rPr>
        <w:t>event.</w:t>
      </w:r>
    </w:p>
    <w:p w14:paraId="7F6BBC21" w14:textId="77777777" w:rsidR="00A24066" w:rsidRDefault="00A24066" w:rsidP="0032091C">
      <w:pPr>
        <w:pStyle w:val="Heading3"/>
        <w:widowControl/>
        <w:numPr>
          <w:ilvl w:val="1"/>
          <w:numId w:val="8"/>
        </w:numPr>
        <w:tabs>
          <w:tab w:val="left" w:pos="1300"/>
        </w:tabs>
        <w:kinsoku w:val="0"/>
        <w:overflowPunct w:val="0"/>
        <w:jc w:val="both"/>
        <w:rPr>
          <w:b w:val="0"/>
          <w:bCs w:val="0"/>
        </w:rPr>
      </w:pPr>
      <w:r>
        <w:rPr>
          <w:spacing w:val="-1"/>
        </w:rPr>
        <w:lastRenderedPageBreak/>
        <w:t>Lasting</w:t>
      </w:r>
      <w:r>
        <w:rPr>
          <w:spacing w:val="5"/>
        </w:rPr>
        <w:t xml:space="preserve"> </w:t>
      </w:r>
      <w:r>
        <w:rPr>
          <w:spacing w:val="-1"/>
        </w:rPr>
        <w:t>Impact</w:t>
      </w:r>
    </w:p>
    <w:p w14:paraId="631D4887" w14:textId="5CA5366E" w:rsidR="00A24066" w:rsidRDefault="00A24066" w:rsidP="0032091C">
      <w:pPr>
        <w:pStyle w:val="BodyText"/>
        <w:widowControl/>
        <w:kinsoku w:val="0"/>
        <w:overflowPunct w:val="0"/>
        <w:spacing w:line="246" w:lineRule="auto"/>
        <w:ind w:left="1300" w:right="594" w:firstLine="0"/>
        <w:rPr>
          <w:spacing w:val="-3"/>
        </w:rPr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behaviorists’</w:t>
      </w:r>
      <w:r>
        <w:rPr>
          <w:spacing w:val="-11"/>
        </w:rPr>
        <w:t xml:space="preserve"> </w:t>
      </w:r>
      <w:r>
        <w:rPr>
          <w:spacing w:val="-1"/>
        </w:rPr>
        <w:t>emphasis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3"/>
        </w:rPr>
        <w:t>controlled,</w:t>
      </w:r>
      <w:r>
        <w:rPr>
          <w:spacing w:val="5"/>
        </w:rPr>
        <w:t xml:space="preserve"> </w:t>
      </w:r>
      <w:r>
        <w:rPr>
          <w:spacing w:val="-2"/>
        </w:rPr>
        <w:t>objective</w:t>
      </w:r>
      <w:r>
        <w:rPr>
          <w:spacing w:val="5"/>
        </w:rPr>
        <w:t xml:space="preserve"> </w:t>
      </w:r>
      <w:r>
        <w:rPr>
          <w:spacing w:val="-1"/>
        </w:rPr>
        <w:t>observation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importance</w:t>
      </w:r>
      <w:r>
        <w:rPr>
          <w:spacing w:val="31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situation,</w:t>
      </w:r>
      <w:r>
        <w:rPr>
          <w:spacing w:val="5"/>
        </w:rPr>
        <w:t xml:space="preserve"> </w:t>
      </w:r>
      <w:r>
        <w:rPr>
          <w:spacing w:val="-5"/>
        </w:rPr>
        <w:t>however,</w:t>
      </w:r>
      <w:r>
        <w:rPr>
          <w:spacing w:val="5"/>
        </w:rPr>
        <w:t xml:space="preserve"> </w:t>
      </w:r>
      <w:r>
        <w:rPr>
          <w:spacing w:val="-1"/>
        </w:rPr>
        <w:t>had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deep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lasting</w:t>
      </w:r>
      <w:r>
        <w:rPr>
          <w:spacing w:val="5"/>
        </w:rPr>
        <w:t xml:space="preserve"> </w:t>
      </w:r>
      <w:r>
        <w:rPr>
          <w:spacing w:val="-1"/>
        </w:rPr>
        <w:t>impact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2"/>
        </w:rPr>
        <w:t>field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3"/>
        </w:rPr>
        <w:t>psychopathology.</w:t>
      </w:r>
    </w:p>
    <w:p w14:paraId="75745DB3" w14:textId="77777777" w:rsidR="00A24066" w:rsidRDefault="00A24066" w:rsidP="0032091C">
      <w:pPr>
        <w:widowControl/>
        <w:kinsoku w:val="0"/>
        <w:overflowPunct w:val="0"/>
        <w:spacing w:before="7" w:line="260" w:lineRule="exact"/>
        <w:rPr>
          <w:sz w:val="26"/>
          <w:szCs w:val="26"/>
        </w:rPr>
      </w:pPr>
    </w:p>
    <w:p w14:paraId="0C3B8322" w14:textId="77777777" w:rsidR="00A24066" w:rsidRPr="00B55365" w:rsidRDefault="00A24066" w:rsidP="0032091C">
      <w:pPr>
        <w:pStyle w:val="Heading2"/>
        <w:widowControl/>
        <w:numPr>
          <w:ilvl w:val="0"/>
          <w:numId w:val="8"/>
        </w:numPr>
        <w:tabs>
          <w:tab w:val="left" w:pos="941"/>
        </w:tabs>
        <w:kinsoku w:val="0"/>
        <w:overflowPunct w:val="0"/>
        <w:ind w:hanging="360"/>
        <w:rPr>
          <w:rFonts w:ascii="Calibri" w:hAnsi="Calibri"/>
        </w:rPr>
      </w:pPr>
      <w:r w:rsidRPr="00B55365">
        <w:rPr>
          <w:rFonts w:ascii="Calibri" w:hAnsi="Calibri"/>
          <w:spacing w:val="-1"/>
          <w:w w:val="95"/>
        </w:rPr>
        <w:t>The</w:t>
      </w:r>
      <w:r w:rsidRPr="00B55365">
        <w:rPr>
          <w:rFonts w:ascii="Calibri" w:hAnsi="Calibri"/>
          <w:spacing w:val="-21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Cognitiv</w:t>
      </w:r>
      <w:r w:rsidRPr="00B55365">
        <w:rPr>
          <w:rFonts w:ascii="Calibri" w:hAnsi="Calibri"/>
          <w:spacing w:val="-3"/>
          <w:w w:val="95"/>
        </w:rPr>
        <w:t>e</w:t>
      </w:r>
      <w:r w:rsidRPr="00B55365">
        <w:rPr>
          <w:rFonts w:ascii="Calibri" w:hAnsi="Calibri"/>
          <w:spacing w:val="-21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Contribution</w:t>
      </w:r>
    </w:p>
    <w:p w14:paraId="6222606E" w14:textId="77777777" w:rsidR="00A24066" w:rsidRDefault="00A24066" w:rsidP="00B55365">
      <w:pPr>
        <w:pStyle w:val="BodyText"/>
        <w:widowControl/>
        <w:kinsoku w:val="0"/>
        <w:overflowPunct w:val="0"/>
        <w:spacing w:before="121" w:line="246" w:lineRule="auto"/>
        <w:ind w:left="940" w:right="1002" w:firstLine="0"/>
        <w:rPr>
          <w:spacing w:val="-3"/>
        </w:rPr>
      </w:pPr>
      <w:r>
        <w:rPr>
          <w:spacing w:val="-3"/>
        </w:rPr>
        <w:t>Cognitive</w:t>
      </w:r>
      <w:r>
        <w:rPr>
          <w:spacing w:val="5"/>
        </w:rPr>
        <w:t xml:space="preserve"> </w:t>
      </w:r>
      <w:r>
        <w:rPr>
          <w:spacing w:val="-2"/>
        </w:rPr>
        <w:t>psychology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psychology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late</w:t>
      </w:r>
      <w:r>
        <w:rPr>
          <w:spacing w:val="5"/>
        </w:rPr>
        <w:t xml:space="preserve"> </w:t>
      </w:r>
      <w:r>
        <w:rPr>
          <w:spacing w:val="-1"/>
        </w:rPr>
        <w:t>1950s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early</w:t>
      </w:r>
      <w:r>
        <w:rPr>
          <w:spacing w:val="5"/>
        </w:rPr>
        <w:t xml:space="preserve"> </w:t>
      </w:r>
      <w:r>
        <w:rPr>
          <w:spacing w:val="-1"/>
        </w:rPr>
        <w:t>1960s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8"/>
        </w:rPr>
        <w:t xml:space="preserve"> </w:t>
      </w:r>
      <w:r>
        <w:rPr>
          <w:spacing w:val="-1"/>
        </w:rPr>
        <w:t>studies</w:t>
      </w:r>
      <w:r>
        <w:rPr>
          <w:spacing w:val="5"/>
        </w:rPr>
        <w:t xml:space="preserve"> </w:t>
      </w:r>
      <w:r>
        <w:rPr>
          <w:spacing w:val="-1"/>
        </w:rPr>
        <w:t>direct</w:t>
      </w:r>
      <w:r>
        <w:rPr>
          <w:spacing w:val="5"/>
        </w:rPr>
        <w:t xml:space="preserve"> </w:t>
      </w:r>
      <w:r>
        <w:rPr>
          <w:spacing w:val="-1"/>
        </w:rPr>
        <w:t>connections</w:t>
      </w:r>
      <w:r>
        <w:rPr>
          <w:spacing w:val="5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rPr>
          <w:spacing w:val="-2"/>
        </w:rPr>
        <w:t>observable</w:t>
      </w:r>
      <w:r>
        <w:rPr>
          <w:spacing w:val="5"/>
        </w:rPr>
        <w:t xml:space="preserve"> </w:t>
      </w:r>
      <w:r>
        <w:rPr>
          <w:spacing w:val="-3"/>
        </w:rPr>
        <w:t>events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processes.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42"/>
        </w:rPr>
        <w:t xml:space="preserve"> </w:t>
      </w:r>
      <w:r>
        <w:rPr>
          <w:spacing w:val="-2"/>
        </w:rPr>
        <w:t>psychology</w:t>
      </w:r>
      <w:r>
        <w:rPr>
          <w:spacing w:val="5"/>
        </w:rPr>
        <w:t xml:space="preserve"> </w:t>
      </w:r>
      <w:r>
        <w:rPr>
          <w:spacing w:val="-1"/>
        </w:rPr>
        <w:t>uses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analogy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information</w:t>
      </w:r>
      <w:r>
        <w:rPr>
          <w:spacing w:val="5"/>
        </w:rPr>
        <w:t xml:space="preserve"> </w:t>
      </w:r>
      <w:r>
        <w:rPr>
          <w:spacing w:val="-1"/>
        </w:rPr>
        <w:t>processing</w:t>
      </w:r>
      <w:r>
        <w:rPr>
          <w:spacing w:val="5"/>
        </w:rPr>
        <w:t xml:space="preserve"> </w:t>
      </w:r>
      <w:r>
        <w:rPr>
          <w:spacing w:val="-3"/>
        </w:rPr>
        <w:t>by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3"/>
        </w:rPr>
        <w:t>computer.</w:t>
      </w:r>
    </w:p>
    <w:p w14:paraId="5BDA34D3" w14:textId="77777777" w:rsidR="00A24066" w:rsidRDefault="00A24066" w:rsidP="0032091C">
      <w:pPr>
        <w:pStyle w:val="BodyText"/>
        <w:widowControl/>
        <w:numPr>
          <w:ilvl w:val="0"/>
          <w:numId w:val="7"/>
        </w:numPr>
        <w:tabs>
          <w:tab w:val="left" w:pos="1180"/>
        </w:tabs>
        <w:kinsoku w:val="0"/>
        <w:overflowPunct w:val="0"/>
        <w:spacing w:before="71" w:line="246" w:lineRule="auto"/>
        <w:ind w:right="672"/>
      </w:pPr>
      <w:r>
        <w:rPr>
          <w:spacing w:val="-1"/>
        </w:rPr>
        <w:t>Researchers</w:t>
      </w:r>
      <w:r>
        <w:rPr>
          <w:spacing w:val="5"/>
        </w:rPr>
        <w:t xml:space="preserve"> </w:t>
      </w:r>
      <w:r>
        <w:rPr>
          <w:spacing w:val="-2"/>
        </w:rPr>
        <w:t>developed</w:t>
      </w:r>
      <w:r>
        <w:rPr>
          <w:spacing w:val="5"/>
        </w:rPr>
        <w:t xml:space="preserve"> </w:t>
      </w:r>
      <w:r>
        <w:rPr>
          <w:spacing w:val="-7"/>
        </w:rPr>
        <w:t>new,</w:t>
      </w:r>
      <w:r>
        <w:rPr>
          <w:spacing w:val="5"/>
        </w:rPr>
        <w:t xml:space="preserve"> </w:t>
      </w:r>
      <w:r>
        <w:rPr>
          <w:spacing w:val="-2"/>
        </w:rPr>
        <w:t>behaviorally</w:t>
      </w:r>
      <w:r>
        <w:rPr>
          <w:spacing w:val="5"/>
        </w:rPr>
        <w:t xml:space="preserve"> </w:t>
      </w:r>
      <w:r>
        <w:rPr>
          <w:spacing w:val="-1"/>
        </w:rPr>
        <w:t>based</w:t>
      </w:r>
      <w:r>
        <w:rPr>
          <w:spacing w:val="5"/>
        </w:rPr>
        <w:t xml:space="preserve"> </w:t>
      </w:r>
      <w:r>
        <w:rPr>
          <w:spacing w:val="-1"/>
        </w:rPr>
        <w:t>methods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track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course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hidden</w:t>
      </w:r>
      <w:r>
        <w:rPr>
          <w:spacing w:val="24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processes.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processes</w:t>
      </w:r>
      <w:r>
        <w:rPr>
          <w:spacing w:val="5"/>
        </w:rPr>
        <w:t xml:space="preserve"> </w:t>
      </w:r>
      <w:r>
        <w:rPr>
          <w:spacing w:val="-2"/>
        </w:rPr>
        <w:t>began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demystified.</w:t>
      </w:r>
    </w:p>
    <w:p w14:paraId="5D296CD3" w14:textId="77777777" w:rsidR="00A24066" w:rsidRDefault="00A24066" w:rsidP="0032091C">
      <w:pPr>
        <w:pStyle w:val="BodyText"/>
        <w:widowControl/>
        <w:numPr>
          <w:ilvl w:val="0"/>
          <w:numId w:val="7"/>
        </w:numPr>
        <w:tabs>
          <w:tab w:val="left" w:pos="1180"/>
        </w:tabs>
        <w:kinsoku w:val="0"/>
        <w:overflowPunct w:val="0"/>
        <w:spacing w:before="66" w:line="246" w:lineRule="auto"/>
        <w:ind w:right="394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b/>
          <w:bCs/>
          <w:spacing w:val="-2"/>
        </w:rPr>
        <w:t>cognitive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2"/>
        </w:rPr>
        <w:t>contribution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understanding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its</w:t>
      </w:r>
      <w:r>
        <w:rPr>
          <w:spacing w:val="5"/>
        </w:rPr>
        <w:t xml:space="preserve"> </w:t>
      </w:r>
      <w:r>
        <w:rPr>
          <w:spacing w:val="-1"/>
        </w:rPr>
        <w:t>focus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spe</w:t>
      </w:r>
      <w:r>
        <w:rPr>
          <w:spacing w:val="2"/>
        </w:rPr>
        <w:t>cific</w:t>
      </w:r>
      <w:r>
        <w:rPr>
          <w:spacing w:val="5"/>
        </w:rPr>
        <w:t xml:space="preserve"> </w:t>
      </w:r>
      <w:r>
        <w:rPr>
          <w:spacing w:val="-1"/>
        </w:rPr>
        <w:t>changes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processes.</w:t>
      </w:r>
    </w:p>
    <w:p w14:paraId="1940C341" w14:textId="77777777" w:rsidR="00A24066" w:rsidRDefault="00A24066" w:rsidP="0032091C">
      <w:pPr>
        <w:pStyle w:val="BodyText"/>
        <w:widowControl/>
        <w:numPr>
          <w:ilvl w:val="0"/>
          <w:numId w:val="7"/>
        </w:numPr>
        <w:tabs>
          <w:tab w:val="left" w:pos="1180"/>
        </w:tabs>
        <w:kinsoku w:val="0"/>
        <w:overflowPunct w:val="0"/>
        <w:spacing w:before="66" w:line="246" w:lineRule="auto"/>
        <w:ind w:right="554"/>
      </w:pPr>
      <w:r>
        <w:rPr>
          <w:spacing w:val="-1"/>
        </w:rPr>
        <w:t>Psychiatrist</w:t>
      </w:r>
      <w:r>
        <w:rPr>
          <w:spacing w:val="-7"/>
        </w:rPr>
        <w:t xml:space="preserve"> </w:t>
      </w:r>
      <w:r>
        <w:rPr>
          <w:spacing w:val="-1"/>
        </w:rPr>
        <w:t>Aaron</w:t>
      </w:r>
      <w:r>
        <w:rPr>
          <w:spacing w:val="5"/>
        </w:rPr>
        <w:t xml:space="preserve"> </w:t>
      </w:r>
      <w:r>
        <w:rPr>
          <w:spacing w:val="-1"/>
        </w:rPr>
        <w:t>Beck</w:t>
      </w:r>
      <w:r>
        <w:rPr>
          <w:spacing w:val="5"/>
        </w:rPr>
        <w:t xml:space="preserve"> </w:t>
      </w:r>
      <w:r>
        <w:rPr>
          <w:spacing w:val="-4"/>
        </w:rPr>
        <w:t>(b.</w:t>
      </w:r>
      <w:r>
        <w:rPr>
          <w:spacing w:val="5"/>
        </w:rPr>
        <w:t xml:space="preserve"> </w:t>
      </w:r>
      <w:r>
        <w:rPr>
          <w:spacing w:val="-1"/>
        </w:rPr>
        <w:t>1921)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psychologist</w:t>
      </w:r>
      <w:r>
        <w:rPr>
          <w:spacing w:val="-7"/>
        </w:rPr>
        <w:t xml:space="preserve"> </w:t>
      </w:r>
      <w:r>
        <w:t>Albert</w:t>
      </w:r>
      <w:r>
        <w:rPr>
          <w:spacing w:val="5"/>
        </w:rPr>
        <w:t xml:space="preserve"> </w:t>
      </w:r>
      <w:r>
        <w:rPr>
          <w:spacing w:val="-1"/>
        </w:rPr>
        <w:t>Ellis</w:t>
      </w:r>
      <w:r>
        <w:rPr>
          <w:spacing w:val="5"/>
        </w:rPr>
        <w:t xml:space="preserve"> </w:t>
      </w:r>
      <w:r>
        <w:rPr>
          <w:spacing w:val="-1"/>
        </w:rPr>
        <w:t>(1913–2007)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34"/>
        </w:rPr>
        <w:t xml:space="preserve"> </w:t>
      </w:r>
      <w:r>
        <w:rPr>
          <w:spacing w:val="-1"/>
        </w:rPr>
        <w:t>focuse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conten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thoughts</w:t>
      </w:r>
      <w:r>
        <w:t>:</w:t>
      </w:r>
      <w:r>
        <w:rPr>
          <w:spacing w:val="5"/>
        </w:rPr>
        <w:t xml:space="preserve"> </w:t>
      </w:r>
      <w:r>
        <w:rPr>
          <w:spacing w:val="-1"/>
        </w:rPr>
        <w:t>h</w:t>
      </w:r>
      <w:r>
        <w:rPr>
          <w:spacing w:val="-9"/>
        </w:rPr>
        <w:t>o</w:t>
      </w:r>
      <w:r>
        <w:t>w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rPr>
          <w:spacing w:val="6"/>
        </w:rPr>
        <w:t>r</w:t>
      </w:r>
      <w:r>
        <w:rPr>
          <w:spacing w:val="-1"/>
        </w:rPr>
        <w:t>rationa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inaccurat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thinkin</w:t>
      </w:r>
      <w:r>
        <w:t>g</w:t>
      </w:r>
      <w:r>
        <w:rPr>
          <w:spacing w:val="5"/>
        </w:rPr>
        <w:t xml:space="preserve"> </w:t>
      </w:r>
      <w:r>
        <w:rPr>
          <w:spacing w:val="-1"/>
        </w:rPr>
        <w:t xml:space="preserve">can </w:t>
      </w:r>
      <w:r>
        <w:t>contribute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psychological</w:t>
      </w:r>
      <w:r>
        <w:rPr>
          <w:spacing w:val="5"/>
        </w:rPr>
        <w:t xml:space="preserve"> </w:t>
      </w:r>
      <w:r>
        <w:t>disorders.</w:t>
      </w:r>
      <w:r>
        <w:rPr>
          <w:spacing w:val="-6"/>
        </w:rPr>
        <w:t xml:space="preserve"> </w:t>
      </w:r>
      <w:r>
        <w:rPr>
          <w:spacing w:val="-1"/>
        </w:rPr>
        <w:t>Treatment</w:t>
      </w:r>
      <w:r>
        <w:rPr>
          <w:spacing w:val="5"/>
        </w:rPr>
        <w:t xml:space="preserve"> </w:t>
      </w:r>
      <w:r>
        <w:rPr>
          <w:spacing w:val="-3"/>
        </w:rPr>
        <w:t>involves</w:t>
      </w:r>
      <w:r>
        <w:rPr>
          <w:spacing w:val="5"/>
        </w:rPr>
        <w:t xml:space="preserve"> </w:t>
      </w:r>
      <w:r>
        <w:t>shifting,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rPr>
          <w:i/>
          <w:iCs/>
          <w:spacing w:val="-2"/>
        </w:rPr>
        <w:t>restructuring,</w:t>
      </w:r>
      <w:r>
        <w:rPr>
          <w:i/>
          <w:iCs/>
          <w:spacing w:val="39"/>
        </w:rPr>
        <w:t xml:space="preserve"> </w:t>
      </w:r>
      <w:r>
        <w:rPr>
          <w:spacing w:val="-1"/>
        </w:rPr>
        <w:t>people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ault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belief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rPr>
          <w:spacing w:val="6"/>
        </w:rPr>
        <w:t>r</w:t>
      </w:r>
      <w:r>
        <w:rPr>
          <w:spacing w:val="-1"/>
        </w:rPr>
        <w:t>rationa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thoughts.</w:t>
      </w:r>
    </w:p>
    <w:p w14:paraId="648F5DF7" w14:textId="77777777" w:rsidR="00A24066" w:rsidRDefault="00A24066" w:rsidP="0032091C">
      <w:pPr>
        <w:pStyle w:val="BodyText"/>
        <w:widowControl/>
        <w:numPr>
          <w:ilvl w:val="0"/>
          <w:numId w:val="7"/>
        </w:numPr>
        <w:tabs>
          <w:tab w:val="left" w:pos="1180"/>
        </w:tabs>
        <w:kinsoku w:val="0"/>
        <w:overflowPunct w:val="0"/>
        <w:spacing w:before="66" w:line="246" w:lineRule="auto"/>
        <w:ind w:right="346"/>
        <w:rPr>
          <w:spacing w:val="-9"/>
        </w:rPr>
      </w:pPr>
      <w:r>
        <w:t>C</w:t>
      </w:r>
      <w:r>
        <w:rPr>
          <w:spacing w:val="-6"/>
        </w:rPr>
        <w:t>o</w:t>
      </w:r>
      <w:r>
        <w:rPr>
          <w:spacing w:val="-1"/>
        </w:rPr>
        <w:t>gnit</w:t>
      </w:r>
      <w:r>
        <w:rPr>
          <w:spacing w:val="-6"/>
        </w:rPr>
        <w:t>i</w:t>
      </w:r>
      <w:r>
        <w:rPr>
          <w:spacing w:val="-4"/>
        </w:rPr>
        <w:t>v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theorie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ful</w:t>
      </w:r>
      <w:r>
        <w:rPr>
          <w:spacing w:val="-6"/>
        </w:rPr>
        <w:t>l</w:t>
      </w:r>
      <w:r>
        <w:t>y</w:t>
      </w:r>
      <w:r>
        <w:rPr>
          <w:spacing w:val="5"/>
        </w:rPr>
        <w:t xml:space="preserve"> </w:t>
      </w:r>
      <w:r>
        <w:rPr>
          <w:spacing w:val="-4"/>
        </w:rPr>
        <w:t>e</w:t>
      </w:r>
      <w:r>
        <w:rPr>
          <w:spacing w:val="-1"/>
        </w:rPr>
        <w:t>xplai</w:t>
      </w:r>
      <w:r>
        <w:t>n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-7"/>
        </w:rPr>
        <w:t>h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ind</w:t>
      </w:r>
      <w:r>
        <w:rPr>
          <w:spacing w:val="-6"/>
        </w:rPr>
        <w:t>i</w:t>
      </w:r>
      <w:r>
        <w:rPr>
          <w:spacing w:val="-1"/>
        </w:rPr>
        <w:t>vidual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menta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processe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contents are</w:t>
      </w:r>
      <w:r>
        <w:rPr>
          <w:spacing w:val="5"/>
        </w:rPr>
        <w:t xml:space="preserve"> </w:t>
      </w:r>
      <w:r>
        <w:rPr>
          <w:spacing w:val="-1"/>
        </w:rPr>
        <w:t>biased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particular</w:t>
      </w:r>
      <w:r>
        <w:rPr>
          <w:i/>
          <w:iCs/>
          <w:spacing w:val="5"/>
        </w:rPr>
        <w:t xml:space="preserve"> </w:t>
      </w:r>
      <w:r>
        <w:rPr>
          <w:spacing w:val="-9"/>
        </w:rPr>
        <w:t>way.</w:t>
      </w:r>
    </w:p>
    <w:p w14:paraId="6B14C643" w14:textId="77777777" w:rsidR="00A24066" w:rsidRDefault="00A24066" w:rsidP="0032091C">
      <w:pPr>
        <w:widowControl/>
        <w:kinsoku w:val="0"/>
        <w:overflowPunct w:val="0"/>
        <w:spacing w:before="7" w:line="280" w:lineRule="exact"/>
        <w:rPr>
          <w:sz w:val="28"/>
          <w:szCs w:val="28"/>
        </w:rPr>
      </w:pPr>
    </w:p>
    <w:p w14:paraId="1706EA02" w14:textId="77777777" w:rsidR="00A24066" w:rsidRPr="00B55365" w:rsidRDefault="00A24066" w:rsidP="0032091C">
      <w:pPr>
        <w:pStyle w:val="Heading2"/>
        <w:widowControl/>
        <w:numPr>
          <w:ilvl w:val="0"/>
          <w:numId w:val="8"/>
        </w:numPr>
        <w:tabs>
          <w:tab w:val="left" w:pos="940"/>
        </w:tabs>
        <w:kinsoku w:val="0"/>
        <w:overflowPunct w:val="0"/>
        <w:ind w:left="939" w:hanging="359"/>
        <w:rPr>
          <w:rFonts w:ascii="Calibri" w:hAnsi="Calibri"/>
        </w:rPr>
      </w:pPr>
      <w:r w:rsidRPr="00B55365">
        <w:rPr>
          <w:rFonts w:ascii="Calibri" w:hAnsi="Calibri"/>
          <w:spacing w:val="-1"/>
          <w:w w:val="95"/>
        </w:rPr>
        <w:t>Social</w:t>
      </w:r>
      <w:r w:rsidRPr="00B55365">
        <w:rPr>
          <w:rFonts w:ascii="Calibri" w:hAnsi="Calibri"/>
          <w:spacing w:val="13"/>
          <w:w w:val="95"/>
        </w:rPr>
        <w:t xml:space="preserve"> </w:t>
      </w:r>
      <w:r w:rsidRPr="00B55365">
        <w:rPr>
          <w:rFonts w:ascii="Calibri" w:hAnsi="Calibri"/>
          <w:spacing w:val="-3"/>
          <w:w w:val="95"/>
        </w:rPr>
        <w:t>F</w:t>
      </w:r>
      <w:r w:rsidRPr="00B55365">
        <w:rPr>
          <w:rFonts w:ascii="Calibri" w:hAnsi="Calibri"/>
          <w:spacing w:val="-2"/>
          <w:w w:val="95"/>
        </w:rPr>
        <w:t>orces</w:t>
      </w:r>
    </w:p>
    <w:p w14:paraId="7F4C1754" w14:textId="77777777" w:rsidR="00A24066" w:rsidRDefault="00A24066" w:rsidP="00B55365">
      <w:pPr>
        <w:pStyle w:val="BodyText"/>
        <w:widowControl/>
        <w:kinsoku w:val="0"/>
        <w:overflowPunct w:val="0"/>
        <w:spacing w:before="121" w:line="246" w:lineRule="auto"/>
        <w:ind w:left="940" w:right="385" w:firstLine="0"/>
      </w:pPr>
      <w:r>
        <w:rPr>
          <w:spacing w:val="-25"/>
        </w:rPr>
        <w:t>V</w:t>
      </w:r>
      <w:r>
        <w:rPr>
          <w:spacing w:val="-1"/>
        </w:rPr>
        <w:t>ariou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researcher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theorist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las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hal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20t</w:t>
      </w:r>
      <w:r>
        <w:t>h</w:t>
      </w:r>
      <w:r>
        <w:rPr>
          <w:spacing w:val="5"/>
        </w:rPr>
        <w:t xml:space="preserve"> </w:t>
      </w:r>
      <w:r>
        <w:rPr>
          <w:spacing w:val="-1"/>
        </w:rPr>
        <w:t>centu</w:t>
      </w:r>
      <w:r>
        <w:rPr>
          <w:spacing w:val="4"/>
        </w:rPr>
        <w:t>r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rec</w:t>
      </w:r>
      <w:r>
        <w:rPr>
          <w:spacing w:val="-6"/>
        </w:rPr>
        <w:t>o</w:t>
      </w:r>
      <w:r>
        <w:rPr>
          <w:spacing w:val="-1"/>
        </w:rPr>
        <w:t>gnize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connection</w:t>
      </w:r>
      <w:r>
        <w:rPr>
          <w:spacing w:val="5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rPr>
          <w:spacing w:val="-1"/>
        </w:rPr>
        <w:t>social</w:t>
      </w:r>
      <w:r>
        <w:rPr>
          <w:spacing w:val="5"/>
        </w:rPr>
        <w:t xml:space="preserve"> </w:t>
      </w:r>
      <w:r>
        <w:rPr>
          <w:spacing w:val="-1"/>
        </w:rPr>
        <w:t>forces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illness.</w:t>
      </w:r>
      <w:r>
        <w:rPr>
          <w:spacing w:val="5"/>
        </w:rPr>
        <w:t xml:space="preserve"> </w:t>
      </w:r>
      <w:r>
        <w:rPr>
          <w:spacing w:val="-2"/>
        </w:rPr>
        <w:t>Many</w:t>
      </w:r>
      <w:r>
        <w:rPr>
          <w:spacing w:val="5"/>
        </w:rPr>
        <w:t xml:space="preserve"> </w:t>
      </w:r>
      <w:r>
        <w:rPr>
          <w:spacing w:val="-1"/>
        </w:rPr>
        <w:t>social</w:t>
      </w:r>
      <w:r>
        <w:rPr>
          <w:spacing w:val="5"/>
        </w:rPr>
        <w:t xml:space="preserve"> </w:t>
      </w:r>
      <w:r>
        <w:rPr>
          <w:spacing w:val="-1"/>
        </w:rPr>
        <w:t>forces</w:t>
      </w:r>
      <w:r>
        <w:rPr>
          <w:spacing w:val="5"/>
        </w:rPr>
        <w:t xml:space="preserve"> </w:t>
      </w:r>
      <w:r>
        <w:rPr>
          <w:spacing w:val="-1"/>
        </w:rPr>
        <w:t>(the</w:t>
      </w:r>
      <w:r>
        <w:rPr>
          <w:spacing w:val="5"/>
        </w:rPr>
        <w:t xml:space="preserve"> </w:t>
      </w:r>
      <w:r>
        <w:rPr>
          <w:spacing w:val="-1"/>
        </w:rPr>
        <w:t>loss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relationship,</w:t>
      </w:r>
      <w:r>
        <w:rPr>
          <w:spacing w:val="24"/>
        </w:rPr>
        <w:t xml:space="preserve"> </w:t>
      </w:r>
      <w:r>
        <w:t>abuse,</w:t>
      </w:r>
      <w:r>
        <w:rPr>
          <w:spacing w:val="5"/>
        </w:rPr>
        <w:t xml:space="preserve"> </w:t>
      </w:r>
      <w:r>
        <w:t>trauma,</w:t>
      </w:r>
      <w:r>
        <w:rPr>
          <w:spacing w:val="5"/>
        </w:rPr>
        <w:t xml:space="preserve"> </w:t>
      </w:r>
      <w:r>
        <w:rPr>
          <w:spacing w:val="-1"/>
        </w:rPr>
        <w:t>neglect,</w:t>
      </w:r>
      <w:r>
        <w:rPr>
          <w:spacing w:val="5"/>
        </w:rPr>
        <w:t xml:space="preserve"> </w:t>
      </w:r>
      <w:r>
        <w:rPr>
          <w:spacing w:val="-4"/>
        </w:rPr>
        <w:t>poverty,</w:t>
      </w:r>
      <w:r>
        <w:rPr>
          <w:spacing w:val="5"/>
        </w:rPr>
        <w:t xml:space="preserve"> </w:t>
      </w:r>
      <w:r>
        <w:t>discrimination)</w:t>
      </w:r>
      <w:r>
        <w:rPr>
          <w:spacing w:val="5"/>
        </w:rPr>
        <w:t xml:space="preserve"> </w:t>
      </w:r>
      <w:r>
        <w:t>produce</w:t>
      </w:r>
      <w:r>
        <w:rPr>
          <w:spacing w:val="5"/>
        </w:rPr>
        <w:t xml:space="preserve"> </w:t>
      </w:r>
      <w:r>
        <w:t>high</w:t>
      </w:r>
      <w:r>
        <w:rPr>
          <w:spacing w:val="5"/>
        </w:rPr>
        <w:t xml:space="preserve"> </w:t>
      </w:r>
      <w:r>
        <w:rPr>
          <w:spacing w:val="-2"/>
        </w:rPr>
        <w:t>levels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stress.</w:t>
      </w:r>
    </w:p>
    <w:p w14:paraId="2527F218" w14:textId="492608EE" w:rsidR="00A24066" w:rsidRDefault="00A24066" w:rsidP="0032091C">
      <w:pPr>
        <w:pStyle w:val="Heading3"/>
        <w:widowControl/>
        <w:numPr>
          <w:ilvl w:val="1"/>
          <w:numId w:val="8"/>
        </w:numPr>
        <w:tabs>
          <w:tab w:val="left" w:pos="1300"/>
        </w:tabs>
        <w:kinsoku w:val="0"/>
        <w:overflowPunct w:val="0"/>
        <w:spacing w:before="132"/>
        <w:rPr>
          <w:b w:val="0"/>
          <w:bCs w:val="0"/>
        </w:rPr>
      </w:pPr>
      <w:r>
        <w:rPr>
          <w:spacing w:val="-1"/>
        </w:rPr>
        <w:t>Quality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Parent</w:t>
      </w:r>
      <w:r w:rsidR="00386ADC">
        <w:rPr>
          <w:spacing w:val="-2"/>
        </w:rPr>
        <w:t>–</w:t>
      </w:r>
      <w:r>
        <w:rPr>
          <w:spacing w:val="-2"/>
        </w:rPr>
        <w:t>Child</w:t>
      </w:r>
      <w:r>
        <w:rPr>
          <w:spacing w:val="5"/>
        </w:rPr>
        <w:t xml:space="preserve"> </w:t>
      </w:r>
      <w:r>
        <w:rPr>
          <w:spacing w:val="-1"/>
        </w:rPr>
        <w:t>Relationships:</w:t>
      </w:r>
      <w:r>
        <w:rPr>
          <w:spacing w:val="-20"/>
        </w:rPr>
        <w:t xml:space="preserve"> </w:t>
      </w:r>
      <w:r>
        <w:rPr>
          <w:spacing w:val="-1"/>
        </w:rPr>
        <w:t>Attachment</w:t>
      </w:r>
      <w:r>
        <w:rPr>
          <w:spacing w:val="5"/>
        </w:rPr>
        <w:t xml:space="preserve"> </w:t>
      </w:r>
      <w:r>
        <w:rPr>
          <w:spacing w:val="-1"/>
        </w:rPr>
        <w:t>Styles</w:t>
      </w:r>
    </w:p>
    <w:p w14:paraId="087F50DF" w14:textId="77777777" w:rsidR="00A24066" w:rsidRDefault="00A24066" w:rsidP="0032091C">
      <w:pPr>
        <w:widowControl/>
        <w:numPr>
          <w:ilvl w:val="0"/>
          <w:numId w:val="6"/>
        </w:numPr>
        <w:tabs>
          <w:tab w:val="left" w:pos="1540"/>
        </w:tabs>
        <w:kinsoku w:val="0"/>
        <w:overflowPunct w:val="0"/>
        <w:spacing w:before="127"/>
        <w:rPr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John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4"/>
          <w:sz w:val="22"/>
          <w:szCs w:val="22"/>
        </w:rPr>
        <w:t>Bowlby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and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Mary</w:t>
      </w:r>
      <w:r>
        <w:rPr>
          <w:b/>
          <w:bCs/>
          <w:spacing w:val="-14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>Ainsworth:</w:t>
      </w:r>
    </w:p>
    <w:p w14:paraId="174E3FCC" w14:textId="53316CAC" w:rsidR="00A24066" w:rsidRDefault="00A24066" w:rsidP="0032091C">
      <w:pPr>
        <w:pStyle w:val="BodyText"/>
        <w:widowControl/>
        <w:numPr>
          <w:ilvl w:val="1"/>
          <w:numId w:val="6"/>
        </w:numPr>
        <w:tabs>
          <w:tab w:val="left" w:pos="1780"/>
        </w:tabs>
        <w:kinsoku w:val="0"/>
        <w:overflowPunct w:val="0"/>
        <w:spacing w:before="67" w:line="246" w:lineRule="auto"/>
        <w:ind w:right="618"/>
      </w:pP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2"/>
        </w:rPr>
        <w:t>examined</w:t>
      </w:r>
      <w:r>
        <w:rPr>
          <w:spacing w:val="5"/>
        </w:rPr>
        <w:t xml:space="preserve"> </w:t>
      </w:r>
      <w:r>
        <w:rPr>
          <w:b/>
          <w:bCs/>
          <w:i/>
          <w:iCs/>
          <w:spacing w:val="-2"/>
        </w:rPr>
        <w:t>attachment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1"/>
        </w:rPr>
        <w:t>style</w:t>
      </w:r>
      <w:r w:rsidR="00386ADC">
        <w:rPr>
          <w:spacing w:val="-1"/>
        </w:rPr>
        <w:t>—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particular</w:t>
      </w:r>
      <w:r>
        <w:rPr>
          <w:spacing w:val="5"/>
        </w:rPr>
        <w:t xml:space="preserve"> </w:t>
      </w:r>
      <w:r>
        <w:rPr>
          <w:spacing w:val="-5"/>
        </w:rPr>
        <w:t>way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1"/>
        </w:rPr>
        <w:t>relates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 w:rsidRPr="00B55365">
        <w:t>intimate others</w:t>
      </w:r>
      <w:r>
        <w:rPr>
          <w:spacing w:val="-1"/>
        </w:rPr>
        <w:t>.</w:t>
      </w:r>
    </w:p>
    <w:p w14:paraId="2FF24536" w14:textId="77777777" w:rsidR="00A24066" w:rsidRDefault="00A24066" w:rsidP="0032091C">
      <w:pPr>
        <w:pStyle w:val="BodyText"/>
        <w:widowControl/>
        <w:numPr>
          <w:ilvl w:val="1"/>
          <w:numId w:val="6"/>
        </w:numPr>
        <w:tabs>
          <w:tab w:val="left" w:pos="1781"/>
        </w:tabs>
        <w:kinsoku w:val="0"/>
        <w:overflowPunct w:val="0"/>
        <w:spacing w:before="66"/>
      </w:pPr>
      <w:r>
        <w:rPr>
          <w:spacing w:val="-1"/>
        </w:rPr>
        <w:t>Researchers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>
        <w:rPr>
          <w:spacing w:val="-1"/>
        </w:rPr>
        <w:t>delineated</w:t>
      </w:r>
      <w:r>
        <w:rPr>
          <w:spacing w:val="5"/>
        </w:rPr>
        <w:t xml:space="preserve"> </w:t>
      </w:r>
      <w:r>
        <w:rPr>
          <w:spacing w:val="-1"/>
        </w:rPr>
        <w:t>four</w:t>
      </w:r>
      <w:r>
        <w:rPr>
          <w:spacing w:val="5"/>
        </w:rPr>
        <w:t xml:space="preserve"> </w:t>
      </w:r>
      <w:r>
        <w:rPr>
          <w:spacing w:val="-1"/>
        </w:rPr>
        <w:t>types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attachment</w:t>
      </w:r>
      <w:r>
        <w:rPr>
          <w:spacing w:val="5"/>
        </w:rPr>
        <w:t xml:space="preserve"> </w:t>
      </w:r>
      <w:r>
        <w:rPr>
          <w:spacing w:val="-1"/>
        </w:rPr>
        <w:t>styles.</w:t>
      </w:r>
    </w:p>
    <w:p w14:paraId="7C55E2C2" w14:textId="42A0D270" w:rsidR="00A24066" w:rsidRDefault="00A24066" w:rsidP="00B55365">
      <w:pPr>
        <w:pStyle w:val="Heading3"/>
        <w:widowControl/>
        <w:numPr>
          <w:ilvl w:val="0"/>
          <w:numId w:val="5"/>
        </w:numPr>
        <w:tabs>
          <w:tab w:val="left" w:pos="2021"/>
        </w:tabs>
        <w:kinsoku w:val="0"/>
        <w:overflowPunct w:val="0"/>
        <w:spacing w:before="73"/>
        <w:rPr>
          <w:b w:val="0"/>
          <w:bCs w:val="0"/>
        </w:rPr>
      </w:pPr>
      <w:r>
        <w:rPr>
          <w:spacing w:val="-5"/>
        </w:rPr>
        <w:t>Bowlby’s</w:t>
      </w:r>
      <w:r>
        <w:rPr>
          <w:spacing w:val="5"/>
        </w:rPr>
        <w:t xml:space="preserve"> </w:t>
      </w:r>
      <w:r>
        <w:rPr>
          <w:spacing w:val="-2"/>
        </w:rPr>
        <w:t>four</w:t>
      </w:r>
      <w:r>
        <w:rPr>
          <w:spacing w:val="5"/>
        </w:rPr>
        <w:t xml:space="preserve"> </w:t>
      </w:r>
      <w:r>
        <w:rPr>
          <w:spacing w:val="-1"/>
        </w:rPr>
        <w:t>attachment</w:t>
      </w:r>
      <w:r>
        <w:rPr>
          <w:spacing w:val="5"/>
        </w:rPr>
        <w:t xml:space="preserve"> </w:t>
      </w:r>
      <w:r>
        <w:rPr>
          <w:spacing w:val="-1"/>
        </w:rPr>
        <w:t>styles:</w:t>
      </w:r>
    </w:p>
    <w:p w14:paraId="05E92AE2" w14:textId="77777777" w:rsidR="00A24066" w:rsidRDefault="00A24066" w:rsidP="0032091C">
      <w:pPr>
        <w:pStyle w:val="BodyText"/>
        <w:widowControl/>
        <w:numPr>
          <w:ilvl w:val="1"/>
          <w:numId w:val="5"/>
        </w:numPr>
        <w:tabs>
          <w:tab w:val="left" w:pos="2261"/>
        </w:tabs>
        <w:kinsoku w:val="0"/>
        <w:overflowPunct w:val="0"/>
        <w:spacing w:before="67" w:line="246" w:lineRule="auto"/>
        <w:ind w:right="328"/>
      </w:pPr>
      <w:r>
        <w:rPr>
          <w:b/>
          <w:bCs/>
          <w:spacing w:val="-2"/>
        </w:rPr>
        <w:t>Secure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attachment.</w:t>
      </w:r>
      <w:r>
        <w:rPr>
          <w:b/>
          <w:bCs/>
          <w:spacing w:val="-6"/>
        </w:rPr>
        <w:t xml:space="preserve"> </w:t>
      </w:r>
      <w:r>
        <w:t>These</w:t>
      </w:r>
      <w:r>
        <w:rPr>
          <w:spacing w:val="5"/>
        </w:rPr>
        <w:t xml:space="preserve"> </w:t>
      </w:r>
      <w:r>
        <w:t>children</w:t>
      </w:r>
      <w:r>
        <w:rPr>
          <w:spacing w:val="5"/>
        </w:rPr>
        <w:t xml:space="preserve"> </w:t>
      </w:r>
      <w:r>
        <w:t>became</w:t>
      </w:r>
      <w:r>
        <w:rPr>
          <w:spacing w:val="5"/>
        </w:rPr>
        <w:t xml:space="preserve"> </w:t>
      </w:r>
      <w:r>
        <w:t>upset</w:t>
      </w:r>
      <w:r>
        <w:rPr>
          <w:spacing w:val="5"/>
        </w:rPr>
        <w:t xml:space="preserve"> </w:t>
      </w:r>
      <w:r>
        <w:rPr>
          <w:spacing w:val="-2"/>
        </w:rPr>
        <w:t>when</w:t>
      </w:r>
      <w:r>
        <w:rPr>
          <w:spacing w:val="5"/>
        </w:rPr>
        <w:t xml:space="preserve"> </w:t>
      </w:r>
      <w:r>
        <w:t>their</w:t>
      </w:r>
      <w:r>
        <w:rPr>
          <w:spacing w:val="5"/>
        </w:rPr>
        <w:t xml:space="preserve"> </w:t>
      </w:r>
      <w:r>
        <w:t>mother</w:t>
      </w:r>
      <w:r>
        <w:rPr>
          <w:spacing w:val="5"/>
        </w:rPr>
        <w:t xml:space="preserve"> </w:t>
      </w:r>
      <w:r>
        <w:t>left,</w:t>
      </w:r>
      <w:r>
        <w:rPr>
          <w:spacing w:val="5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rPr>
          <w:spacing w:val="-2"/>
        </w:rPr>
        <w:t>quickly</w:t>
      </w:r>
      <w:r>
        <w:rPr>
          <w:spacing w:val="5"/>
        </w:rPr>
        <w:t xml:space="preserve"> </w:t>
      </w:r>
      <w:r>
        <w:rPr>
          <w:spacing w:val="-1"/>
        </w:rPr>
        <w:t>calmed</w:t>
      </w:r>
      <w:r>
        <w:rPr>
          <w:spacing w:val="5"/>
        </w:rPr>
        <w:t xml:space="preserve"> </w:t>
      </w:r>
      <w:r>
        <w:rPr>
          <w:spacing w:val="-3"/>
        </w:rPr>
        <w:t>down</w:t>
      </w:r>
      <w:r>
        <w:rPr>
          <w:spacing w:val="5"/>
        </w:rPr>
        <w:t xml:space="preserve"> </w:t>
      </w:r>
      <w:r>
        <w:rPr>
          <w:spacing w:val="-1"/>
        </w:rPr>
        <w:t>upon</w:t>
      </w:r>
      <w:r>
        <w:rPr>
          <w:spacing w:val="5"/>
        </w:rPr>
        <w:t xml:space="preserve"> </w:t>
      </w:r>
      <w:r>
        <w:rPr>
          <w:spacing w:val="-1"/>
        </w:rPr>
        <w:t>her</w:t>
      </w:r>
      <w:r>
        <w:rPr>
          <w:spacing w:val="5"/>
        </w:rPr>
        <w:t xml:space="preserve"> </w:t>
      </w:r>
      <w:r>
        <w:rPr>
          <w:spacing w:val="-1"/>
        </w:rPr>
        <w:t>return.</w:t>
      </w:r>
    </w:p>
    <w:p w14:paraId="5D1EE40F" w14:textId="6DF558F1" w:rsidR="00A24066" w:rsidRDefault="00A24066" w:rsidP="0032091C">
      <w:pPr>
        <w:widowControl/>
        <w:numPr>
          <w:ilvl w:val="1"/>
          <w:numId w:val="5"/>
        </w:numPr>
        <w:tabs>
          <w:tab w:val="left" w:pos="2261"/>
        </w:tabs>
        <w:kinsoku w:val="0"/>
        <w:overflowPunct w:val="0"/>
        <w:spacing w:before="66" w:line="246" w:lineRule="auto"/>
        <w:ind w:right="444"/>
        <w:rPr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Resistant/anxious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attachment.</w:t>
      </w:r>
      <w:r>
        <w:rPr>
          <w:b/>
          <w:bCs/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These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children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became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angry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when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their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mother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left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and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remained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angry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upon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her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return,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sometimes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even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hitting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her</w:t>
      </w:r>
      <w:r w:rsidR="00386ADC">
        <w:rPr>
          <w:spacing w:val="-1"/>
          <w:sz w:val="22"/>
          <w:szCs w:val="22"/>
        </w:rPr>
        <w:t>.</w:t>
      </w:r>
    </w:p>
    <w:p w14:paraId="052009FD" w14:textId="77777777" w:rsidR="00A24066" w:rsidRDefault="00A24066" w:rsidP="0032091C">
      <w:pPr>
        <w:pStyle w:val="BodyText"/>
        <w:widowControl/>
        <w:numPr>
          <w:ilvl w:val="1"/>
          <w:numId w:val="5"/>
        </w:numPr>
        <w:tabs>
          <w:tab w:val="left" w:pos="2261"/>
        </w:tabs>
        <w:kinsoku w:val="0"/>
        <w:overflowPunct w:val="0"/>
        <w:spacing w:before="66" w:line="246" w:lineRule="auto"/>
        <w:ind w:right="340"/>
      </w:pPr>
      <w:r>
        <w:rPr>
          <w:b/>
          <w:bCs/>
          <w:spacing w:val="-5"/>
        </w:rPr>
        <w:t>Avoidant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attachment.</w:t>
      </w:r>
      <w:r>
        <w:rPr>
          <w:b/>
          <w:bCs/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5"/>
        </w:rPr>
        <w:t xml:space="preserve"> </w:t>
      </w: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>
          <w:spacing w:val="-1"/>
        </w:rPr>
        <w:t>had</w:t>
      </w:r>
      <w:r>
        <w:rPr>
          <w:spacing w:val="5"/>
        </w:rPr>
        <w:t xml:space="preserve"> </w:t>
      </w:r>
      <w:r>
        <w:rPr>
          <w:spacing w:val="-1"/>
        </w:rPr>
        <w:t>no</w:t>
      </w:r>
      <w:r>
        <w:rPr>
          <w:spacing w:val="5"/>
        </w:rPr>
        <w:t xml:space="preserve"> </w:t>
      </w:r>
      <w:r>
        <w:rPr>
          <w:spacing w:val="-1"/>
        </w:rPr>
        <w:t>change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1"/>
        </w:rPr>
        <w:t>emotions</w:t>
      </w:r>
      <w:r>
        <w:rPr>
          <w:spacing w:val="5"/>
        </w:rPr>
        <w:t xml:space="preserve"> </w:t>
      </w:r>
      <w:r>
        <w:rPr>
          <w:spacing w:val="-1"/>
        </w:rPr>
        <w:t>based</w:t>
      </w:r>
      <w:r>
        <w:rPr>
          <w:spacing w:val="30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thei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mother</w:t>
      </w:r>
      <w:r>
        <w:rPr>
          <w:spacing w:val="-31"/>
        </w:rPr>
        <w:t>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presenc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absence.</w:t>
      </w:r>
    </w:p>
    <w:p w14:paraId="392BF006" w14:textId="77777777" w:rsidR="00A24066" w:rsidRDefault="00A24066" w:rsidP="0032091C">
      <w:pPr>
        <w:pStyle w:val="BodyText"/>
        <w:widowControl/>
        <w:numPr>
          <w:ilvl w:val="1"/>
          <w:numId w:val="5"/>
        </w:numPr>
        <w:tabs>
          <w:tab w:val="left" w:pos="2261"/>
        </w:tabs>
        <w:kinsoku w:val="0"/>
        <w:overflowPunct w:val="0"/>
        <w:spacing w:before="66" w:line="246" w:lineRule="auto"/>
        <w:ind w:right="357"/>
        <w:rPr>
          <w:spacing w:val="-4"/>
        </w:rPr>
      </w:pPr>
      <w:r>
        <w:rPr>
          <w:b/>
          <w:bCs/>
          <w:spacing w:val="-3"/>
        </w:rPr>
        <w:t>Disorganized</w:t>
      </w:r>
      <w:r>
        <w:rPr>
          <w:b/>
          <w:bCs/>
          <w:spacing w:val="-8"/>
        </w:rPr>
        <w:t xml:space="preserve"> </w:t>
      </w:r>
      <w:r>
        <w:rPr>
          <w:b/>
          <w:bCs/>
          <w:spacing w:val="-2"/>
        </w:rPr>
        <w:t>attachment.</w:t>
      </w:r>
      <w:r>
        <w:rPr>
          <w:b/>
          <w:bCs/>
          <w:spacing w:val="-19"/>
        </w:rPr>
        <w:t xml:space="preserve"> </w:t>
      </w:r>
      <w:r>
        <w:rPr>
          <w:spacing w:val="-2"/>
        </w:rPr>
        <w:t>These</w:t>
      </w:r>
      <w:r>
        <w:rPr>
          <w:spacing w:val="-8"/>
        </w:rPr>
        <w:t xml:space="preserve"> </w:t>
      </w:r>
      <w:r>
        <w:rPr>
          <w:spacing w:val="-2"/>
        </w:rPr>
        <w:t>children</w:t>
      </w:r>
      <w:r>
        <w:rPr>
          <w:spacing w:val="-8"/>
        </w:rPr>
        <w:t xml:space="preserve"> </w:t>
      </w:r>
      <w:r>
        <w:rPr>
          <w:spacing w:val="-3"/>
        </w:rPr>
        <w:t>exhibited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2"/>
        </w:rPr>
        <w:t>combination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resistant</w:t>
      </w:r>
      <w:r>
        <w:rPr>
          <w:spacing w:val="49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4"/>
        </w:rPr>
        <w:t>avoidant</w:t>
      </w:r>
      <w:r>
        <w:rPr>
          <w:spacing w:val="-8"/>
        </w:rPr>
        <w:t xml:space="preserve"> </w:t>
      </w:r>
      <w:r>
        <w:rPr>
          <w:spacing w:val="-2"/>
        </w:rPr>
        <w:t>styles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2"/>
        </w:rPr>
        <w:t>also</w:t>
      </w:r>
      <w:r>
        <w:rPr>
          <w:spacing w:val="-8"/>
        </w:rPr>
        <w:t xml:space="preserve"> </w:t>
      </w:r>
      <w:r>
        <w:rPr>
          <w:spacing w:val="-2"/>
        </w:rPr>
        <w:t>appeared</w:t>
      </w:r>
      <w:r>
        <w:rPr>
          <w:spacing w:val="-8"/>
        </w:rPr>
        <w:t xml:space="preserve"> </w:t>
      </w:r>
      <w:r>
        <w:rPr>
          <w:spacing w:val="-2"/>
        </w:rPr>
        <w:t>confused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2"/>
        </w:rPr>
        <w:t>fearful</w:t>
      </w:r>
      <w:r>
        <w:rPr>
          <w:spacing w:val="-8"/>
        </w:rPr>
        <w:t xml:space="preserve"> </w:t>
      </w:r>
      <w:r>
        <w:rPr>
          <w:spacing w:val="-2"/>
        </w:rPr>
        <w:t>with</w:t>
      </w:r>
      <w:r>
        <w:rPr>
          <w:spacing w:val="-8"/>
        </w:rPr>
        <w:t xml:space="preserve"> </w:t>
      </w:r>
      <w:r>
        <w:rPr>
          <w:spacing w:val="-2"/>
        </w:rPr>
        <w:t>their</w:t>
      </w:r>
      <w:r>
        <w:rPr>
          <w:spacing w:val="-8"/>
        </w:rPr>
        <w:t xml:space="preserve"> </w:t>
      </w:r>
      <w:r>
        <w:rPr>
          <w:spacing w:val="-4"/>
        </w:rPr>
        <w:t>mother.</w:t>
      </w:r>
    </w:p>
    <w:p w14:paraId="65A3EA19" w14:textId="1BA32860" w:rsidR="00A24066" w:rsidRDefault="00A24066" w:rsidP="0032091C">
      <w:pPr>
        <w:pStyle w:val="BodyText"/>
        <w:widowControl/>
        <w:numPr>
          <w:ilvl w:val="1"/>
          <w:numId w:val="6"/>
        </w:numPr>
        <w:tabs>
          <w:tab w:val="left" w:pos="1781"/>
        </w:tabs>
        <w:kinsoku w:val="0"/>
        <w:overflowPunct w:val="0"/>
        <w:spacing w:before="66" w:line="246" w:lineRule="auto"/>
        <w:ind w:right="572"/>
      </w:pP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>
          <w:spacing w:val="-2"/>
        </w:rPr>
        <w:t>who</w:t>
      </w:r>
      <w:r>
        <w:rPr>
          <w:spacing w:val="5"/>
        </w:rPr>
        <w:t xml:space="preserve"> </w:t>
      </w:r>
      <w:r>
        <w:rPr>
          <w:spacing w:val="-1"/>
        </w:rPr>
        <w:t>did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secure</w:t>
      </w:r>
      <w:r>
        <w:rPr>
          <w:spacing w:val="5"/>
        </w:rPr>
        <w:t xml:space="preserve"> </w:t>
      </w:r>
      <w:r>
        <w:rPr>
          <w:spacing w:val="-1"/>
        </w:rPr>
        <w:t>attachment</w:t>
      </w:r>
      <w:r>
        <w:rPr>
          <w:spacing w:val="5"/>
        </w:rPr>
        <w:t xml:space="preserve"> </w:t>
      </w:r>
      <w:r>
        <w:rPr>
          <w:spacing w:val="-1"/>
        </w:rPr>
        <w:t>style</w:t>
      </w:r>
      <w:r>
        <w:rPr>
          <w:spacing w:val="5"/>
        </w:rPr>
        <w:t xml:space="preserve"> </w:t>
      </w:r>
      <w:r>
        <w:rPr>
          <w:spacing w:val="-1"/>
        </w:rPr>
        <w:t>(those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resistant/anxious,</w:t>
      </w:r>
      <w:r>
        <w:rPr>
          <w:spacing w:val="5"/>
        </w:rPr>
        <w:t xml:space="preserve"> </w:t>
      </w:r>
      <w:r>
        <w:rPr>
          <w:spacing w:val="-3"/>
        </w:rPr>
        <w:t>avoidant,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2"/>
        </w:rPr>
        <w:t>disorganized</w:t>
      </w:r>
      <w:r>
        <w:rPr>
          <w:spacing w:val="5"/>
        </w:rPr>
        <w:t xml:space="preserve"> </w:t>
      </w:r>
      <w:r>
        <w:rPr>
          <w:spacing w:val="-1"/>
        </w:rPr>
        <w:t>style</w:t>
      </w:r>
      <w:r w:rsidR="00386ADC">
        <w:rPr>
          <w:spacing w:val="-1"/>
        </w:rPr>
        <w:t>s</w:t>
      </w:r>
      <w:r>
        <w:rPr>
          <w:spacing w:val="-1"/>
        </w:rPr>
        <w:t>)</w:t>
      </w:r>
      <w:r>
        <w:rPr>
          <w:spacing w:val="5"/>
        </w:rPr>
        <w:t xml:space="preserve"> </w:t>
      </w:r>
      <w:r>
        <w:rPr>
          <w:spacing w:val="-3"/>
        </w:rPr>
        <w:t>were</w:t>
      </w:r>
      <w:r>
        <w:rPr>
          <w:spacing w:val="5"/>
        </w:rPr>
        <w:t xml:space="preserve"> </w:t>
      </w:r>
      <w:r>
        <w:rPr>
          <w:spacing w:val="-1"/>
        </w:rPr>
        <w:t>more</w:t>
      </w:r>
      <w:r>
        <w:rPr>
          <w:spacing w:val="5"/>
        </w:rPr>
        <w:t xml:space="preserve"> </w:t>
      </w:r>
      <w:r>
        <w:rPr>
          <w:spacing w:val="-2"/>
        </w:rPr>
        <w:t>likely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2"/>
        </w:rPr>
        <w:t>develop</w:t>
      </w:r>
      <w:r>
        <w:rPr>
          <w:spacing w:val="5"/>
        </w:rPr>
        <w:t xml:space="preserve"> </w:t>
      </w:r>
      <w:r>
        <w:rPr>
          <w:spacing w:val="-1"/>
        </w:rPr>
        <w:t>symptoms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2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disorders.</w:t>
      </w:r>
    </w:p>
    <w:p w14:paraId="5C58ABB4" w14:textId="77777777" w:rsidR="00A24066" w:rsidRDefault="00A24066" w:rsidP="0032091C">
      <w:pPr>
        <w:pStyle w:val="BodyText"/>
        <w:widowControl/>
        <w:numPr>
          <w:ilvl w:val="1"/>
          <w:numId w:val="6"/>
        </w:numPr>
        <w:tabs>
          <w:tab w:val="left" w:pos="1781"/>
        </w:tabs>
        <w:kinsoku w:val="0"/>
        <w:overflowPunct w:val="0"/>
        <w:spacing w:before="66"/>
      </w:pPr>
      <w:r>
        <w:rPr>
          <w:spacing w:val="-1"/>
        </w:rPr>
        <w:t>Attachment</w:t>
      </w:r>
      <w:r>
        <w:rPr>
          <w:spacing w:val="5"/>
        </w:rPr>
        <w:t xml:space="preserve"> </w:t>
      </w:r>
      <w:r>
        <w:rPr>
          <w:spacing w:val="-1"/>
        </w:rPr>
        <w:t>styles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2"/>
        </w:rPr>
        <w:t>different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different</w:t>
      </w:r>
      <w:r>
        <w:rPr>
          <w:spacing w:val="5"/>
        </w:rPr>
        <w:t xml:space="preserve"> </w:t>
      </w:r>
      <w:r>
        <w:rPr>
          <w:spacing w:val="-1"/>
        </w:rPr>
        <w:t>cultures.</w:t>
      </w:r>
    </w:p>
    <w:p w14:paraId="50C00470" w14:textId="77777777" w:rsidR="00A24066" w:rsidRDefault="00A24066" w:rsidP="0032091C">
      <w:pPr>
        <w:pStyle w:val="Heading3"/>
        <w:widowControl/>
        <w:numPr>
          <w:ilvl w:val="1"/>
          <w:numId w:val="8"/>
        </w:numPr>
        <w:tabs>
          <w:tab w:val="left" w:pos="1300"/>
        </w:tabs>
        <w:kinsoku w:val="0"/>
        <w:overflowPunct w:val="0"/>
        <w:spacing w:before="139"/>
        <w:rPr>
          <w:b w:val="0"/>
          <w:bCs w:val="0"/>
        </w:rPr>
      </w:pPr>
      <w:r>
        <w:rPr>
          <w:spacing w:val="-1"/>
        </w:rPr>
        <w:t>Social</w:t>
      </w:r>
      <w:r>
        <w:rPr>
          <w:spacing w:val="5"/>
        </w:rPr>
        <w:t xml:space="preserve"> </w:t>
      </w:r>
      <w:r>
        <w:rPr>
          <w:spacing w:val="-1"/>
        </w:rPr>
        <w:t>Support</w:t>
      </w:r>
    </w:p>
    <w:p w14:paraId="717713AD" w14:textId="77777777" w:rsidR="00A24066" w:rsidRDefault="00A24066" w:rsidP="0032091C">
      <w:pPr>
        <w:widowControl/>
        <w:numPr>
          <w:ilvl w:val="2"/>
          <w:numId w:val="8"/>
        </w:numPr>
        <w:tabs>
          <w:tab w:val="left" w:pos="1541"/>
        </w:tabs>
        <w:kinsoku w:val="0"/>
        <w:overflowPunct w:val="0"/>
        <w:spacing w:before="127"/>
        <w:rPr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Social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support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can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buffer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the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effects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negative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life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events.</w:t>
      </w:r>
    </w:p>
    <w:p w14:paraId="003ACFA2" w14:textId="77777777" w:rsidR="00A24066" w:rsidRDefault="00A24066" w:rsidP="0032091C">
      <w:pPr>
        <w:pStyle w:val="BodyText"/>
        <w:widowControl/>
        <w:numPr>
          <w:ilvl w:val="2"/>
          <w:numId w:val="8"/>
        </w:numPr>
        <w:tabs>
          <w:tab w:val="left" w:pos="1540"/>
        </w:tabs>
        <w:kinsoku w:val="0"/>
        <w:overflowPunct w:val="0"/>
        <w:spacing w:before="73" w:line="246" w:lineRule="auto"/>
        <w:ind w:right="318"/>
        <w:rPr>
          <w:spacing w:val="-3"/>
        </w:rPr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absence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protective</w:t>
      </w:r>
      <w:r>
        <w:rPr>
          <w:spacing w:val="5"/>
        </w:rPr>
        <w:t xml:space="preserve"> </w:t>
      </w:r>
      <w:r>
        <w:rPr>
          <w:spacing w:val="-1"/>
        </w:rPr>
        <w:t>relationships</w:t>
      </w:r>
      <w:r>
        <w:rPr>
          <w:spacing w:val="5"/>
        </w:rPr>
        <w:t xml:space="preserve"> </w:t>
      </w:r>
      <w:r>
        <w:rPr>
          <w:spacing w:val="-1"/>
        </w:rPr>
        <w:t>increases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risk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2"/>
        </w:rPr>
        <w:t>developing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</w:t>
      </w:r>
      <w:r>
        <w:rPr>
          <w:spacing w:val="-1"/>
        </w:rPr>
        <w:t>ical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t>face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significant</w:t>
      </w:r>
      <w:r>
        <w:rPr>
          <w:spacing w:val="5"/>
        </w:rPr>
        <w:t xml:space="preserve"> </w:t>
      </w:r>
      <w:r>
        <w:rPr>
          <w:spacing w:val="-3"/>
        </w:rPr>
        <w:t>stressor.</w:t>
      </w:r>
    </w:p>
    <w:p w14:paraId="7F0B3C88" w14:textId="2A22F700" w:rsidR="00A24066" w:rsidRPr="00B55365" w:rsidRDefault="00A24066" w:rsidP="00B55365">
      <w:pPr>
        <w:pStyle w:val="BodyText"/>
        <w:widowControl/>
        <w:numPr>
          <w:ilvl w:val="2"/>
          <w:numId w:val="8"/>
        </w:numPr>
        <w:tabs>
          <w:tab w:val="left" w:pos="1540"/>
        </w:tabs>
        <w:kinsoku w:val="0"/>
        <w:overflowPunct w:val="0"/>
        <w:spacing w:before="66"/>
        <w:rPr>
          <w:sz w:val="28"/>
          <w:szCs w:val="28"/>
        </w:rPr>
      </w:pPr>
      <w:r>
        <w:rPr>
          <w:spacing w:val="-1"/>
        </w:rPr>
        <w:lastRenderedPageBreak/>
        <w:t>Social</w:t>
      </w:r>
      <w:r>
        <w:rPr>
          <w:spacing w:val="5"/>
        </w:rPr>
        <w:t xml:space="preserve"> </w:t>
      </w:r>
      <w:r>
        <w:rPr>
          <w:spacing w:val="-1"/>
        </w:rPr>
        <w:t>forces</w:t>
      </w:r>
      <w:r>
        <w:rPr>
          <w:spacing w:val="5"/>
        </w:rPr>
        <w:t xml:space="preserve"> </w:t>
      </w:r>
      <w:r>
        <w:rPr>
          <w:spacing w:val="-1"/>
        </w:rPr>
        <w:t>do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2"/>
        </w:rPr>
        <w:t>fully</w:t>
      </w:r>
      <w:r>
        <w:rPr>
          <w:spacing w:val="5"/>
        </w:rPr>
        <w:t xml:space="preserve"> </w:t>
      </w:r>
      <w:r>
        <w:rPr>
          <w:spacing w:val="-1"/>
        </w:rPr>
        <w:t>account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4"/>
        </w:rPr>
        <w:t>how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4"/>
        </w:rPr>
        <w:t>why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disorders</w:t>
      </w:r>
      <w:r>
        <w:rPr>
          <w:spacing w:val="5"/>
        </w:rPr>
        <w:t xml:space="preserve"> </w:t>
      </w:r>
      <w:r>
        <w:rPr>
          <w:spacing w:val="-1"/>
        </w:rPr>
        <w:t>arise.</w:t>
      </w:r>
    </w:p>
    <w:p w14:paraId="6D1E1A46" w14:textId="77777777" w:rsidR="00A24066" w:rsidRPr="00B55365" w:rsidRDefault="00A24066" w:rsidP="00B55365">
      <w:pPr>
        <w:pStyle w:val="Heading2"/>
        <w:widowControl/>
        <w:numPr>
          <w:ilvl w:val="0"/>
          <w:numId w:val="8"/>
        </w:numPr>
        <w:tabs>
          <w:tab w:val="left" w:pos="941"/>
        </w:tabs>
        <w:kinsoku w:val="0"/>
        <w:overflowPunct w:val="0"/>
        <w:spacing w:before="141"/>
        <w:ind w:left="936" w:hanging="360"/>
        <w:rPr>
          <w:rFonts w:ascii="Calibri" w:hAnsi="Calibri"/>
        </w:rPr>
      </w:pPr>
      <w:r w:rsidRPr="00B55365">
        <w:rPr>
          <w:rFonts w:ascii="Calibri" w:hAnsi="Calibri"/>
          <w:spacing w:val="-1"/>
          <w:w w:val="95"/>
        </w:rPr>
        <w:t>Biological</w:t>
      </w:r>
      <w:r w:rsidRPr="00B55365">
        <w:rPr>
          <w:rFonts w:ascii="Calibri" w:hAnsi="Calibri"/>
          <w:spacing w:val="50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Explanations</w:t>
      </w:r>
    </w:p>
    <w:p w14:paraId="36E2ECC9" w14:textId="77777777" w:rsidR="00A24066" w:rsidRDefault="00A24066" w:rsidP="0032091C">
      <w:pPr>
        <w:pStyle w:val="BodyText"/>
        <w:widowControl/>
        <w:numPr>
          <w:ilvl w:val="0"/>
          <w:numId w:val="4"/>
        </w:numPr>
        <w:tabs>
          <w:tab w:val="left" w:pos="1180"/>
        </w:tabs>
        <w:kinsoku w:val="0"/>
        <w:overflowPunct w:val="0"/>
        <w:spacing w:before="121" w:line="246" w:lineRule="auto"/>
        <w:ind w:right="551"/>
      </w:pPr>
      <w:r>
        <w:rPr>
          <w:spacing w:val="-2"/>
        </w:rPr>
        <w:t>Biological</w:t>
      </w:r>
      <w:r>
        <w:rPr>
          <w:spacing w:val="5"/>
        </w:rPr>
        <w:t xml:space="preserve"> </w:t>
      </w:r>
      <w:r>
        <w:rPr>
          <w:spacing w:val="-1"/>
        </w:rPr>
        <w:t>researchers</w:t>
      </w:r>
      <w:r>
        <w:rPr>
          <w:spacing w:val="5"/>
        </w:rPr>
        <w:t xml:space="preserve"> </w:t>
      </w:r>
      <w:r>
        <w:rPr>
          <w:spacing w:val="-3"/>
        </w:rPr>
        <w:t>discovered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2"/>
        </w:rPr>
        <w:t>final</w:t>
      </w:r>
      <w:r>
        <w:rPr>
          <w:spacing w:val="5"/>
        </w:rPr>
        <w:t xml:space="preserve"> </w:t>
      </w:r>
      <w:r>
        <w:rPr>
          <w:spacing w:val="-1"/>
        </w:rPr>
        <w:t>stage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syphilis</w:t>
      </w:r>
      <w:r>
        <w:rPr>
          <w:spacing w:val="5"/>
        </w:rPr>
        <w:t xml:space="preserve"> </w:t>
      </w:r>
      <w:r>
        <w:rPr>
          <w:spacing w:val="-1"/>
        </w:rPr>
        <w:t>damages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brain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leads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abrupt</w:t>
      </w:r>
      <w:r>
        <w:rPr>
          <w:spacing w:val="5"/>
        </w:rPr>
        <w:t xml:space="preserve"> </w:t>
      </w:r>
      <w:r>
        <w:rPr>
          <w:spacing w:val="-1"/>
        </w:rPr>
        <w:t>changes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processes,</w:t>
      </w:r>
      <w:r>
        <w:rPr>
          <w:spacing w:val="5"/>
        </w:rPr>
        <w:t xml:space="preserve"> </w:t>
      </w:r>
      <w:r>
        <w:rPr>
          <w:spacing w:val="-1"/>
        </w:rPr>
        <w:t>including</w:t>
      </w:r>
      <w:r>
        <w:rPr>
          <w:spacing w:val="5"/>
        </w:rPr>
        <w:t xml:space="preserve"> </w:t>
      </w:r>
      <w:r>
        <w:rPr>
          <w:spacing w:val="-1"/>
        </w:rPr>
        <w:t>psychotic</w:t>
      </w:r>
      <w:r>
        <w:rPr>
          <w:spacing w:val="5"/>
        </w:rPr>
        <w:t xml:space="preserve"> </w:t>
      </w:r>
      <w:r>
        <w:rPr>
          <w:spacing w:val="-1"/>
        </w:rPr>
        <w:t>symptoms.</w:t>
      </w:r>
    </w:p>
    <w:p w14:paraId="3AA2B083" w14:textId="77777777" w:rsidR="00A24066" w:rsidRDefault="00A24066" w:rsidP="0032091C">
      <w:pPr>
        <w:pStyle w:val="BodyText"/>
        <w:widowControl/>
        <w:numPr>
          <w:ilvl w:val="0"/>
          <w:numId w:val="4"/>
        </w:numPr>
        <w:tabs>
          <w:tab w:val="left" w:pos="1180"/>
        </w:tabs>
        <w:kinsoku w:val="0"/>
        <w:overflowPunct w:val="0"/>
        <w:spacing w:before="66" w:line="246" w:lineRule="auto"/>
        <w:ind w:right="323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discovery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causal</w:t>
      </w:r>
      <w:r>
        <w:rPr>
          <w:spacing w:val="5"/>
        </w:rPr>
        <w:t xml:space="preserve"> </w:t>
      </w:r>
      <w:r>
        <w:rPr>
          <w:spacing w:val="-1"/>
        </w:rPr>
        <w:t>link</w:t>
      </w:r>
      <w:r>
        <w:rPr>
          <w:spacing w:val="5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rPr>
          <w:spacing w:val="-1"/>
        </w:rPr>
        <w:t>syphilis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general</w:t>
      </w:r>
      <w:r>
        <w:rPr>
          <w:spacing w:val="5"/>
        </w:rPr>
        <w:t xml:space="preserve"> </w:t>
      </w:r>
      <w:r>
        <w:rPr>
          <w:spacing w:val="-1"/>
        </w:rPr>
        <w:t>paresis</w:t>
      </w:r>
      <w:r>
        <w:rPr>
          <w:spacing w:val="5"/>
        </w:rPr>
        <w:t xml:space="preserve"> </w:t>
      </w:r>
      <w:r>
        <w:rPr>
          <w:spacing w:val="-1"/>
        </w:rPr>
        <w:t>heralded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resurgence</w:t>
      </w:r>
      <w:r>
        <w:rPr>
          <w:spacing w:val="40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medical</w:t>
      </w:r>
      <w:r>
        <w:rPr>
          <w:spacing w:val="5"/>
        </w:rPr>
        <w:t xml:space="preserve"> </w:t>
      </w:r>
      <w:r>
        <w:rPr>
          <w:spacing w:val="-1"/>
        </w:rPr>
        <w:t>model,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view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disorders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>
        <w:rPr>
          <w:spacing w:val="-2"/>
        </w:rPr>
        <w:t>underlying</w:t>
      </w:r>
      <w:r>
        <w:rPr>
          <w:spacing w:val="5"/>
        </w:rPr>
        <w:t xml:space="preserve"> </w:t>
      </w:r>
      <w:r w:rsidRPr="00B55365">
        <w:t>biological causes</w:t>
      </w:r>
      <w:r>
        <w:rPr>
          <w:spacing w:val="-1"/>
        </w:rPr>
        <w:t>.</w:t>
      </w:r>
    </w:p>
    <w:p w14:paraId="0E5A7519" w14:textId="77777777" w:rsidR="00A24066" w:rsidRPr="0032091C" w:rsidRDefault="00A24066" w:rsidP="0032091C">
      <w:pPr>
        <w:pStyle w:val="BodyText"/>
        <w:widowControl/>
        <w:numPr>
          <w:ilvl w:val="0"/>
          <w:numId w:val="4"/>
        </w:numPr>
        <w:tabs>
          <w:tab w:val="left" w:pos="1180"/>
        </w:tabs>
        <w:kinsoku w:val="0"/>
        <w:overflowPunct w:val="0"/>
        <w:spacing w:before="66" w:line="246" w:lineRule="auto"/>
        <w:ind w:right="323"/>
        <w:rPr>
          <w:spacing w:val="-1"/>
        </w:rPr>
      </w:pPr>
      <w:r>
        <w:rPr>
          <w:spacing w:val="-1"/>
        </w:rPr>
        <w:t>According</w:t>
      </w:r>
      <w:r w:rsidRPr="0032091C">
        <w:rPr>
          <w:spacing w:val="-1"/>
        </w:rPr>
        <w:t xml:space="preserve"> </w:t>
      </w:r>
      <w:r>
        <w:rPr>
          <w:spacing w:val="-1"/>
        </w:rPr>
        <w:t>to</w:t>
      </w:r>
      <w:r w:rsidRPr="0032091C">
        <w:rPr>
          <w:spacing w:val="-1"/>
        </w:rPr>
        <w:t xml:space="preserve"> </w:t>
      </w:r>
      <w:r>
        <w:rPr>
          <w:spacing w:val="-1"/>
        </w:rPr>
        <w:t>the</w:t>
      </w:r>
      <w:r w:rsidRPr="0032091C">
        <w:rPr>
          <w:spacing w:val="-1"/>
        </w:rPr>
        <w:t xml:space="preserve"> medical model, </w:t>
      </w:r>
      <w:r>
        <w:rPr>
          <w:spacing w:val="-1"/>
        </w:rPr>
        <w:t>once</w:t>
      </w:r>
      <w:r w:rsidRPr="0032091C">
        <w:rPr>
          <w:spacing w:val="-1"/>
        </w:rPr>
        <w:t xml:space="preserve"> biological </w:t>
      </w:r>
      <w:r>
        <w:rPr>
          <w:spacing w:val="-1"/>
        </w:rPr>
        <w:t>causes</w:t>
      </w:r>
      <w:r w:rsidRPr="0032091C">
        <w:rPr>
          <w:spacing w:val="-1"/>
        </w:rPr>
        <w:t xml:space="preserve"> </w:t>
      </w:r>
      <w:r>
        <w:rPr>
          <w:spacing w:val="-1"/>
        </w:rPr>
        <w:t>are</w:t>
      </w:r>
      <w:r w:rsidRPr="0032091C">
        <w:rPr>
          <w:spacing w:val="-1"/>
        </w:rPr>
        <w:t xml:space="preserve"> </w:t>
      </w:r>
      <w:r>
        <w:rPr>
          <w:spacing w:val="-1"/>
        </w:rPr>
        <w:t>identified,</w:t>
      </w:r>
      <w:r w:rsidRPr="0032091C">
        <w:rPr>
          <w:spacing w:val="-1"/>
        </w:rPr>
        <w:t xml:space="preserve"> </w:t>
      </w:r>
      <w:r>
        <w:rPr>
          <w:spacing w:val="-1"/>
        </w:rPr>
        <w:t>appropriate</w:t>
      </w:r>
      <w:r w:rsidRPr="0032091C">
        <w:rPr>
          <w:spacing w:val="-1"/>
        </w:rPr>
        <w:t xml:space="preserve"> </w:t>
      </w:r>
      <w:r>
        <w:rPr>
          <w:spacing w:val="-1"/>
        </w:rPr>
        <w:t>medical</w:t>
      </w:r>
      <w:r w:rsidRPr="0032091C">
        <w:rPr>
          <w:spacing w:val="-1"/>
        </w:rPr>
        <w:t xml:space="preserve"> </w:t>
      </w:r>
      <w:r>
        <w:rPr>
          <w:spacing w:val="-1"/>
        </w:rPr>
        <w:t>treatments</w:t>
      </w:r>
      <w:r w:rsidRPr="0032091C">
        <w:rPr>
          <w:spacing w:val="-1"/>
        </w:rPr>
        <w:t xml:space="preserve"> </w:t>
      </w:r>
      <w:r>
        <w:rPr>
          <w:spacing w:val="-1"/>
        </w:rPr>
        <w:t>can</w:t>
      </w:r>
      <w:r w:rsidRPr="0032091C">
        <w:rPr>
          <w:spacing w:val="-1"/>
        </w:rPr>
        <w:t xml:space="preserve"> </w:t>
      </w:r>
      <w:r>
        <w:rPr>
          <w:spacing w:val="-1"/>
        </w:rPr>
        <w:t>be</w:t>
      </w:r>
      <w:r w:rsidRPr="0032091C">
        <w:rPr>
          <w:spacing w:val="-1"/>
        </w:rPr>
        <w:t xml:space="preserve"> developed, </w:t>
      </w:r>
      <w:r>
        <w:rPr>
          <w:spacing w:val="-1"/>
        </w:rPr>
        <w:t>such</w:t>
      </w:r>
      <w:r w:rsidRPr="0032091C">
        <w:rPr>
          <w:spacing w:val="-1"/>
        </w:rPr>
        <w:t xml:space="preserve"> </w:t>
      </w:r>
      <w:r>
        <w:rPr>
          <w:spacing w:val="-1"/>
        </w:rPr>
        <w:t>as</w:t>
      </w:r>
      <w:r w:rsidRPr="0032091C">
        <w:rPr>
          <w:spacing w:val="-1"/>
        </w:rPr>
        <w:t xml:space="preserve"> </w:t>
      </w:r>
      <w:r>
        <w:rPr>
          <w:spacing w:val="-1"/>
        </w:rPr>
        <w:t>medications.</w:t>
      </w:r>
    </w:p>
    <w:p w14:paraId="3F4AFBF3" w14:textId="77777777" w:rsidR="00A24066" w:rsidRPr="0032091C" w:rsidRDefault="00A24066" w:rsidP="0032091C">
      <w:pPr>
        <w:pStyle w:val="BodyText"/>
        <w:widowControl/>
        <w:numPr>
          <w:ilvl w:val="0"/>
          <w:numId w:val="4"/>
        </w:numPr>
        <w:tabs>
          <w:tab w:val="left" w:pos="1180"/>
        </w:tabs>
        <w:kinsoku w:val="0"/>
        <w:overflowPunct w:val="0"/>
        <w:spacing w:before="66" w:line="246" w:lineRule="auto"/>
        <w:ind w:right="323"/>
        <w:rPr>
          <w:spacing w:val="-1"/>
        </w:rPr>
      </w:pPr>
      <w:r>
        <w:rPr>
          <w:spacing w:val="-1"/>
        </w:rPr>
        <w:t>Scientists</w:t>
      </w:r>
      <w:r w:rsidRPr="0032091C">
        <w:rPr>
          <w:spacing w:val="-1"/>
        </w:rPr>
        <w:t xml:space="preserve"> have examined </w:t>
      </w:r>
      <w:r>
        <w:rPr>
          <w:spacing w:val="-1"/>
        </w:rPr>
        <w:t>genes,</w:t>
      </w:r>
      <w:r w:rsidRPr="0032091C">
        <w:rPr>
          <w:spacing w:val="-1"/>
        </w:rPr>
        <w:t xml:space="preserve"> </w:t>
      </w:r>
      <w:r>
        <w:rPr>
          <w:spacing w:val="-1"/>
        </w:rPr>
        <w:t>neurotransmitters,</w:t>
      </w:r>
      <w:r w:rsidRPr="0032091C">
        <w:rPr>
          <w:spacing w:val="-1"/>
        </w:rPr>
        <w:t xml:space="preserve"> </w:t>
      </w:r>
      <w:r>
        <w:rPr>
          <w:spacing w:val="-1"/>
        </w:rPr>
        <w:t>and</w:t>
      </w:r>
      <w:r w:rsidRPr="0032091C">
        <w:rPr>
          <w:spacing w:val="-1"/>
        </w:rPr>
        <w:t xml:space="preserve"> </w:t>
      </w:r>
      <w:r>
        <w:rPr>
          <w:spacing w:val="-1"/>
        </w:rPr>
        <w:t>abnormalities</w:t>
      </w:r>
      <w:r w:rsidRPr="0032091C">
        <w:rPr>
          <w:spacing w:val="-1"/>
        </w:rPr>
        <w:t xml:space="preserve"> </w:t>
      </w:r>
      <w:r>
        <w:rPr>
          <w:spacing w:val="-1"/>
        </w:rPr>
        <w:t>in</w:t>
      </w:r>
      <w:r w:rsidRPr="0032091C">
        <w:rPr>
          <w:spacing w:val="-1"/>
        </w:rPr>
        <w:t xml:space="preserve"> </w:t>
      </w:r>
      <w:r>
        <w:rPr>
          <w:spacing w:val="-1"/>
        </w:rPr>
        <w:t>brain</w:t>
      </w:r>
      <w:r w:rsidRPr="0032091C">
        <w:rPr>
          <w:spacing w:val="-1"/>
        </w:rPr>
        <w:t xml:space="preserve"> </w:t>
      </w:r>
      <w:r>
        <w:rPr>
          <w:spacing w:val="-1"/>
        </w:rPr>
        <w:t>structure</w:t>
      </w:r>
      <w:r w:rsidRPr="0032091C">
        <w:rPr>
          <w:spacing w:val="-1"/>
        </w:rPr>
        <w:t xml:space="preserve"> </w:t>
      </w:r>
      <w:r>
        <w:rPr>
          <w:spacing w:val="-1"/>
        </w:rPr>
        <w:t>and</w:t>
      </w:r>
      <w:r w:rsidRPr="0032091C">
        <w:rPr>
          <w:spacing w:val="-1"/>
        </w:rPr>
        <w:t xml:space="preserve"> </w:t>
      </w:r>
      <w:r>
        <w:rPr>
          <w:spacing w:val="-1"/>
        </w:rPr>
        <w:t>function</w:t>
      </w:r>
      <w:r w:rsidRPr="0032091C">
        <w:rPr>
          <w:spacing w:val="-1"/>
        </w:rPr>
        <w:t xml:space="preserve"> </w:t>
      </w:r>
      <w:r>
        <w:rPr>
          <w:spacing w:val="-1"/>
        </w:rPr>
        <w:t>associated</w:t>
      </w:r>
      <w:r w:rsidRPr="0032091C">
        <w:rPr>
          <w:spacing w:val="-1"/>
        </w:rPr>
        <w:t xml:space="preserve"> </w:t>
      </w:r>
      <w:r>
        <w:rPr>
          <w:spacing w:val="-1"/>
        </w:rPr>
        <w:t>with</w:t>
      </w:r>
      <w:r w:rsidRPr="0032091C">
        <w:rPr>
          <w:spacing w:val="-1"/>
        </w:rPr>
        <w:t xml:space="preserve"> </w:t>
      </w:r>
      <w:r>
        <w:rPr>
          <w:spacing w:val="-1"/>
        </w:rPr>
        <w:t>mental</w:t>
      </w:r>
      <w:r w:rsidRPr="0032091C">
        <w:rPr>
          <w:spacing w:val="-1"/>
        </w:rPr>
        <w:t xml:space="preserve"> </w:t>
      </w:r>
      <w:r>
        <w:rPr>
          <w:spacing w:val="-1"/>
        </w:rPr>
        <w:t>illness.</w:t>
      </w:r>
    </w:p>
    <w:p w14:paraId="3AB07823" w14:textId="77777777" w:rsidR="00A24066" w:rsidRPr="0032091C" w:rsidRDefault="00A24066" w:rsidP="0032091C">
      <w:pPr>
        <w:pStyle w:val="BodyText"/>
        <w:widowControl/>
        <w:numPr>
          <w:ilvl w:val="0"/>
          <w:numId w:val="4"/>
        </w:numPr>
        <w:tabs>
          <w:tab w:val="left" w:pos="1180"/>
        </w:tabs>
        <w:kinsoku w:val="0"/>
        <w:overflowPunct w:val="0"/>
        <w:spacing w:before="66" w:line="246" w:lineRule="auto"/>
        <w:ind w:right="323"/>
        <w:rPr>
          <w:spacing w:val="-1"/>
        </w:rPr>
      </w:pPr>
      <w:r w:rsidRPr="0032091C">
        <w:rPr>
          <w:spacing w:val="-1"/>
        </w:rPr>
        <w:t xml:space="preserve">Psychological </w:t>
      </w:r>
      <w:r>
        <w:rPr>
          <w:spacing w:val="-1"/>
        </w:rPr>
        <w:t>disorders</w:t>
      </w:r>
      <w:r w:rsidRPr="0032091C">
        <w:rPr>
          <w:spacing w:val="-1"/>
        </w:rPr>
        <w:t xml:space="preserve"> </w:t>
      </w:r>
      <w:r>
        <w:rPr>
          <w:spacing w:val="-1"/>
        </w:rPr>
        <w:t>cannot</w:t>
      </w:r>
      <w:r w:rsidRPr="0032091C">
        <w:rPr>
          <w:spacing w:val="-1"/>
        </w:rPr>
        <w:t xml:space="preserve"> </w:t>
      </w:r>
      <w:r>
        <w:rPr>
          <w:spacing w:val="-1"/>
        </w:rPr>
        <w:t>be</w:t>
      </w:r>
      <w:r w:rsidRPr="0032091C">
        <w:rPr>
          <w:spacing w:val="-1"/>
        </w:rPr>
        <w:t xml:space="preserve"> explained simply </w:t>
      </w:r>
      <w:r>
        <w:rPr>
          <w:spacing w:val="-1"/>
        </w:rPr>
        <w:t>on</w:t>
      </w:r>
      <w:r w:rsidRPr="0032091C">
        <w:rPr>
          <w:spacing w:val="-1"/>
        </w:rPr>
        <w:t xml:space="preserve"> </w:t>
      </w:r>
      <w:r>
        <w:rPr>
          <w:spacing w:val="-1"/>
        </w:rPr>
        <w:t>the</w:t>
      </w:r>
      <w:r w:rsidRPr="0032091C">
        <w:rPr>
          <w:spacing w:val="-1"/>
        </w:rPr>
        <w:t xml:space="preserve"> </w:t>
      </w:r>
      <w:r>
        <w:rPr>
          <w:spacing w:val="-1"/>
        </w:rPr>
        <w:t>bases</w:t>
      </w:r>
      <w:r w:rsidRPr="0032091C">
        <w:rPr>
          <w:spacing w:val="-1"/>
        </w:rPr>
        <w:t xml:space="preserve"> </w:t>
      </w:r>
      <w:r>
        <w:rPr>
          <w:spacing w:val="-1"/>
        </w:rPr>
        <w:t>of</w:t>
      </w:r>
      <w:r w:rsidRPr="0032091C">
        <w:rPr>
          <w:spacing w:val="-1"/>
        </w:rPr>
        <w:t xml:space="preserve"> biological </w:t>
      </w:r>
      <w:r>
        <w:rPr>
          <w:spacing w:val="-1"/>
        </w:rPr>
        <w:t>factors.</w:t>
      </w:r>
      <w:r w:rsidRPr="0032091C">
        <w:rPr>
          <w:spacing w:val="-1"/>
        </w:rPr>
        <w:t xml:space="preserve"> </w:t>
      </w:r>
      <w:r>
        <w:rPr>
          <w:spacing w:val="-1"/>
        </w:rPr>
        <w:t>Th</w:t>
      </w:r>
      <w:r w:rsidRPr="0032091C">
        <w:rPr>
          <w:spacing w:val="-1"/>
        </w:rPr>
        <w:t xml:space="preserve">e </w:t>
      </w:r>
      <w:r>
        <w:rPr>
          <w:spacing w:val="-1"/>
        </w:rPr>
        <w:t>cont</w:t>
      </w:r>
      <w:r w:rsidRPr="0032091C">
        <w:rPr>
          <w:spacing w:val="-1"/>
        </w:rPr>
        <w:t>e</w:t>
      </w:r>
      <w:r>
        <w:rPr>
          <w:spacing w:val="-1"/>
        </w:rPr>
        <w:t>x</w:t>
      </w:r>
      <w:r w:rsidRPr="0032091C">
        <w:rPr>
          <w:spacing w:val="-1"/>
        </w:rPr>
        <w:t xml:space="preserve">t </w:t>
      </w:r>
      <w:r>
        <w:rPr>
          <w:spacing w:val="-1"/>
        </w:rPr>
        <w:t>o</w:t>
      </w:r>
      <w:r w:rsidRPr="0032091C">
        <w:rPr>
          <w:spacing w:val="-1"/>
        </w:rPr>
        <w:t xml:space="preserve">f </w:t>
      </w:r>
      <w:r>
        <w:rPr>
          <w:spacing w:val="-1"/>
        </w:rPr>
        <w:t>people</w:t>
      </w:r>
      <w:r w:rsidRPr="0032091C">
        <w:rPr>
          <w:spacing w:val="-1"/>
        </w:rPr>
        <w:t xml:space="preserve">’s </w:t>
      </w:r>
      <w:r>
        <w:rPr>
          <w:spacing w:val="-1"/>
        </w:rPr>
        <w:t>l</w:t>
      </w:r>
      <w:r w:rsidRPr="0032091C">
        <w:rPr>
          <w:spacing w:val="-1"/>
        </w:rPr>
        <w:t>iv</w:t>
      </w:r>
      <w:r>
        <w:rPr>
          <w:spacing w:val="-1"/>
        </w:rPr>
        <w:t>e</w:t>
      </w:r>
      <w:r w:rsidRPr="0032091C">
        <w:rPr>
          <w:spacing w:val="-1"/>
        </w:rPr>
        <w:t xml:space="preserve">s </w:t>
      </w:r>
      <w:r>
        <w:rPr>
          <w:spacing w:val="-1"/>
        </w:rPr>
        <w:t>mus</w:t>
      </w:r>
      <w:r w:rsidRPr="0032091C">
        <w:rPr>
          <w:spacing w:val="-1"/>
        </w:rPr>
        <w:t xml:space="preserve">t </w:t>
      </w:r>
      <w:r>
        <w:rPr>
          <w:spacing w:val="-1"/>
        </w:rPr>
        <w:t>b</w:t>
      </w:r>
      <w:r w:rsidRPr="0032091C">
        <w:rPr>
          <w:spacing w:val="-1"/>
        </w:rPr>
        <w:t xml:space="preserve">e </w:t>
      </w:r>
      <w:r>
        <w:rPr>
          <w:spacing w:val="-1"/>
        </w:rPr>
        <w:t>considered.</w:t>
      </w:r>
    </w:p>
    <w:p w14:paraId="1EFDAEE8" w14:textId="77777777" w:rsidR="00A24066" w:rsidRDefault="00A24066" w:rsidP="0032091C">
      <w:pPr>
        <w:widowControl/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AA6F1B" w:rsidRPr="0063482D" w14:paraId="0B54CD5E" w14:textId="77777777" w:rsidTr="00AA6F1B">
        <w:tc>
          <w:tcPr>
            <w:tcW w:w="10636" w:type="dxa"/>
            <w:shd w:val="pct12" w:color="auto" w:fill="auto"/>
          </w:tcPr>
          <w:p w14:paraId="052BCC1B" w14:textId="77777777" w:rsidR="00A378B1" w:rsidRPr="00B55365" w:rsidRDefault="00A378B1" w:rsidP="00B55365">
            <w:pPr>
              <w:pStyle w:val="Heading2"/>
              <w:ind w:left="274"/>
              <w:rPr>
                <w:rFonts w:ascii="Calibri" w:hAnsi="Calibri"/>
              </w:rPr>
            </w:pPr>
            <w:r w:rsidRPr="00B55365">
              <w:rPr>
                <w:rFonts w:ascii="Calibri" w:hAnsi="Calibri"/>
              </w:rPr>
              <w:t>LECTURE ENHANCEMENT 1.5: Explore the Genes to Cognition Online Web Site</w:t>
            </w:r>
          </w:p>
          <w:p w14:paraId="7C41E8C5" w14:textId="77777777" w:rsidR="00A378B1" w:rsidRPr="0063482D" w:rsidRDefault="00A378B1" w:rsidP="0032091C">
            <w:pPr>
              <w:widowControl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14:paraId="078BB9EB" w14:textId="77777777" w:rsidR="00A378B1" w:rsidRPr="0063482D" w:rsidRDefault="00A378B1" w:rsidP="00B55365">
            <w:pPr>
              <w:pStyle w:val="BodyText"/>
              <w:widowControl/>
              <w:kinsoku w:val="0"/>
              <w:overflowPunct w:val="0"/>
              <w:spacing w:before="0"/>
              <w:ind w:left="274" w:right="677" w:firstLine="0"/>
            </w:pPr>
            <w:r w:rsidRPr="0063482D">
              <w:rPr>
                <w:b/>
                <w:bCs/>
                <w:spacing w:val="-2"/>
              </w:rPr>
              <w:t>Objective: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t>learn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health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neuroscience</w:t>
            </w:r>
            <w:r w:rsidRPr="0063482D">
              <w:rPr>
                <w:spacing w:val="5"/>
              </w:rPr>
              <w:t xml:space="preserve"> </w:t>
            </w:r>
            <w:r w:rsidRPr="0063482D">
              <w:t>findings.</w:t>
            </w:r>
          </w:p>
          <w:p w14:paraId="166812AA" w14:textId="77777777" w:rsidR="00A378B1" w:rsidRPr="0063482D" w:rsidRDefault="00A378B1" w:rsidP="00D60FC6">
            <w:pPr>
              <w:widowControl/>
              <w:kinsoku w:val="0"/>
              <w:overflowPunct w:val="0"/>
              <w:spacing w:before="160"/>
              <w:ind w:left="274" w:right="67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30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31A0B044" w14:textId="77777777" w:rsidR="00A378B1" w:rsidRPr="0063482D" w:rsidRDefault="00A378B1" w:rsidP="00D60FC6">
            <w:pPr>
              <w:pStyle w:val="BodyText"/>
              <w:widowControl/>
              <w:kinsoku w:val="0"/>
              <w:overflowPunct w:val="0"/>
              <w:spacing w:before="160"/>
              <w:ind w:left="274" w:right="677" w:firstLine="0"/>
            </w:pPr>
            <w:r w:rsidRPr="0063482D">
              <w:rPr>
                <w:b/>
                <w:bCs/>
                <w:spacing w:val="-2"/>
              </w:rPr>
              <w:t>Explore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Online:</w:t>
            </w:r>
            <w:r w:rsidRPr="0063482D">
              <w:rPr>
                <w:b/>
                <w:bCs/>
                <w:spacing w:val="-6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Genes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Cognition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Online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8"/>
              </w:rPr>
              <w:t>Web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site,</w:t>
            </w:r>
            <w:r w:rsidRPr="0063482D">
              <w:rPr>
                <w:spacing w:val="5"/>
              </w:rPr>
              <w:t xml:space="preserve"> </w:t>
            </w:r>
            <w:hyperlink r:id="rId13" w:history="1">
              <w:r w:rsidRPr="0063482D">
                <w:rPr>
                  <w:spacing w:val="-2"/>
                </w:rPr>
                <w:t>http://www.g2conline.org/</w:t>
              </w:r>
            </w:hyperlink>
          </w:p>
          <w:p w14:paraId="7C96F67E" w14:textId="77777777" w:rsidR="00A378B1" w:rsidRPr="0063482D" w:rsidRDefault="00A378B1" w:rsidP="00B55365">
            <w:pPr>
              <w:pStyle w:val="BodyText"/>
              <w:widowControl/>
              <w:kinsoku w:val="0"/>
              <w:overflowPunct w:val="0"/>
              <w:spacing w:before="87" w:line="246" w:lineRule="auto"/>
              <w:ind w:left="274" w:right="677" w:firstLine="0"/>
            </w:pPr>
            <w:r w:rsidRPr="0063482D">
              <w:rPr>
                <w:spacing w:val="-1"/>
              </w:rPr>
              <w:t>Introduce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8"/>
              </w:rPr>
              <w:t>Web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site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focuses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cognitive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disorders,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cognitive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processes,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48"/>
              </w:rPr>
              <w:t xml:space="preserve"> </w:t>
            </w:r>
            <w:r w:rsidRPr="0063482D">
              <w:rPr>
                <w:spacing w:val="-1"/>
              </w:rPr>
              <w:t>research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approaches,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explore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together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t>modern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neuroscience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explanations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psychological</w:t>
            </w:r>
            <w:r w:rsidRPr="0063482D">
              <w:rPr>
                <w:spacing w:val="66"/>
              </w:rPr>
              <w:t xml:space="preserve"> </w:t>
            </w:r>
            <w:r w:rsidRPr="0063482D">
              <w:rPr>
                <w:spacing w:val="-1"/>
              </w:rPr>
              <w:t>disorders.</w:t>
            </w:r>
          </w:p>
          <w:p w14:paraId="467B3F27" w14:textId="77777777" w:rsidR="00A378B1" w:rsidRPr="0063482D" w:rsidRDefault="00A378B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677" w:firstLine="0"/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-7"/>
              </w:rPr>
              <w:t xml:space="preserve"> </w:t>
            </w:r>
            <w:r w:rsidRPr="0063482D">
              <w:rPr>
                <w:spacing w:val="-1"/>
              </w:rPr>
              <w:t>As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explore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amazing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8"/>
              </w:rPr>
              <w:t>Web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site,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they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understand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complex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interaction</w:t>
            </w:r>
            <w:r w:rsidRPr="0063482D">
              <w:rPr>
                <w:spacing w:val="44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neuropsychosocial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feedback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loops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explain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psychological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disorders.</w:t>
            </w:r>
          </w:p>
          <w:p w14:paraId="01328CEB" w14:textId="77777777" w:rsidR="00AA6F1B" w:rsidRPr="0063482D" w:rsidRDefault="00A378B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4" w:right="677" w:firstLine="0"/>
              <w:rPr>
                <w:sz w:val="30"/>
                <w:szCs w:val="30"/>
              </w:rPr>
            </w:pPr>
            <w:r w:rsidRPr="0063482D">
              <w:rPr>
                <w:b/>
                <w:bCs/>
                <w:spacing w:val="-1"/>
              </w:rPr>
              <w:t>Questions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to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Students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and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Discussion: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1"/>
              </w:rPr>
              <w:t>Select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disorder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identify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three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causes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explana</w:t>
            </w:r>
            <w:r w:rsidRPr="0063482D">
              <w:rPr>
                <w:spacing w:val="-1"/>
              </w:rPr>
              <w:t>tions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disorder.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Bring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your</w:t>
            </w:r>
            <w:r w:rsidRPr="0063482D">
              <w:rPr>
                <w:spacing w:val="5"/>
              </w:rPr>
              <w:t xml:space="preserve"> </w:t>
            </w:r>
            <w:r w:rsidRPr="0063482D">
              <w:t>findings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class.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1"/>
              </w:rPr>
              <w:t>Which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disorders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other</w:t>
            </w:r>
            <w:r w:rsidRPr="0063482D">
              <w:rPr>
                <w:spacing w:val="5"/>
              </w:rPr>
              <w:t xml:space="preserve"> </w:t>
            </w:r>
            <w:r w:rsidRPr="00B55365">
              <w:t>students choose</w:t>
            </w:r>
            <w:r w:rsidRPr="0063482D">
              <w:rPr>
                <w:spacing w:val="-1"/>
              </w:rPr>
              <w:t>?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6"/>
              </w:rPr>
              <w:t>Were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surprised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by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t>findings?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1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want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know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more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about?</w:t>
            </w:r>
          </w:p>
        </w:tc>
      </w:tr>
    </w:tbl>
    <w:p w14:paraId="4F575941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6507EA3D" w14:textId="77777777" w:rsidR="00A24066" w:rsidRDefault="00A24066" w:rsidP="0032091C">
      <w:pPr>
        <w:widowControl/>
        <w:kinsoku w:val="0"/>
        <w:overflowPunct w:val="0"/>
        <w:spacing w:line="260" w:lineRule="exact"/>
        <w:rPr>
          <w:sz w:val="26"/>
          <w:szCs w:val="26"/>
        </w:rPr>
      </w:pPr>
    </w:p>
    <w:p w14:paraId="7BB22396" w14:textId="77777777" w:rsidR="00A24066" w:rsidRPr="00B55365" w:rsidRDefault="00A24066" w:rsidP="0032091C">
      <w:pPr>
        <w:pStyle w:val="Heading2"/>
        <w:widowControl/>
        <w:numPr>
          <w:ilvl w:val="0"/>
          <w:numId w:val="8"/>
        </w:numPr>
        <w:tabs>
          <w:tab w:val="left" w:pos="761"/>
        </w:tabs>
        <w:kinsoku w:val="0"/>
        <w:overflowPunct w:val="0"/>
        <w:ind w:left="760" w:hanging="360"/>
        <w:rPr>
          <w:rFonts w:ascii="Calibri" w:hAnsi="Calibri"/>
        </w:rPr>
      </w:pPr>
      <w:r w:rsidRPr="00B55365">
        <w:rPr>
          <w:rFonts w:ascii="Calibri" w:hAnsi="Calibri"/>
          <w:spacing w:val="-1"/>
          <w:w w:val="95"/>
        </w:rPr>
        <w:t>The</w:t>
      </w:r>
      <w:r w:rsidRPr="00B55365">
        <w:rPr>
          <w:rFonts w:ascii="Calibri" w:hAnsi="Calibri"/>
          <w:spacing w:val="18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Modern</w:t>
      </w:r>
      <w:r w:rsidRPr="00B55365">
        <w:rPr>
          <w:rFonts w:ascii="Calibri" w:hAnsi="Calibri"/>
          <w:spacing w:val="19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Synthesis</w:t>
      </w:r>
      <w:r w:rsidRPr="00B55365">
        <w:rPr>
          <w:rFonts w:ascii="Calibri" w:hAnsi="Calibri"/>
          <w:spacing w:val="19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of</w:t>
      </w:r>
      <w:r w:rsidRPr="00B55365">
        <w:rPr>
          <w:rFonts w:ascii="Calibri" w:hAnsi="Calibri"/>
          <w:spacing w:val="19"/>
          <w:w w:val="95"/>
        </w:rPr>
        <w:t xml:space="preserve"> </w:t>
      </w:r>
      <w:r w:rsidRPr="00B55365">
        <w:rPr>
          <w:rFonts w:ascii="Calibri" w:hAnsi="Calibri"/>
          <w:spacing w:val="-1"/>
          <w:w w:val="95"/>
        </w:rPr>
        <w:t>Explanations</w:t>
      </w:r>
      <w:r w:rsidRPr="00B55365">
        <w:rPr>
          <w:rFonts w:ascii="Calibri" w:hAnsi="Calibri"/>
          <w:spacing w:val="19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of</w:t>
      </w:r>
      <w:r w:rsidRPr="00B55365">
        <w:rPr>
          <w:rFonts w:ascii="Calibri" w:hAnsi="Calibri"/>
          <w:spacing w:val="19"/>
          <w:w w:val="95"/>
        </w:rPr>
        <w:t xml:space="preserve"> </w:t>
      </w:r>
      <w:r w:rsidRPr="00B55365">
        <w:rPr>
          <w:rFonts w:ascii="Calibri" w:hAnsi="Calibri"/>
          <w:spacing w:val="-2"/>
          <w:w w:val="95"/>
        </w:rPr>
        <w:t>Psychopathology</w:t>
      </w:r>
    </w:p>
    <w:p w14:paraId="7C0C343D" w14:textId="77777777" w:rsidR="00A24066" w:rsidRDefault="00A24066" w:rsidP="0032091C">
      <w:pPr>
        <w:pStyle w:val="BodyText"/>
        <w:widowControl/>
        <w:kinsoku w:val="0"/>
        <w:overflowPunct w:val="0"/>
        <w:spacing w:before="121" w:line="246" w:lineRule="auto"/>
        <w:ind w:left="760" w:right="680" w:firstLine="0"/>
      </w:pPr>
      <w:r>
        <w:rPr>
          <w:spacing w:val="-2"/>
        </w:rPr>
        <w:t>Researchers</w:t>
      </w:r>
      <w:r>
        <w:rPr>
          <w:spacing w:val="-8"/>
        </w:rPr>
        <w:t xml:space="preserve"> </w:t>
      </w:r>
      <w:r>
        <w:rPr>
          <w:spacing w:val="-4"/>
        </w:rPr>
        <w:t>have</w:t>
      </w:r>
      <w:r>
        <w:rPr>
          <w:spacing w:val="-8"/>
        </w:rPr>
        <w:t xml:space="preserve"> </w:t>
      </w:r>
      <w:r>
        <w:rPr>
          <w:spacing w:val="-3"/>
        </w:rPr>
        <w:t>increasingly</w:t>
      </w:r>
      <w:r>
        <w:rPr>
          <w:spacing w:val="-8"/>
        </w:rPr>
        <w:t xml:space="preserve"> </w:t>
      </w:r>
      <w:r>
        <w:rPr>
          <w:spacing w:val="-3"/>
        </w:rPr>
        <w:t>recognized</w:t>
      </w:r>
      <w:r>
        <w:rPr>
          <w:spacing w:val="-8"/>
        </w:rPr>
        <w:t xml:space="preserve"> </w:t>
      </w:r>
      <w:r>
        <w:rPr>
          <w:spacing w:val="-2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no</w:t>
      </w:r>
      <w:r>
        <w:rPr>
          <w:spacing w:val="-8"/>
        </w:rPr>
        <w:t xml:space="preserve"> </w:t>
      </w:r>
      <w:r>
        <w:rPr>
          <w:spacing w:val="-2"/>
        </w:rPr>
        <w:t>single</w:t>
      </w:r>
      <w:r>
        <w:rPr>
          <w:spacing w:val="-8"/>
        </w:rPr>
        <w:t xml:space="preserve"> </w:t>
      </w:r>
      <w:r>
        <w:rPr>
          <w:spacing w:val="-1"/>
        </w:rPr>
        <w:t>theory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2"/>
        </w:rPr>
        <w:t>factor</w:t>
      </w:r>
      <w:r>
        <w:rPr>
          <w:spacing w:val="-8"/>
        </w:rPr>
        <w:t xml:space="preserve"> </w:t>
      </w:r>
      <w:r>
        <w:rPr>
          <w:spacing w:val="-2"/>
        </w:rPr>
        <w:t>can</w:t>
      </w:r>
      <w:r>
        <w:rPr>
          <w:spacing w:val="-8"/>
        </w:rPr>
        <w:t xml:space="preserve"> </w:t>
      </w:r>
      <w:r>
        <w:rPr>
          <w:spacing w:val="-3"/>
        </w:rPr>
        <w:t>explain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2"/>
        </w:rPr>
        <w:t>psycho</w:t>
      </w:r>
      <w:r>
        <w:rPr>
          <w:spacing w:val="-3"/>
        </w:rPr>
        <w:t>logical</w:t>
      </w:r>
      <w:r>
        <w:rPr>
          <w:spacing w:val="-8"/>
        </w:rPr>
        <w:t xml:space="preserve"> </w:t>
      </w:r>
      <w:r>
        <w:rPr>
          <w:spacing w:val="-4"/>
        </w:rPr>
        <w:t>disorder.</w:t>
      </w:r>
      <w:r>
        <w:rPr>
          <w:spacing w:val="-19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3"/>
        </w:rPr>
        <w:t>following</w:t>
      </w:r>
      <w:r>
        <w:rPr>
          <w:spacing w:val="-8"/>
        </w:rPr>
        <w:t xml:space="preserve"> </w:t>
      </w:r>
      <w:r>
        <w:rPr>
          <w:spacing w:val="-4"/>
        </w:rPr>
        <w:t>two</w:t>
      </w:r>
      <w:r>
        <w:rPr>
          <w:spacing w:val="-8"/>
        </w:rPr>
        <w:t xml:space="preserve"> </w:t>
      </w:r>
      <w:r>
        <w:rPr>
          <w:spacing w:val="-3"/>
        </w:rPr>
        <w:t>psychopathological</w:t>
      </w:r>
      <w:r>
        <w:rPr>
          <w:spacing w:val="-8"/>
        </w:rPr>
        <w:t xml:space="preserve"> </w:t>
      </w:r>
      <w:r>
        <w:rPr>
          <w:spacing w:val="-2"/>
        </w:rPr>
        <w:t>approaches</w:t>
      </w:r>
      <w:r>
        <w:rPr>
          <w:spacing w:val="-8"/>
        </w:rPr>
        <w:t xml:space="preserve"> </w:t>
      </w:r>
      <w:r>
        <w:rPr>
          <w:spacing w:val="-2"/>
        </w:rPr>
        <w:t>integrate</w:t>
      </w:r>
      <w:r>
        <w:rPr>
          <w:spacing w:val="-8"/>
        </w:rPr>
        <w:t xml:space="preserve"> </w:t>
      </w:r>
      <w:r>
        <w:rPr>
          <w:spacing w:val="-2"/>
        </w:rPr>
        <w:t>multiple</w:t>
      </w:r>
      <w:r>
        <w:rPr>
          <w:spacing w:val="-8"/>
        </w:rPr>
        <w:t xml:space="preserve"> </w:t>
      </w:r>
      <w:r>
        <w:rPr>
          <w:spacing w:val="-2"/>
        </w:rPr>
        <w:t>factors.</w:t>
      </w:r>
    </w:p>
    <w:p w14:paraId="7B3D0703" w14:textId="1A6A7FC9" w:rsidR="00A24066" w:rsidRDefault="00A24066" w:rsidP="0032091C">
      <w:pPr>
        <w:widowControl/>
        <w:numPr>
          <w:ilvl w:val="1"/>
          <w:numId w:val="8"/>
        </w:numPr>
        <w:tabs>
          <w:tab w:val="left" w:pos="1120"/>
        </w:tabs>
        <w:kinsoku w:val="0"/>
        <w:overflowPunct w:val="0"/>
        <w:spacing w:before="120"/>
        <w:ind w:left="1120"/>
        <w:rPr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The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2"/>
          <w:sz w:val="22"/>
          <w:szCs w:val="22"/>
        </w:rPr>
        <w:t>Diathesis–Stress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Model</w:t>
      </w:r>
      <w:r>
        <w:rPr>
          <w:b/>
          <w:bCs/>
          <w:spacing w:val="5"/>
          <w:sz w:val="22"/>
          <w:szCs w:val="22"/>
        </w:rPr>
        <w:t xml:space="preserve"> </w:t>
      </w:r>
      <w:r w:rsidRPr="00B55365">
        <w:rPr>
          <w:bCs/>
          <w:spacing w:val="-1"/>
          <w:sz w:val="22"/>
          <w:szCs w:val="22"/>
        </w:rPr>
        <w:t>[</w:t>
      </w:r>
      <w:r w:rsidR="009703D8">
        <w:rPr>
          <w:bCs/>
          <w:spacing w:val="-1"/>
          <w:sz w:val="22"/>
          <w:szCs w:val="22"/>
        </w:rPr>
        <w:t>S</w:t>
      </w:r>
      <w:r w:rsidRPr="00B55365">
        <w:rPr>
          <w:bCs/>
          <w:spacing w:val="-1"/>
          <w:sz w:val="22"/>
          <w:szCs w:val="22"/>
        </w:rPr>
        <w:t>ee</w:t>
      </w:r>
      <w:r w:rsidRPr="00B55365">
        <w:rPr>
          <w:bCs/>
          <w:spacing w:val="5"/>
          <w:sz w:val="22"/>
          <w:szCs w:val="22"/>
        </w:rPr>
        <w:t xml:space="preserve"> </w:t>
      </w:r>
      <w:r w:rsidRPr="00B55365">
        <w:rPr>
          <w:bCs/>
          <w:i/>
          <w:iCs/>
          <w:spacing w:val="-3"/>
          <w:sz w:val="22"/>
          <w:szCs w:val="22"/>
        </w:rPr>
        <w:t>Figure</w:t>
      </w:r>
      <w:r w:rsidRPr="00B55365">
        <w:rPr>
          <w:bCs/>
          <w:i/>
          <w:iCs/>
          <w:spacing w:val="5"/>
          <w:sz w:val="22"/>
          <w:szCs w:val="22"/>
        </w:rPr>
        <w:t xml:space="preserve"> </w:t>
      </w:r>
      <w:r w:rsidRPr="00B55365">
        <w:rPr>
          <w:bCs/>
          <w:i/>
          <w:iCs/>
          <w:spacing w:val="-1"/>
          <w:sz w:val="22"/>
          <w:szCs w:val="22"/>
        </w:rPr>
        <w:t>1.3</w:t>
      </w:r>
      <w:r w:rsidRPr="00B55365">
        <w:rPr>
          <w:bCs/>
          <w:spacing w:val="-1"/>
          <w:sz w:val="22"/>
          <w:szCs w:val="22"/>
        </w:rPr>
        <w:t>]</w:t>
      </w:r>
    </w:p>
    <w:p w14:paraId="6F42EBDB" w14:textId="77777777" w:rsidR="00A24066" w:rsidRDefault="00A24066" w:rsidP="0032091C">
      <w:pPr>
        <w:pStyle w:val="BodyText"/>
        <w:widowControl/>
        <w:numPr>
          <w:ilvl w:val="2"/>
          <w:numId w:val="8"/>
        </w:numPr>
        <w:tabs>
          <w:tab w:val="left" w:pos="1360"/>
        </w:tabs>
        <w:kinsoku w:val="0"/>
        <w:overflowPunct w:val="0"/>
        <w:spacing w:line="246" w:lineRule="auto"/>
        <w:ind w:left="1360" w:right="778"/>
      </w:pPr>
      <w:r>
        <w:rPr>
          <w:b/>
          <w:bCs/>
          <w:i/>
          <w:iCs/>
          <w:spacing w:val="-1"/>
        </w:rPr>
        <w:t>The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2"/>
        </w:rPr>
        <w:t>diathesis</w:t>
      </w:r>
      <w:r>
        <w:rPr>
          <w:b/>
          <w:bCs/>
          <w:spacing w:val="-2"/>
        </w:rPr>
        <w:t>–</w:t>
      </w:r>
      <w:r>
        <w:rPr>
          <w:b/>
          <w:bCs/>
          <w:i/>
          <w:iCs/>
          <w:spacing w:val="-2"/>
        </w:rPr>
        <w:t>stress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1"/>
        </w:rPr>
        <w:t>model</w:t>
      </w:r>
      <w:r>
        <w:rPr>
          <w:b/>
          <w:bCs/>
          <w:i/>
          <w:iCs/>
          <w:spacing w:val="5"/>
        </w:rPr>
        <w:t xml:space="preserve"> </w:t>
      </w:r>
      <w:r>
        <w:rPr>
          <w:spacing w:val="-1"/>
        </w:rPr>
        <w:t>claims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triggered</w:t>
      </w:r>
      <w:r>
        <w:rPr>
          <w:spacing w:val="5"/>
        </w:rPr>
        <w:t xml:space="preserve"> </w:t>
      </w:r>
      <w:r>
        <w:rPr>
          <w:spacing w:val="-2"/>
        </w:rPr>
        <w:t>when</w:t>
      </w:r>
      <w:r>
        <w:rPr>
          <w:spacing w:val="5"/>
        </w:rPr>
        <w:t xml:space="preserve"> </w:t>
      </w:r>
      <w:r>
        <w:t>a</w:t>
      </w:r>
      <w:r>
        <w:rPr>
          <w:spacing w:val="6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predisposition—a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diathesis</w:t>
      </w:r>
      <w:r>
        <w:rPr>
          <w:spacing w:val="-1"/>
        </w:rPr>
        <w:t>—for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particular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2"/>
        </w:rPr>
        <w:t>experiences</w:t>
      </w:r>
      <w:r>
        <w:rPr>
          <w:spacing w:val="42"/>
        </w:rPr>
        <w:t xml:space="preserve"> </w:t>
      </w:r>
      <w:r>
        <w:t>significant</w:t>
      </w:r>
      <w:r>
        <w:rPr>
          <w:spacing w:val="5"/>
        </w:rPr>
        <w:t xml:space="preserve"> </w:t>
      </w:r>
      <w:r>
        <w:rPr>
          <w:spacing w:val="-1"/>
        </w:rPr>
        <w:t>stress.</w:t>
      </w:r>
    </w:p>
    <w:p w14:paraId="755F34CE" w14:textId="77777777" w:rsidR="00A24066" w:rsidRDefault="00A24066" w:rsidP="0032091C">
      <w:pPr>
        <w:pStyle w:val="BodyText"/>
        <w:widowControl/>
        <w:numPr>
          <w:ilvl w:val="2"/>
          <w:numId w:val="8"/>
        </w:numPr>
        <w:tabs>
          <w:tab w:val="left" w:pos="1361"/>
        </w:tabs>
        <w:kinsoku w:val="0"/>
        <w:overflowPunct w:val="0"/>
        <w:spacing w:before="60" w:line="246" w:lineRule="auto"/>
        <w:ind w:left="1360" w:right="677"/>
        <w:rPr>
          <w:spacing w:val="-3"/>
        </w:rPr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same</w:t>
      </w:r>
      <w:r>
        <w:rPr>
          <w:spacing w:val="5"/>
        </w:rPr>
        <w:t xml:space="preserve"> </w:t>
      </w:r>
      <w:r>
        <w:rPr>
          <w:spacing w:val="-1"/>
        </w:rPr>
        <w:t>stress</w:t>
      </w:r>
      <w:r>
        <w:rPr>
          <w:spacing w:val="5"/>
        </w:rPr>
        <w:t xml:space="preserve"> </w:t>
      </w:r>
      <w:r>
        <w:rPr>
          <w:spacing w:val="-3"/>
        </w:rPr>
        <w:t>would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2"/>
        </w:rPr>
        <w:t>affect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2"/>
        </w:rPr>
        <w:t>who</w:t>
      </w:r>
      <w:r>
        <w:rPr>
          <w:spacing w:val="5"/>
        </w:rPr>
        <w:t xml:space="preserve"> </w:t>
      </w:r>
      <w:r>
        <w:rPr>
          <w:spacing w:val="-1"/>
        </w:rPr>
        <w:t>did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predisposition;</w:t>
      </w:r>
      <w:r>
        <w:rPr>
          <w:spacing w:val="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-2"/>
        </w:rPr>
        <w:t>who</w:t>
      </w:r>
      <w:r>
        <w:rPr>
          <w:spacing w:val="5"/>
        </w:rPr>
        <w:t xml:space="preserve"> </w:t>
      </w:r>
      <w:r>
        <w:rPr>
          <w:spacing w:val="-1"/>
        </w:rPr>
        <w:t>did</w:t>
      </w:r>
      <w:r>
        <w:rPr>
          <w:spacing w:val="5"/>
        </w:rPr>
        <w:t xml:space="preserve"> </w:t>
      </w:r>
      <w:r>
        <w:rPr>
          <w:spacing w:val="-4"/>
        </w:rPr>
        <w:t>have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diathesis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</w:t>
      </w:r>
      <w:r>
        <w:rPr>
          <w:spacing w:val="5"/>
        </w:rPr>
        <w:t xml:space="preserve"> </w:t>
      </w:r>
      <w:r>
        <w:rPr>
          <w:spacing w:val="-3"/>
        </w:rPr>
        <w:t>would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2"/>
        </w:rPr>
        <w:t>fine</w:t>
      </w:r>
      <w:r>
        <w:rPr>
          <w:spacing w:val="5"/>
        </w:rPr>
        <w:t xml:space="preserve"> </w:t>
      </w:r>
      <w:r>
        <w:rPr>
          <w:spacing w:val="-1"/>
        </w:rPr>
        <w:t>if</w:t>
      </w:r>
      <w:r>
        <w:rPr>
          <w:spacing w:val="5"/>
        </w:rPr>
        <w:t xml:space="preserve"> </w:t>
      </w:r>
      <w:r>
        <w:rPr>
          <w:spacing w:val="-1"/>
        </w:rPr>
        <w:t>he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2"/>
        </w:rPr>
        <w:t xml:space="preserve"> </w:t>
      </w:r>
      <w:r>
        <w:rPr>
          <w:spacing w:val="-1"/>
        </w:rPr>
        <w:t>she</w:t>
      </w:r>
      <w:r>
        <w:rPr>
          <w:spacing w:val="5"/>
        </w:rPr>
        <w:t xml:space="preserve"> </w:t>
      </w:r>
      <w:r>
        <w:rPr>
          <w:spacing w:val="-1"/>
        </w:rPr>
        <w:t>could</w:t>
      </w:r>
      <w:r>
        <w:rPr>
          <w:spacing w:val="5"/>
        </w:rPr>
        <w:t xml:space="preserve"> </w:t>
      </w:r>
      <w:r>
        <w:rPr>
          <w:spacing w:val="-3"/>
        </w:rPr>
        <w:t>avoid</w:t>
      </w:r>
      <w:r>
        <w:rPr>
          <w:spacing w:val="5"/>
        </w:rPr>
        <w:t xml:space="preserve"> </w:t>
      </w:r>
      <w:r>
        <w:rPr>
          <w:spacing w:val="-1"/>
        </w:rPr>
        <w:t>high-stress</w:t>
      </w:r>
      <w:r>
        <w:rPr>
          <w:spacing w:val="5"/>
        </w:rPr>
        <w:t xml:space="preserve"> </w:t>
      </w:r>
      <w:r>
        <w:rPr>
          <w:spacing w:val="-1"/>
        </w:rPr>
        <w:t>situations.</w:t>
      </w:r>
      <w:r>
        <w:rPr>
          <w:spacing w:val="5"/>
        </w:rPr>
        <w:t xml:space="preserve"> </w:t>
      </w:r>
      <w:r>
        <w:rPr>
          <w:spacing w:val="-3"/>
        </w:rPr>
        <w:t>Essentially,</w:t>
      </w:r>
      <w:r>
        <w:rPr>
          <w:spacing w:val="5"/>
        </w:rPr>
        <w:t xml:space="preserve"> </w:t>
      </w:r>
      <w:r>
        <w:rPr>
          <w:spacing w:val="-1"/>
        </w:rPr>
        <w:t>both</w:t>
      </w:r>
      <w:r>
        <w:rPr>
          <w:spacing w:val="5"/>
        </w:rPr>
        <w:t xml:space="preserve"> </w:t>
      </w:r>
      <w:r>
        <w:rPr>
          <w:spacing w:val="-1"/>
        </w:rPr>
        <w:t>factors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trigger</w:t>
      </w:r>
      <w:r>
        <w:rPr>
          <w:spacing w:val="28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3"/>
        </w:rPr>
        <w:t>disorder.</w:t>
      </w:r>
    </w:p>
    <w:p w14:paraId="6079B39A" w14:textId="77777777" w:rsidR="00A24066" w:rsidRDefault="00A24066" w:rsidP="0032091C">
      <w:pPr>
        <w:pStyle w:val="BodyText"/>
        <w:widowControl/>
        <w:numPr>
          <w:ilvl w:val="2"/>
          <w:numId w:val="8"/>
        </w:numPr>
        <w:tabs>
          <w:tab w:val="left" w:pos="1361"/>
        </w:tabs>
        <w:kinsoku w:val="0"/>
        <w:overflowPunct w:val="0"/>
        <w:spacing w:before="60" w:line="246" w:lineRule="auto"/>
        <w:ind w:left="1360" w:right="632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diathesis</w:t>
      </w:r>
      <w:r>
        <w:rPr>
          <w:spacing w:val="5"/>
        </w:rPr>
        <w:t xml:space="preserve"> </w:t>
      </w:r>
      <w:r>
        <w:rPr>
          <w:spacing w:val="-3"/>
        </w:rPr>
        <w:t>may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biological</w:t>
      </w:r>
      <w:r>
        <w:rPr>
          <w:spacing w:val="5"/>
        </w:rPr>
        <w:t xml:space="preserve"> </w:t>
      </w:r>
      <w:r>
        <w:rPr>
          <w:spacing w:val="-2"/>
        </w:rPr>
        <w:t>factor,</w:t>
      </w:r>
      <w:r>
        <w:rPr>
          <w:spacing w:val="5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genetic</w:t>
      </w:r>
      <w:r>
        <w:rPr>
          <w:spacing w:val="5"/>
        </w:rPr>
        <w:t xml:space="preserve"> </w:t>
      </w:r>
      <w:r>
        <w:rPr>
          <w:spacing w:val="-3"/>
        </w:rPr>
        <w:t>vulnerability,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5"/>
        </w:rPr>
        <w:t xml:space="preserve"> </w:t>
      </w:r>
      <w:r>
        <w:rPr>
          <w:spacing w:val="-3"/>
        </w:rPr>
        <w:t>may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6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2"/>
        </w:rPr>
        <w:t>factor,</w:t>
      </w:r>
      <w:r>
        <w:rPr>
          <w:spacing w:val="5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3"/>
        </w:rPr>
        <w:t>cognitive</w:t>
      </w:r>
      <w:r>
        <w:rPr>
          <w:spacing w:val="5"/>
        </w:rPr>
        <w:t xml:space="preserve"> </w:t>
      </w:r>
      <w:r>
        <w:rPr>
          <w:spacing w:val="-1"/>
        </w:rPr>
        <w:t>vulnerability</w:t>
      </w:r>
      <w:r>
        <w:rPr>
          <w:spacing w:val="5"/>
        </w:rPr>
        <w:t xml:space="preserve"> </w:t>
      </w:r>
      <w:r>
        <w:rPr>
          <w:spacing w:val="-1"/>
        </w:rPr>
        <w:t>(e.g.,</w:t>
      </w:r>
      <w:r>
        <w:rPr>
          <w:spacing w:val="5"/>
        </w:rPr>
        <w:t xml:space="preserve"> </w:t>
      </w:r>
      <w:r>
        <w:rPr>
          <w:spacing w:val="-2"/>
        </w:rPr>
        <w:t>when</w:t>
      </w:r>
      <w:r>
        <w:rPr>
          <w:spacing w:val="5"/>
        </w:rPr>
        <w:t xml:space="preserve"> </w:t>
      </w:r>
      <w:r>
        <w:rPr>
          <w:spacing w:val="-1"/>
        </w:rPr>
        <w:t>irrational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-1"/>
        </w:rPr>
        <w:t>inaccurate</w:t>
      </w:r>
      <w:r>
        <w:rPr>
          <w:spacing w:val="5"/>
        </w:rPr>
        <w:t xml:space="preserve"> </w:t>
      </w:r>
      <w:r>
        <w:rPr>
          <w:spacing w:val="-3"/>
        </w:rPr>
        <w:t>negative</w:t>
      </w:r>
      <w:r>
        <w:rPr>
          <w:spacing w:val="5"/>
        </w:rPr>
        <w:t xml:space="preserve"> </w:t>
      </w:r>
      <w:r>
        <w:rPr>
          <w:spacing w:val="-1"/>
        </w:rPr>
        <w:t>thoughts</w:t>
      </w:r>
      <w:r>
        <w:rPr>
          <w:spacing w:val="5"/>
        </w:rPr>
        <w:t xml:space="preserve"> </w:t>
      </w:r>
      <w:r>
        <w:rPr>
          <w:spacing w:val="-1"/>
        </w:rPr>
        <w:t>about</w:t>
      </w:r>
      <w:r>
        <w:rPr>
          <w:spacing w:val="5"/>
        </w:rPr>
        <w:t xml:space="preserve"> </w:t>
      </w:r>
      <w:r>
        <w:rPr>
          <w:spacing w:val="-1"/>
        </w:rPr>
        <w:t>oneself</w:t>
      </w:r>
      <w:r>
        <w:rPr>
          <w:spacing w:val="5"/>
        </w:rPr>
        <w:t xml:space="preserve"> </w:t>
      </w:r>
      <w:r>
        <w:rPr>
          <w:spacing w:val="-1"/>
        </w:rPr>
        <w:t>contribute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depression).</w:t>
      </w:r>
    </w:p>
    <w:p w14:paraId="37EC0306" w14:textId="77777777" w:rsidR="00A24066" w:rsidRDefault="00A24066" w:rsidP="0032091C">
      <w:pPr>
        <w:pStyle w:val="BodyText"/>
        <w:widowControl/>
        <w:numPr>
          <w:ilvl w:val="2"/>
          <w:numId w:val="8"/>
        </w:numPr>
        <w:tabs>
          <w:tab w:val="left" w:pos="1361"/>
        </w:tabs>
        <w:kinsoku w:val="0"/>
        <w:overflowPunct w:val="0"/>
        <w:spacing w:before="60" w:line="246" w:lineRule="auto"/>
        <w:ind w:left="1360" w:right="598"/>
        <w:rPr>
          <w:spacing w:val="-3"/>
        </w:rPr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stress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often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social</w:t>
      </w:r>
      <w:r>
        <w:rPr>
          <w:spacing w:val="5"/>
        </w:rPr>
        <w:t xml:space="preserve"> </w:t>
      </w:r>
      <w:r>
        <w:rPr>
          <w:spacing w:val="-3"/>
        </w:rPr>
        <w:t>factor.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acute</w:t>
      </w:r>
      <w:r>
        <w:rPr>
          <w:spacing w:val="5"/>
        </w:rPr>
        <w:t xml:space="preserve"> </w:t>
      </w:r>
      <w:r>
        <w:rPr>
          <w:spacing w:val="-1"/>
        </w:rPr>
        <w:t>(e.g.,</w:t>
      </w:r>
      <w:r>
        <w:rPr>
          <w:spacing w:val="5"/>
        </w:rPr>
        <w:t xml:space="preserve"> </w:t>
      </w:r>
      <w:r>
        <w:rPr>
          <w:spacing w:val="-1"/>
        </w:rPr>
        <w:t>being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victim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crime)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t>less</w:t>
      </w:r>
      <w:r>
        <w:rPr>
          <w:spacing w:val="5"/>
        </w:rPr>
        <w:t xml:space="preserve"> </w:t>
      </w:r>
      <w:r>
        <w:t>intense</w:t>
      </w:r>
      <w:r>
        <w:rPr>
          <w:spacing w:val="5"/>
        </w:rPr>
        <w:t xml:space="preserve"> </w:t>
      </w:r>
      <w:r>
        <w:t>but</w:t>
      </w:r>
      <w:r>
        <w:rPr>
          <w:spacing w:val="5"/>
        </w:rPr>
        <w:t xml:space="preserve"> </w:t>
      </w:r>
      <w:r>
        <w:t>chronic</w:t>
      </w:r>
      <w:r>
        <w:rPr>
          <w:spacing w:val="5"/>
        </w:rPr>
        <w:t xml:space="preserve"> </w:t>
      </w:r>
      <w:r>
        <w:t>(e.g.,</w:t>
      </w:r>
      <w:r>
        <w:rPr>
          <w:spacing w:val="5"/>
        </w:rPr>
        <w:t xml:space="preserve"> </w:t>
      </w:r>
      <w:r>
        <w:t>recurring</w:t>
      </w:r>
      <w:r>
        <w:rPr>
          <w:spacing w:val="5"/>
        </w:rPr>
        <w:t xml:space="preserve"> </w:t>
      </w:r>
      <w:r>
        <w:t>spousal</w:t>
      </w:r>
      <w:r>
        <w:rPr>
          <w:spacing w:val="5"/>
        </w:rPr>
        <w:t xml:space="preserve"> </w:t>
      </w:r>
      <w:r>
        <w:t>abuse,</w:t>
      </w:r>
      <w:r>
        <w:rPr>
          <w:spacing w:val="5"/>
        </w:rPr>
        <w:t xml:space="preserve"> </w:t>
      </w:r>
      <w:r>
        <w:rPr>
          <w:spacing w:val="-4"/>
        </w:rPr>
        <w:t>poverty,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rPr>
          <w:spacing w:val="-3"/>
        </w:rPr>
        <w:t>overwork).</w:t>
      </w:r>
    </w:p>
    <w:p w14:paraId="743CBC1E" w14:textId="77777777" w:rsidR="00A24066" w:rsidRDefault="00A24066" w:rsidP="0032091C">
      <w:pPr>
        <w:widowControl/>
        <w:kinsoku w:val="0"/>
        <w:overflowPunct w:val="0"/>
        <w:spacing w:line="200" w:lineRule="exact"/>
        <w:rPr>
          <w:sz w:val="20"/>
          <w:szCs w:val="20"/>
        </w:rPr>
      </w:pPr>
    </w:p>
    <w:tbl>
      <w:tblPr>
        <w:tblW w:w="0" w:type="auto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AA6F1B" w:rsidRPr="0063482D" w14:paraId="1E0202F0" w14:textId="77777777" w:rsidTr="00B55365">
        <w:trPr>
          <w:trHeight w:val="3204"/>
        </w:trPr>
        <w:tc>
          <w:tcPr>
            <w:tcW w:w="10636" w:type="dxa"/>
            <w:shd w:val="pct12" w:color="auto" w:fill="auto"/>
          </w:tcPr>
          <w:p w14:paraId="5909BAEA" w14:textId="145AAA57" w:rsidR="00A378B1" w:rsidRPr="00B55365" w:rsidRDefault="00A378B1" w:rsidP="00B55365">
            <w:pPr>
              <w:pStyle w:val="Heading2"/>
              <w:ind w:left="274"/>
              <w:rPr>
                <w:rFonts w:ascii="Calibri" w:hAnsi="Calibri"/>
              </w:rPr>
            </w:pPr>
            <w:r w:rsidRPr="00B55365">
              <w:rPr>
                <w:rFonts w:ascii="Calibri" w:hAnsi="Calibri"/>
              </w:rPr>
              <w:lastRenderedPageBreak/>
              <w:t>MEDIA RECOMMENDATION 1.3: Normal or Abnormal?</w:t>
            </w:r>
          </w:p>
          <w:p w14:paraId="65549220" w14:textId="77777777" w:rsidR="00A378B1" w:rsidRPr="0063482D" w:rsidRDefault="00A378B1" w:rsidP="0032091C">
            <w:pPr>
              <w:widowControl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14:paraId="7876BDC6" w14:textId="77777777" w:rsidR="00A378B1" w:rsidRPr="0063482D" w:rsidRDefault="00A378B1" w:rsidP="00B55365">
            <w:pPr>
              <w:pStyle w:val="BodyText"/>
              <w:widowControl/>
              <w:kinsoku w:val="0"/>
              <w:overflowPunct w:val="0"/>
              <w:spacing w:before="0" w:line="247" w:lineRule="auto"/>
              <w:ind w:left="274" w:right="677" w:firstLine="0"/>
            </w:pPr>
            <w:r w:rsidRPr="0063482D">
              <w:rPr>
                <w:b/>
                <w:bCs/>
                <w:spacing w:val="-2"/>
              </w:rPr>
              <w:t>Objective: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t>learn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pharmaceutical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industry,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our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culture,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social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contexts</w:t>
            </w:r>
            <w:r w:rsidRPr="0063482D">
              <w:rPr>
                <w:spacing w:val="5"/>
              </w:rPr>
              <w:t xml:space="preserve"> </w:t>
            </w:r>
            <w:r w:rsidRPr="0063482D">
              <w:t>contribute</w:t>
            </w:r>
            <w:r w:rsidRPr="0063482D">
              <w:rPr>
                <w:spacing w:val="5"/>
              </w:rPr>
              <w:t xml:space="preserve"> </w:t>
            </w:r>
            <w:r w:rsidRPr="0063482D"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development</w:t>
            </w:r>
            <w:r w:rsidRPr="0063482D">
              <w:rPr>
                <w:spacing w:val="5"/>
              </w:rPr>
              <w:t xml:space="preserve"> </w:t>
            </w:r>
            <w:r w:rsidRPr="0063482D"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t>depression.</w:t>
            </w:r>
          </w:p>
          <w:p w14:paraId="7E5B4133" w14:textId="77777777" w:rsidR="00A378B1" w:rsidRPr="0063482D" w:rsidRDefault="00A378B1" w:rsidP="00D60FC6">
            <w:pPr>
              <w:widowControl/>
              <w:kinsoku w:val="0"/>
              <w:overflowPunct w:val="0"/>
              <w:spacing w:before="160"/>
              <w:ind w:left="274" w:right="67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71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0DE12D81" w14:textId="02B5121F" w:rsidR="00A378B1" w:rsidRPr="0063482D" w:rsidRDefault="00A378B1" w:rsidP="00D60FC6">
            <w:pPr>
              <w:widowControl/>
              <w:kinsoku w:val="0"/>
              <w:overflowPunct w:val="0"/>
              <w:spacing w:before="160" w:line="246" w:lineRule="auto"/>
              <w:ind w:left="274" w:right="67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5"/>
                <w:sz w:val="22"/>
                <w:szCs w:val="22"/>
              </w:rPr>
              <w:t>Watch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Clip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b/>
                <w:bCs/>
                <w:spacing w:val="-1"/>
                <w:sz w:val="22"/>
                <w:szCs w:val="22"/>
              </w:rPr>
              <w:t>Online: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14"/>
                <w:sz w:val="22"/>
                <w:szCs w:val="22"/>
              </w:rPr>
              <w:t>We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5"/>
                <w:sz w:val="22"/>
                <w:szCs w:val="22"/>
              </w:rPr>
              <w:t>Don’t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1"/>
                <w:sz w:val="22"/>
                <w:szCs w:val="22"/>
              </w:rPr>
              <w:t>Live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1"/>
                <w:sz w:val="22"/>
                <w:szCs w:val="22"/>
              </w:rPr>
              <w:t>Under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1"/>
                <w:sz w:val="22"/>
                <w:szCs w:val="22"/>
              </w:rPr>
              <w:t>Normal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1"/>
                <w:sz w:val="22"/>
                <w:szCs w:val="22"/>
              </w:rPr>
              <w:t>Conditions:</w:t>
            </w:r>
            <w:r w:rsidRPr="0063482D">
              <w:rPr>
                <w:i/>
                <w:iCs/>
                <w:spacing w:val="-8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z w:val="22"/>
                <w:szCs w:val="22"/>
              </w:rPr>
              <w:t>A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3"/>
                <w:sz w:val="22"/>
                <w:szCs w:val="22"/>
              </w:rPr>
              <w:t>Film</w:t>
            </w:r>
            <w:r w:rsidRPr="0063482D">
              <w:rPr>
                <w:i/>
                <w:iCs/>
                <w:spacing w:val="-8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1"/>
                <w:sz w:val="22"/>
                <w:szCs w:val="22"/>
              </w:rPr>
              <w:t>About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2"/>
                <w:sz w:val="22"/>
                <w:szCs w:val="22"/>
              </w:rPr>
              <w:t>Depression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1"/>
                <w:sz w:val="22"/>
                <w:szCs w:val="22"/>
              </w:rPr>
              <w:t>and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i/>
                <w:iCs/>
                <w:spacing w:val="-1"/>
                <w:sz w:val="22"/>
                <w:szCs w:val="22"/>
              </w:rPr>
              <w:t>Suicide</w:t>
            </w:r>
            <w:r w:rsidRPr="0063482D">
              <w:rPr>
                <w:i/>
                <w:i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(2000),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hyperlink r:id="rId14" w:history="1">
              <w:r w:rsidRPr="0063482D">
                <w:rPr>
                  <w:spacing w:val="-2"/>
                  <w:sz w:val="22"/>
                  <w:szCs w:val="22"/>
                </w:rPr>
                <w:t>http://www.aperiofilms.com/wdlunc.html</w:t>
              </w:r>
            </w:hyperlink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(clips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of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the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2"/>
                <w:sz w:val="22"/>
                <w:szCs w:val="22"/>
              </w:rPr>
              <w:t>film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are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3"/>
                <w:sz w:val="22"/>
                <w:szCs w:val="22"/>
              </w:rPr>
              <w:t>available</w:t>
            </w:r>
            <w:r w:rsidR="003D4B35">
              <w:rPr>
                <w:spacing w:val="-3"/>
                <w:sz w:val="22"/>
                <w:szCs w:val="22"/>
              </w:rPr>
              <w:t xml:space="preserve"> in QuickTime format</w:t>
            </w:r>
            <w:r w:rsidRPr="0063482D">
              <w:rPr>
                <w:spacing w:val="-3"/>
                <w:sz w:val="22"/>
                <w:szCs w:val="22"/>
              </w:rPr>
              <w:t>)</w:t>
            </w:r>
            <w:r w:rsidR="009703D8">
              <w:rPr>
                <w:spacing w:val="-3"/>
                <w:sz w:val="22"/>
                <w:szCs w:val="22"/>
              </w:rPr>
              <w:t>.</w:t>
            </w:r>
          </w:p>
          <w:p w14:paraId="7BD86F65" w14:textId="77777777" w:rsidR="00A378B1" w:rsidRPr="0063482D" w:rsidRDefault="00A378B1" w:rsidP="0032091C">
            <w:pPr>
              <w:pStyle w:val="BodyText"/>
              <w:widowControl/>
              <w:kinsoku w:val="0"/>
              <w:overflowPunct w:val="0"/>
              <w:spacing w:before="71" w:line="246" w:lineRule="auto"/>
              <w:ind w:left="280" w:right="667" w:firstLine="0"/>
            </w:pP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2"/>
              </w:rPr>
              <w:t>film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challenges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our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notions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psychological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disorders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by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arguing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depression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may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be</w:t>
            </w:r>
            <w:r w:rsidRPr="0063482D">
              <w:rPr>
                <w:spacing w:val="5"/>
              </w:rPr>
              <w:t xml:space="preserve"> </w:t>
            </w:r>
            <w:r w:rsidRPr="009703D8">
              <w:t>a</w:t>
            </w:r>
            <w:r w:rsidRPr="00B55365">
              <w:t xml:space="preserve"> natural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feeling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context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which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we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live.</w:t>
            </w:r>
            <w:r w:rsidRPr="0063482D">
              <w:rPr>
                <w:spacing w:val="-6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2"/>
              </w:rPr>
              <w:t>film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juxtaposes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personal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lives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B55365">
              <w:t>people affecte</w:t>
            </w:r>
            <w:r w:rsidRPr="009703D8">
              <w:t>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6"/>
              </w:rPr>
              <w:t>b</w:t>
            </w:r>
            <w:r w:rsidRPr="0063482D">
              <w:t>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depressio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</w:t>
            </w:r>
            <w:r w:rsidRPr="0063482D">
              <w:t>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pha</w:t>
            </w:r>
            <w:r w:rsidRPr="0063482D">
              <w:rPr>
                <w:spacing w:val="4"/>
              </w:rPr>
              <w:t>r</w:t>
            </w:r>
            <w:r w:rsidRPr="0063482D">
              <w:rPr>
                <w:spacing w:val="-1"/>
              </w:rPr>
              <w:t>maceutica</w:t>
            </w:r>
            <w:r w:rsidRPr="0063482D">
              <w:t>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indust</w:t>
            </w:r>
            <w:r w:rsidRPr="0063482D">
              <w:rPr>
                <w:spacing w:val="4"/>
              </w:rPr>
              <w:t>r</w:t>
            </w:r>
            <w:r w:rsidRPr="0063482D">
              <w:rPr>
                <w:spacing w:val="-1"/>
              </w:rPr>
              <w:t>y</w:t>
            </w:r>
            <w:r w:rsidRPr="0063482D">
              <w:rPr>
                <w:spacing w:val="-31"/>
              </w:rPr>
              <w:t>’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desir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fo</w:t>
            </w:r>
            <w:r w:rsidRPr="0063482D">
              <w:t>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pro</w:t>
            </w:r>
            <w:r w:rsidRPr="0063482D">
              <w:rPr>
                <w:spacing w:val="13"/>
              </w:rPr>
              <w:t>f</w:t>
            </w:r>
            <w:r w:rsidRPr="0063482D">
              <w:rPr>
                <w:spacing w:val="-1"/>
              </w:rPr>
              <w:t>it.</w:t>
            </w:r>
          </w:p>
          <w:p w14:paraId="39366004" w14:textId="77777777" w:rsidR="00A378B1" w:rsidRPr="0063482D" w:rsidRDefault="00A378B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80" w:right="304" w:firstLine="0"/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-7"/>
              </w:rPr>
              <w:t xml:space="preserve"> </w:t>
            </w:r>
            <w:r w:rsidRPr="0063482D">
              <w:rPr>
                <w:spacing w:val="-1"/>
              </w:rPr>
              <w:t>After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watching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2"/>
              </w:rPr>
              <w:t>film,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understand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complex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causes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psychological</w:t>
            </w:r>
            <w:r w:rsidRPr="0063482D">
              <w:rPr>
                <w:spacing w:val="52"/>
              </w:rPr>
              <w:t xml:space="preserve"> </w:t>
            </w:r>
            <w:r w:rsidRPr="0063482D">
              <w:rPr>
                <w:spacing w:val="-1"/>
              </w:rPr>
              <w:t>disorders.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view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multiple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arguments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pharmaceutical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industry,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our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cul</w:t>
            </w:r>
            <w:r w:rsidRPr="0063482D">
              <w:t>ture,</w:t>
            </w:r>
            <w:r w:rsidRPr="0063482D">
              <w:rPr>
                <w:spacing w:val="5"/>
              </w:rPr>
              <w:t xml:space="preserve"> </w:t>
            </w:r>
            <w:r w:rsidRPr="0063482D"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t>social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contexts</w:t>
            </w:r>
            <w:r w:rsidRPr="0063482D">
              <w:rPr>
                <w:spacing w:val="5"/>
              </w:rPr>
              <w:t xml:space="preserve"> </w:t>
            </w:r>
            <w:r w:rsidRPr="0063482D">
              <w:t>contribute</w:t>
            </w:r>
            <w:r w:rsidRPr="0063482D">
              <w:rPr>
                <w:spacing w:val="5"/>
              </w:rPr>
              <w:t xml:space="preserve"> </w:t>
            </w:r>
            <w:r w:rsidRPr="0063482D"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development</w:t>
            </w:r>
            <w:r w:rsidRPr="0063482D">
              <w:rPr>
                <w:spacing w:val="5"/>
              </w:rPr>
              <w:t xml:space="preserve"> </w:t>
            </w:r>
            <w:r w:rsidRPr="0063482D"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t>depression.</w:t>
            </w:r>
          </w:p>
          <w:p w14:paraId="5D4AEA0E" w14:textId="751452A5" w:rsidR="00AA6F1B" w:rsidRPr="00A827BB" w:rsidRDefault="00A378B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80" w:right="304" w:firstLine="0"/>
            </w:pPr>
            <w:r w:rsidRPr="0063482D">
              <w:rPr>
                <w:b/>
                <w:bCs/>
                <w:spacing w:val="-1"/>
              </w:rPr>
              <w:t>Questions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to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Students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and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 xml:space="preserve">Discussion: </w:t>
            </w:r>
            <w:r w:rsidRPr="0063482D">
              <w:rPr>
                <w:spacing w:val="-1"/>
              </w:rPr>
              <w:t>Which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was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most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powerful?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3"/>
              </w:rPr>
              <w:t>Why?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1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43"/>
              </w:rPr>
              <w:t xml:space="preserve"> </w:t>
            </w:r>
            <w:r w:rsidRPr="0063482D">
              <w:rPr>
                <w:spacing w:val="-1"/>
              </w:rPr>
              <w:t>think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about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various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facts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highlighted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2"/>
              </w:rPr>
              <w:t>film?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"/>
              </w:rPr>
              <w:t xml:space="preserve"> </w:t>
            </w:r>
            <w:r w:rsidRPr="0063482D">
              <w:t>agree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pharmaceutical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industry</w:t>
            </w:r>
            <w:r w:rsidRPr="0063482D">
              <w:rPr>
                <w:spacing w:val="59"/>
              </w:rPr>
              <w:t xml:space="preserve"> </w:t>
            </w:r>
            <w:r w:rsidRPr="0063482D">
              <w:rPr>
                <w:spacing w:val="-3"/>
              </w:rPr>
              <w:t>plays</w:t>
            </w:r>
            <w:r w:rsidRPr="0063482D">
              <w:rPr>
                <w:spacing w:val="5"/>
              </w:rPr>
              <w:t xml:space="preserve"> </w:t>
            </w:r>
            <w:r w:rsidRPr="0063482D">
              <w:t>a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role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considered</w:t>
            </w:r>
            <w:r w:rsidRPr="0063482D">
              <w:rPr>
                <w:spacing w:val="5"/>
              </w:rPr>
              <w:t xml:space="preserve"> </w:t>
            </w:r>
            <w:r w:rsidRPr="0063482D">
              <w:t>normal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abnormal?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so,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costs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society?</w:t>
            </w:r>
            <w:r w:rsidRPr="0063482D">
              <w:rPr>
                <w:spacing w:val="-6"/>
              </w:rPr>
              <w:t xml:space="preserve"> </w:t>
            </w:r>
            <w:r w:rsidRPr="0063482D">
              <w:rPr>
                <w:spacing w:val="-9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48"/>
              </w:rPr>
              <w:t xml:space="preserve"> </w:t>
            </w:r>
            <w:r w:rsidRPr="0063482D">
              <w:rPr>
                <w:spacing w:val="-2"/>
              </w:rPr>
              <w:t>individual?</w:t>
            </w:r>
          </w:p>
        </w:tc>
      </w:tr>
    </w:tbl>
    <w:p w14:paraId="27B381F9" w14:textId="77777777" w:rsidR="00A827BB" w:rsidRPr="00A827BB" w:rsidRDefault="00A827BB" w:rsidP="00A827BB">
      <w:pPr>
        <w:pStyle w:val="Heading3"/>
        <w:widowControl/>
        <w:tabs>
          <w:tab w:val="left" w:pos="1300"/>
        </w:tabs>
        <w:kinsoku w:val="0"/>
        <w:overflowPunct w:val="0"/>
        <w:spacing w:before="0"/>
        <w:ind w:firstLine="0"/>
        <w:rPr>
          <w:b w:val="0"/>
          <w:bCs w:val="0"/>
        </w:rPr>
      </w:pPr>
    </w:p>
    <w:p w14:paraId="3A29A8FB" w14:textId="77777777" w:rsidR="00A827BB" w:rsidRPr="0063482D" w:rsidRDefault="00A827BB" w:rsidP="00A827BB">
      <w:pPr>
        <w:pStyle w:val="Heading3"/>
        <w:widowControl/>
        <w:numPr>
          <w:ilvl w:val="1"/>
          <w:numId w:val="8"/>
        </w:numPr>
        <w:tabs>
          <w:tab w:val="left" w:pos="1300"/>
        </w:tabs>
        <w:kinsoku w:val="0"/>
        <w:overflowPunct w:val="0"/>
        <w:spacing w:before="0"/>
        <w:rPr>
          <w:b w:val="0"/>
          <w:bCs w:val="0"/>
        </w:rPr>
      </w:pP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proofErr w:type="spellStart"/>
      <w:r w:rsidRPr="0063482D">
        <w:rPr>
          <w:spacing w:val="-1"/>
        </w:rPr>
        <w:t>Biopsychosocial</w:t>
      </w:r>
      <w:proofErr w:type="spellEnd"/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proofErr w:type="spellStart"/>
      <w:r w:rsidRPr="0063482D">
        <w:rPr>
          <w:spacing w:val="-2"/>
        </w:rPr>
        <w:t>Neuropsychosocial</w:t>
      </w:r>
      <w:proofErr w:type="spellEnd"/>
      <w:r w:rsidRPr="0063482D">
        <w:rPr>
          <w:spacing w:val="-14"/>
        </w:rPr>
        <w:t xml:space="preserve"> </w:t>
      </w:r>
      <w:r w:rsidRPr="0063482D">
        <w:rPr>
          <w:spacing w:val="-3"/>
        </w:rPr>
        <w:t>Approaches</w:t>
      </w:r>
    </w:p>
    <w:p w14:paraId="6B446851" w14:textId="77777777" w:rsidR="00A827BB" w:rsidRPr="0063482D" w:rsidRDefault="00A827BB" w:rsidP="00A827BB">
      <w:pPr>
        <w:widowControl/>
        <w:numPr>
          <w:ilvl w:val="0"/>
          <w:numId w:val="2"/>
        </w:numPr>
        <w:tabs>
          <w:tab w:val="left" w:pos="1540"/>
        </w:tabs>
        <w:kinsoku w:val="0"/>
        <w:overflowPunct w:val="0"/>
        <w:spacing w:before="127"/>
        <w:rPr>
          <w:sz w:val="22"/>
          <w:szCs w:val="22"/>
        </w:rPr>
      </w:pPr>
      <w:r w:rsidRPr="0063482D">
        <w:rPr>
          <w:b/>
          <w:bCs/>
          <w:spacing w:val="-2"/>
          <w:sz w:val="22"/>
          <w:szCs w:val="22"/>
        </w:rPr>
        <w:t>Three</w:t>
      </w:r>
      <w:r w:rsidRPr="0063482D">
        <w:rPr>
          <w:b/>
          <w:bCs/>
          <w:spacing w:val="-8"/>
          <w:sz w:val="22"/>
          <w:szCs w:val="22"/>
        </w:rPr>
        <w:t xml:space="preserve"> </w:t>
      </w:r>
      <w:r w:rsidRPr="0063482D">
        <w:rPr>
          <w:b/>
          <w:bCs/>
          <w:spacing w:val="-4"/>
          <w:sz w:val="22"/>
          <w:szCs w:val="22"/>
        </w:rPr>
        <w:t>Types</w:t>
      </w:r>
      <w:r w:rsidRPr="0063482D">
        <w:rPr>
          <w:b/>
          <w:bCs/>
          <w:spacing w:val="5"/>
          <w:sz w:val="22"/>
          <w:szCs w:val="22"/>
        </w:rPr>
        <w:t xml:space="preserve"> </w:t>
      </w:r>
      <w:r w:rsidRPr="0063482D">
        <w:rPr>
          <w:b/>
          <w:bCs/>
          <w:spacing w:val="-1"/>
          <w:sz w:val="22"/>
          <w:szCs w:val="22"/>
        </w:rPr>
        <w:t>of</w:t>
      </w:r>
      <w:r w:rsidRPr="0063482D">
        <w:rPr>
          <w:b/>
          <w:bCs/>
          <w:spacing w:val="5"/>
          <w:sz w:val="22"/>
          <w:szCs w:val="22"/>
        </w:rPr>
        <w:t xml:space="preserve"> </w:t>
      </w:r>
      <w:r w:rsidRPr="0063482D">
        <w:rPr>
          <w:b/>
          <w:bCs/>
          <w:spacing w:val="-3"/>
          <w:sz w:val="22"/>
          <w:szCs w:val="22"/>
        </w:rPr>
        <w:t>Factors:</w:t>
      </w:r>
    </w:p>
    <w:p w14:paraId="3A62E20A" w14:textId="77777777" w:rsidR="00A827BB" w:rsidRPr="0063482D" w:rsidRDefault="00A827BB" w:rsidP="00A827BB">
      <w:pPr>
        <w:widowControl/>
        <w:numPr>
          <w:ilvl w:val="1"/>
          <w:numId w:val="2"/>
        </w:numPr>
        <w:tabs>
          <w:tab w:val="left" w:pos="1780"/>
        </w:tabs>
        <w:kinsoku w:val="0"/>
        <w:overflowPunct w:val="0"/>
        <w:spacing w:before="67" w:line="246" w:lineRule="auto"/>
        <w:ind w:right="474"/>
        <w:rPr>
          <w:spacing w:val="-3"/>
          <w:sz w:val="22"/>
          <w:szCs w:val="22"/>
        </w:rPr>
      </w:pPr>
      <w:r w:rsidRPr="0063482D">
        <w:rPr>
          <w:spacing w:val="-1"/>
          <w:sz w:val="22"/>
          <w:szCs w:val="22"/>
        </w:rPr>
        <w:t>The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b/>
          <w:bCs/>
          <w:spacing w:val="-2"/>
          <w:sz w:val="22"/>
          <w:szCs w:val="22"/>
        </w:rPr>
        <w:t>three</w:t>
      </w:r>
      <w:r w:rsidRPr="0063482D">
        <w:rPr>
          <w:b/>
          <w:bCs/>
          <w:spacing w:val="5"/>
          <w:sz w:val="22"/>
          <w:szCs w:val="22"/>
        </w:rPr>
        <w:t xml:space="preserve"> </w:t>
      </w:r>
      <w:r w:rsidRPr="0063482D">
        <w:rPr>
          <w:b/>
          <w:bCs/>
          <w:spacing w:val="-1"/>
          <w:sz w:val="22"/>
          <w:szCs w:val="22"/>
        </w:rPr>
        <w:t>types</w:t>
      </w:r>
      <w:r w:rsidRPr="0063482D">
        <w:rPr>
          <w:b/>
          <w:bCs/>
          <w:spacing w:val="5"/>
          <w:sz w:val="22"/>
          <w:szCs w:val="22"/>
        </w:rPr>
        <w:t xml:space="preserve"> </w:t>
      </w:r>
      <w:r w:rsidRPr="0063482D">
        <w:rPr>
          <w:b/>
          <w:bCs/>
          <w:spacing w:val="-1"/>
          <w:sz w:val="22"/>
          <w:szCs w:val="22"/>
        </w:rPr>
        <w:t>of</w:t>
      </w:r>
      <w:r w:rsidRPr="0063482D">
        <w:rPr>
          <w:b/>
          <w:bCs/>
          <w:spacing w:val="5"/>
          <w:sz w:val="22"/>
          <w:szCs w:val="22"/>
        </w:rPr>
        <w:t xml:space="preserve"> </w:t>
      </w:r>
      <w:r w:rsidRPr="0063482D">
        <w:rPr>
          <w:b/>
          <w:bCs/>
          <w:spacing w:val="-2"/>
          <w:sz w:val="22"/>
          <w:szCs w:val="22"/>
        </w:rPr>
        <w:t>factors</w:t>
      </w:r>
      <w:r w:rsidRPr="0063482D">
        <w:rPr>
          <w:b/>
          <w:bCs/>
          <w:spacing w:val="5"/>
          <w:sz w:val="22"/>
          <w:szCs w:val="22"/>
        </w:rPr>
        <w:t xml:space="preserve"> </w:t>
      </w:r>
      <w:r w:rsidRPr="0063482D">
        <w:rPr>
          <w:b/>
          <w:bCs/>
          <w:spacing w:val="-2"/>
          <w:sz w:val="22"/>
          <w:szCs w:val="22"/>
        </w:rPr>
        <w:t>underlying</w:t>
      </w:r>
      <w:r w:rsidRPr="0063482D">
        <w:rPr>
          <w:b/>
          <w:bCs/>
          <w:spacing w:val="5"/>
          <w:sz w:val="22"/>
          <w:szCs w:val="22"/>
        </w:rPr>
        <w:t xml:space="preserve"> </w:t>
      </w:r>
      <w:r w:rsidRPr="0063482D">
        <w:rPr>
          <w:b/>
          <w:bCs/>
          <w:spacing w:val="-2"/>
          <w:sz w:val="22"/>
          <w:szCs w:val="22"/>
        </w:rPr>
        <w:t>psychological</w:t>
      </w:r>
      <w:r w:rsidRPr="0063482D">
        <w:rPr>
          <w:b/>
          <w:bCs/>
          <w:spacing w:val="5"/>
          <w:sz w:val="22"/>
          <w:szCs w:val="22"/>
        </w:rPr>
        <w:t xml:space="preserve"> </w:t>
      </w:r>
      <w:r w:rsidRPr="0063482D">
        <w:rPr>
          <w:b/>
          <w:bCs/>
          <w:spacing w:val="-2"/>
          <w:sz w:val="22"/>
          <w:szCs w:val="22"/>
        </w:rPr>
        <w:t>disorders</w:t>
      </w:r>
      <w:r w:rsidRPr="0063482D">
        <w:rPr>
          <w:b/>
          <w:bCs/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are: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(1)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2"/>
          <w:sz w:val="22"/>
          <w:szCs w:val="22"/>
        </w:rPr>
        <w:t>biolog</w:t>
      </w:r>
      <w:r w:rsidRPr="0063482D">
        <w:rPr>
          <w:spacing w:val="-1"/>
          <w:sz w:val="22"/>
          <w:szCs w:val="22"/>
        </w:rPr>
        <w:t>ical—genetics,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the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structure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and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function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of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the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brain,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and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the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function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of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other</w:t>
      </w:r>
      <w:r w:rsidRPr="0063482D">
        <w:rPr>
          <w:spacing w:val="34"/>
          <w:sz w:val="22"/>
          <w:szCs w:val="22"/>
        </w:rPr>
        <w:t xml:space="preserve"> </w:t>
      </w:r>
      <w:r w:rsidRPr="0063482D">
        <w:rPr>
          <w:spacing w:val="-2"/>
          <w:sz w:val="22"/>
          <w:szCs w:val="22"/>
        </w:rPr>
        <w:t>bodily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systems;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(2)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2"/>
          <w:sz w:val="22"/>
          <w:szCs w:val="22"/>
        </w:rPr>
        <w:t>psychological—behaviors;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and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(3)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social—social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interactions</w:t>
      </w:r>
      <w:r w:rsidRPr="0063482D">
        <w:rPr>
          <w:spacing w:val="40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and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the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2"/>
          <w:sz w:val="22"/>
          <w:szCs w:val="22"/>
        </w:rPr>
        <w:t>environment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1"/>
          <w:sz w:val="22"/>
          <w:szCs w:val="22"/>
        </w:rPr>
        <w:t>in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2"/>
          <w:sz w:val="22"/>
          <w:szCs w:val="22"/>
        </w:rPr>
        <w:t>which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2"/>
          <w:sz w:val="22"/>
          <w:szCs w:val="22"/>
        </w:rPr>
        <w:t>they</w:t>
      </w:r>
      <w:r w:rsidRPr="0063482D">
        <w:rPr>
          <w:spacing w:val="5"/>
          <w:sz w:val="22"/>
          <w:szCs w:val="22"/>
        </w:rPr>
        <w:t xml:space="preserve"> </w:t>
      </w:r>
      <w:r w:rsidRPr="0063482D">
        <w:rPr>
          <w:spacing w:val="-3"/>
          <w:sz w:val="22"/>
          <w:szCs w:val="22"/>
        </w:rPr>
        <w:t>occur.</w:t>
      </w:r>
    </w:p>
    <w:p w14:paraId="7E8661C9" w14:textId="77777777" w:rsidR="00A827BB" w:rsidRPr="0063482D" w:rsidRDefault="00A827BB" w:rsidP="00A827BB">
      <w:pPr>
        <w:pStyle w:val="BodyText"/>
        <w:widowControl/>
        <w:numPr>
          <w:ilvl w:val="1"/>
          <w:numId w:val="2"/>
        </w:numPr>
        <w:tabs>
          <w:tab w:val="left" w:pos="1780"/>
        </w:tabs>
        <w:kinsoku w:val="0"/>
        <w:overflowPunct w:val="0"/>
        <w:spacing w:before="61" w:line="246" w:lineRule="auto"/>
        <w:ind w:right="389"/>
      </w:pP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proofErr w:type="spellStart"/>
      <w:r w:rsidRPr="0063482D">
        <w:rPr>
          <w:spacing w:val="-1"/>
        </w:rPr>
        <w:t>biopsychosocial</w:t>
      </w:r>
      <w:proofErr w:type="spellEnd"/>
      <w:r w:rsidRPr="0063482D">
        <w:rPr>
          <w:spacing w:val="5"/>
        </w:rPr>
        <w:t xml:space="preserve"> </w:t>
      </w:r>
      <w:r w:rsidRPr="0063482D">
        <w:rPr>
          <w:spacing w:val="-1"/>
        </w:rPr>
        <w:t>approach</w:t>
      </w:r>
      <w:r w:rsidRPr="0063482D">
        <w:rPr>
          <w:spacing w:val="5"/>
        </w:rPr>
        <w:t xml:space="preserve"> </w:t>
      </w:r>
      <w:r w:rsidRPr="0063482D">
        <w:t>identifies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these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three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factors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documents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32"/>
        </w:rPr>
        <w:t xml:space="preserve"> </w:t>
      </w:r>
      <w:r w:rsidRPr="0063482D">
        <w:rPr>
          <w:spacing w:val="-4"/>
        </w:rPr>
        <w:t>ways</w:t>
      </w:r>
      <w:r w:rsidRPr="0063482D">
        <w:rPr>
          <w:spacing w:val="5"/>
        </w:rPr>
        <w:t xml:space="preserve"> </w:t>
      </w:r>
      <w:r w:rsidRPr="0063482D">
        <w:t>these</w:t>
      </w:r>
      <w:r w:rsidRPr="0063482D">
        <w:rPr>
          <w:spacing w:val="5"/>
        </w:rPr>
        <w:t xml:space="preserve"> </w:t>
      </w:r>
      <w:r w:rsidRPr="0063482D">
        <w:t>factors</w:t>
      </w:r>
      <w:r w:rsidRPr="0063482D">
        <w:rPr>
          <w:spacing w:val="5"/>
        </w:rPr>
        <w:t xml:space="preserve"> </w:t>
      </w:r>
      <w:r w:rsidRPr="0063482D">
        <w:t>contribute</w:t>
      </w:r>
      <w:r w:rsidRPr="0063482D">
        <w:rPr>
          <w:spacing w:val="5"/>
        </w:rPr>
        <w:t xml:space="preserve"> </w:t>
      </w:r>
      <w:r w:rsidRPr="0063482D">
        <w:t>to</w:t>
      </w:r>
      <w:r w:rsidRPr="0063482D">
        <w:rPr>
          <w:spacing w:val="5"/>
        </w:rPr>
        <w:t xml:space="preserve"> </w:t>
      </w:r>
      <w:r w:rsidRPr="0063482D">
        <w:t>a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disorder.</w:t>
      </w:r>
      <w:r w:rsidRPr="0063482D">
        <w:rPr>
          <w:spacing w:val="-6"/>
        </w:rPr>
        <w:t xml:space="preserve"> </w:t>
      </w:r>
      <w:r w:rsidRPr="0063482D">
        <w:t>There</w:t>
      </w:r>
      <w:r w:rsidRPr="0063482D">
        <w:rPr>
          <w:spacing w:val="5"/>
        </w:rPr>
        <w:t xml:space="preserve"> </w:t>
      </w:r>
      <w:r w:rsidRPr="0063482D">
        <w:t>are</w:t>
      </w:r>
      <w:r w:rsidRPr="0063482D">
        <w:rPr>
          <w:spacing w:val="5"/>
        </w:rPr>
        <w:t xml:space="preserve"> </w:t>
      </w:r>
      <w:r w:rsidRPr="0063482D">
        <w:rPr>
          <w:spacing w:val="-3"/>
        </w:rPr>
        <w:t>two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problems</w:t>
      </w:r>
      <w:r w:rsidRPr="0063482D">
        <w:rPr>
          <w:spacing w:val="5"/>
        </w:rPr>
        <w:t xml:space="preserve"> </w:t>
      </w:r>
      <w:r w:rsidRPr="0063482D">
        <w:t>with</w:t>
      </w:r>
      <w:r w:rsidRPr="0063482D">
        <w:rPr>
          <w:spacing w:val="5"/>
        </w:rPr>
        <w:t xml:space="preserve"> </w:t>
      </w:r>
      <w:r w:rsidRPr="0063482D">
        <w:t>the</w:t>
      </w:r>
      <w:r w:rsidRPr="0063482D">
        <w:rPr>
          <w:spacing w:val="5"/>
        </w:rPr>
        <w:t xml:space="preserve"> </w:t>
      </w:r>
      <w:r w:rsidRPr="0063482D">
        <w:t>tradi</w:t>
      </w:r>
      <w:r w:rsidRPr="0063482D">
        <w:rPr>
          <w:spacing w:val="-1"/>
        </w:rPr>
        <w:t>tional</w:t>
      </w:r>
      <w:r w:rsidRPr="0063482D">
        <w:rPr>
          <w:spacing w:val="5"/>
        </w:rPr>
        <w:t xml:space="preserve"> </w:t>
      </w:r>
      <w:proofErr w:type="spellStart"/>
      <w:r w:rsidRPr="0063482D">
        <w:rPr>
          <w:spacing w:val="-1"/>
        </w:rPr>
        <w:t>biopsychosocial</w:t>
      </w:r>
      <w:proofErr w:type="spellEnd"/>
      <w:r w:rsidRPr="0063482D">
        <w:rPr>
          <w:spacing w:val="5"/>
        </w:rPr>
        <w:t xml:space="preserve"> </w:t>
      </w:r>
      <w:r w:rsidRPr="0063482D">
        <w:rPr>
          <w:spacing w:val="-1"/>
        </w:rPr>
        <w:t>approach: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(1)</w:t>
      </w:r>
      <w:r w:rsidRPr="0063482D">
        <w:rPr>
          <w:spacing w:val="-6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approach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does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not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specifically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focus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on</w:t>
      </w:r>
      <w:r w:rsidRPr="0063482D">
        <w:rPr>
          <w:spacing w:val="38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brain,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organ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that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is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responsible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for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cognition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affect;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(2)</w:t>
      </w:r>
      <w:r w:rsidRPr="0063482D">
        <w:rPr>
          <w:spacing w:val="5"/>
        </w:rPr>
        <w:t xml:space="preserve"> </w:t>
      </w:r>
      <w:r w:rsidRPr="00B55365">
        <w:t>sometimes the</w:t>
      </w:r>
      <w:r w:rsidRPr="0063482D">
        <w:rPr>
          <w:spacing w:val="5"/>
        </w:rPr>
        <w:t xml:space="preserve"> </w:t>
      </w:r>
      <w:proofErr w:type="spellStart"/>
      <w:r w:rsidRPr="0063482D">
        <w:rPr>
          <w:spacing w:val="-1"/>
        </w:rPr>
        <w:t>biopsychosocial</w:t>
      </w:r>
      <w:proofErr w:type="spellEnd"/>
      <w:r w:rsidRPr="0063482D">
        <w:rPr>
          <w:spacing w:val="5"/>
        </w:rPr>
        <w:t xml:space="preserve"> </w:t>
      </w:r>
      <w:r w:rsidRPr="0063482D">
        <w:rPr>
          <w:spacing w:val="-1"/>
        </w:rPr>
        <w:t>approach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is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used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to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identify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set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of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factors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that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caused</w:t>
      </w:r>
      <w:r w:rsidRPr="0063482D">
        <w:rPr>
          <w:spacing w:val="5"/>
        </w:rPr>
        <w:t xml:space="preserve"> </w:t>
      </w:r>
      <w:r w:rsidRPr="0063482D">
        <w:t>a</w:t>
      </w:r>
      <w:r w:rsidRPr="0063482D">
        <w:rPr>
          <w:spacing w:val="33"/>
        </w:rPr>
        <w:t xml:space="preserve"> </w:t>
      </w:r>
      <w:r w:rsidRPr="0063482D">
        <w:t>disorder</w:t>
      </w:r>
      <w:r w:rsidRPr="0063482D">
        <w:rPr>
          <w:spacing w:val="5"/>
        </w:rPr>
        <w:t xml:space="preserve"> </w:t>
      </w:r>
      <w:r w:rsidRPr="0063482D">
        <w:t>but</w:t>
      </w:r>
      <w:r w:rsidRPr="0063482D">
        <w:rPr>
          <w:spacing w:val="5"/>
        </w:rPr>
        <w:t xml:space="preserve"> </w:t>
      </w:r>
      <w:r w:rsidRPr="0063482D">
        <w:t>considers</w:t>
      </w:r>
      <w:r w:rsidRPr="0063482D">
        <w:rPr>
          <w:spacing w:val="5"/>
        </w:rPr>
        <w:t xml:space="preserve"> </w:t>
      </w:r>
      <w:r w:rsidRPr="0063482D">
        <w:t>the</w:t>
      </w:r>
      <w:r w:rsidRPr="0063482D">
        <w:rPr>
          <w:spacing w:val="5"/>
        </w:rPr>
        <w:t xml:space="preserve"> </w:t>
      </w:r>
      <w:r w:rsidRPr="0063482D">
        <w:t>factors</w:t>
      </w:r>
      <w:r w:rsidRPr="0063482D">
        <w:rPr>
          <w:spacing w:val="5"/>
        </w:rPr>
        <w:t xml:space="preserve"> </w:t>
      </w:r>
      <w:r w:rsidRPr="0063482D">
        <w:t>in</w:t>
      </w:r>
      <w:r w:rsidRPr="0063482D">
        <w:rPr>
          <w:spacing w:val="5"/>
        </w:rPr>
        <w:t xml:space="preserve"> </w:t>
      </w:r>
      <w:r w:rsidRPr="0063482D">
        <w:t>isolation,</w:t>
      </w:r>
      <w:r w:rsidRPr="0063482D">
        <w:rPr>
          <w:spacing w:val="5"/>
        </w:rPr>
        <w:t xml:space="preserve"> </w:t>
      </w:r>
      <w:r w:rsidRPr="0063482D">
        <w:t>thus</w:t>
      </w:r>
      <w:r w:rsidRPr="0063482D">
        <w:rPr>
          <w:spacing w:val="5"/>
        </w:rPr>
        <w:t xml:space="preserve"> </w:t>
      </w:r>
      <w:r w:rsidRPr="0063482D">
        <w:t>missing</w:t>
      </w:r>
      <w:r w:rsidRPr="0063482D">
        <w:rPr>
          <w:spacing w:val="5"/>
        </w:rPr>
        <w:t xml:space="preserve"> </w:t>
      </w:r>
      <w:r w:rsidRPr="0063482D">
        <w:t>the</w:t>
      </w:r>
      <w:r w:rsidRPr="0063482D">
        <w:rPr>
          <w:spacing w:val="5"/>
        </w:rPr>
        <w:t xml:space="preserve"> </w:t>
      </w:r>
      <w:r w:rsidRPr="0063482D">
        <w:t>big</w:t>
      </w:r>
      <w:r w:rsidRPr="0063482D">
        <w:rPr>
          <w:spacing w:val="5"/>
        </w:rPr>
        <w:t xml:space="preserve"> </w:t>
      </w:r>
      <w:r w:rsidRPr="0063482D">
        <w:t>picture.</w:t>
      </w:r>
    </w:p>
    <w:p w14:paraId="04625927" w14:textId="7784E967" w:rsidR="00A827BB" w:rsidRPr="0063482D" w:rsidRDefault="00A827BB" w:rsidP="00A827BB">
      <w:pPr>
        <w:pStyle w:val="Heading3"/>
        <w:widowControl/>
        <w:numPr>
          <w:ilvl w:val="0"/>
          <w:numId w:val="2"/>
        </w:numPr>
        <w:tabs>
          <w:tab w:val="left" w:pos="1540"/>
        </w:tabs>
        <w:kinsoku w:val="0"/>
        <w:overflowPunct w:val="0"/>
        <w:spacing w:before="61"/>
        <w:rPr>
          <w:b w:val="0"/>
          <w:bCs w:val="0"/>
        </w:rPr>
      </w:pP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Neuropsychosocial</w:t>
      </w:r>
      <w:r w:rsidRPr="0063482D">
        <w:rPr>
          <w:spacing w:val="-14"/>
        </w:rPr>
        <w:t xml:space="preserve"> </w:t>
      </w:r>
      <w:r w:rsidRPr="0063482D">
        <w:rPr>
          <w:spacing w:val="-3"/>
        </w:rPr>
        <w:t>Approach:</w:t>
      </w:r>
      <w:r w:rsidRPr="0063482D">
        <w:rPr>
          <w:spacing w:val="-2"/>
        </w:rPr>
        <w:t xml:space="preserve"> </w:t>
      </w:r>
      <w:r w:rsidRPr="0063482D">
        <w:t>Refining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proofErr w:type="spellStart"/>
      <w:r w:rsidRPr="0063482D">
        <w:rPr>
          <w:spacing w:val="-1"/>
        </w:rPr>
        <w:t>Biopsychosocial</w:t>
      </w:r>
      <w:proofErr w:type="spellEnd"/>
      <w:r w:rsidRPr="0063482D">
        <w:rPr>
          <w:spacing w:val="-14"/>
        </w:rPr>
        <w:t xml:space="preserve"> </w:t>
      </w:r>
      <w:r w:rsidRPr="0063482D">
        <w:rPr>
          <w:spacing w:val="-3"/>
        </w:rPr>
        <w:t>Approach</w:t>
      </w:r>
    </w:p>
    <w:p w14:paraId="4C02EDD5" w14:textId="77777777" w:rsidR="00A827BB" w:rsidRPr="0063482D" w:rsidRDefault="00A827BB" w:rsidP="00A827BB">
      <w:pPr>
        <w:pStyle w:val="BodyText"/>
        <w:widowControl/>
        <w:kinsoku w:val="0"/>
        <w:overflowPunct w:val="0"/>
        <w:spacing w:before="67" w:line="246" w:lineRule="auto"/>
        <w:ind w:right="304" w:firstLine="0"/>
      </w:pP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b/>
          <w:bCs/>
          <w:spacing w:val="-2"/>
        </w:rPr>
        <w:t>neuropsychosocial</w:t>
      </w:r>
      <w:r w:rsidRPr="0063482D">
        <w:rPr>
          <w:b/>
          <w:bCs/>
          <w:spacing w:val="5"/>
        </w:rPr>
        <w:t xml:space="preserve"> </w:t>
      </w:r>
      <w:r w:rsidRPr="0063482D">
        <w:rPr>
          <w:b/>
          <w:bCs/>
          <w:spacing w:val="-2"/>
        </w:rPr>
        <w:t>approach</w:t>
      </w:r>
      <w:r w:rsidRPr="0063482D">
        <w:rPr>
          <w:b/>
          <w:bCs/>
          <w:spacing w:val="5"/>
        </w:rPr>
        <w:t xml:space="preserve"> </w:t>
      </w:r>
      <w:r w:rsidRPr="0063482D">
        <w:rPr>
          <w:spacing w:val="-1"/>
        </w:rPr>
        <w:t>has</w:t>
      </w:r>
      <w:r w:rsidRPr="0063482D">
        <w:rPr>
          <w:spacing w:val="5"/>
        </w:rPr>
        <w:t xml:space="preserve"> </w:t>
      </w:r>
      <w:r w:rsidRPr="0063482D">
        <w:rPr>
          <w:spacing w:val="-4"/>
        </w:rPr>
        <w:t>two</w:t>
      </w:r>
      <w:r w:rsidRPr="0063482D">
        <w:rPr>
          <w:spacing w:val="5"/>
        </w:rPr>
        <w:t xml:space="preserve"> </w:t>
      </w:r>
      <w:r w:rsidRPr="0063482D">
        <w:t>defining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features: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(1)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5"/>
        </w:rPr>
        <w:t>way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it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characterizes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factors,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(2)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5"/>
        </w:rPr>
        <w:t>way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it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characterizes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their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interactions.</w:t>
      </w:r>
    </w:p>
    <w:p w14:paraId="276AD4DB" w14:textId="77777777" w:rsidR="00A827BB" w:rsidRPr="0063482D" w:rsidRDefault="00A827BB" w:rsidP="00A827BB">
      <w:pPr>
        <w:pStyle w:val="Heading3"/>
        <w:widowControl/>
        <w:numPr>
          <w:ilvl w:val="0"/>
          <w:numId w:val="1"/>
        </w:numPr>
        <w:tabs>
          <w:tab w:val="left" w:pos="2021"/>
        </w:tabs>
        <w:kinsoku w:val="0"/>
        <w:overflowPunct w:val="0"/>
        <w:spacing w:before="61"/>
        <w:ind w:hanging="480"/>
        <w:rPr>
          <w:b w:val="0"/>
          <w:bCs w:val="0"/>
        </w:rPr>
      </w:pPr>
      <w:r w:rsidRPr="0063482D">
        <w:rPr>
          <w:spacing w:val="-1"/>
        </w:rPr>
        <w:t>Emphasis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on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brain:</w:t>
      </w:r>
    </w:p>
    <w:p w14:paraId="48748C2E" w14:textId="77777777" w:rsidR="00A827BB" w:rsidRPr="0063482D" w:rsidRDefault="00A827BB" w:rsidP="00A827BB">
      <w:pPr>
        <w:pStyle w:val="BodyText"/>
        <w:widowControl/>
        <w:numPr>
          <w:ilvl w:val="1"/>
          <w:numId w:val="1"/>
        </w:numPr>
        <w:tabs>
          <w:tab w:val="left" w:pos="2260"/>
        </w:tabs>
        <w:kinsoku w:val="0"/>
        <w:overflowPunct w:val="0"/>
        <w:spacing w:before="67" w:line="246" w:lineRule="auto"/>
        <w:ind w:right="471"/>
      </w:pP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proofErr w:type="spellStart"/>
      <w:r w:rsidRPr="0063482D">
        <w:rPr>
          <w:spacing w:val="-1"/>
        </w:rPr>
        <w:t>biopsychosocial</w:t>
      </w:r>
      <w:proofErr w:type="spellEnd"/>
      <w:r w:rsidRPr="0063482D">
        <w:rPr>
          <w:spacing w:val="5"/>
        </w:rPr>
        <w:t xml:space="preserve"> </w:t>
      </w:r>
      <w:r w:rsidRPr="0063482D">
        <w:rPr>
          <w:spacing w:val="-1"/>
        </w:rPr>
        <w:t>approach</w:t>
      </w:r>
      <w:r w:rsidRPr="0063482D">
        <w:rPr>
          <w:spacing w:val="5"/>
        </w:rPr>
        <w:t xml:space="preserve"> </w:t>
      </w:r>
      <w:r w:rsidRPr="0063482D">
        <w:rPr>
          <w:spacing w:val="-3"/>
        </w:rPr>
        <w:t>was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revised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to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incorporate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recent</w:t>
      </w:r>
      <w:r w:rsidRPr="0063482D">
        <w:rPr>
          <w:spacing w:val="5"/>
        </w:rPr>
        <w:t xml:space="preserve"> </w:t>
      </w:r>
      <w:r w:rsidRPr="0063482D">
        <w:rPr>
          <w:spacing w:val="-3"/>
        </w:rPr>
        <w:t>discoveries</w:t>
      </w:r>
      <w:r w:rsidRPr="0063482D">
        <w:rPr>
          <w:spacing w:val="56"/>
        </w:rPr>
        <w:t xml:space="preserve"> </w:t>
      </w:r>
      <w:r w:rsidRPr="0063482D">
        <w:rPr>
          <w:spacing w:val="-1"/>
        </w:rPr>
        <w:t>about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brain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r w:rsidRPr="0063482D">
        <w:rPr>
          <w:spacing w:val="-4"/>
        </w:rPr>
        <w:t>how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psychological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social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factors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affect</w:t>
      </w:r>
      <w:r w:rsidRPr="0063482D">
        <w:rPr>
          <w:spacing w:val="5"/>
        </w:rPr>
        <w:t xml:space="preserve"> </w:t>
      </w:r>
      <w:r w:rsidRPr="00B55365">
        <w:t>brain function</w:t>
      </w:r>
      <w:r w:rsidRPr="0063482D">
        <w:rPr>
          <w:spacing w:val="-1"/>
        </w:rPr>
        <w:t>.</w:t>
      </w:r>
    </w:p>
    <w:p w14:paraId="3A32AA83" w14:textId="77777777" w:rsidR="00A827BB" w:rsidRPr="0063482D" w:rsidRDefault="00A827BB" w:rsidP="00A827BB">
      <w:pPr>
        <w:pStyle w:val="BodyText"/>
        <w:widowControl/>
        <w:numPr>
          <w:ilvl w:val="1"/>
          <w:numId w:val="1"/>
        </w:numPr>
        <w:tabs>
          <w:tab w:val="left" w:pos="2260"/>
        </w:tabs>
        <w:kinsoku w:val="0"/>
        <w:overflowPunct w:val="0"/>
        <w:spacing w:before="61" w:line="246" w:lineRule="auto"/>
        <w:ind w:right="548"/>
      </w:pP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approach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underscores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role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of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brain—brain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structures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func</w:t>
      </w:r>
      <w:r w:rsidRPr="0063482D">
        <w:t>tions—in</w:t>
      </w:r>
      <w:r w:rsidRPr="0063482D">
        <w:rPr>
          <w:spacing w:val="5"/>
        </w:rPr>
        <w:t xml:space="preserve"> </w:t>
      </w:r>
      <w:r w:rsidRPr="0063482D">
        <w:t>contributing</w:t>
      </w:r>
      <w:r w:rsidRPr="0063482D">
        <w:rPr>
          <w:spacing w:val="5"/>
        </w:rPr>
        <w:t xml:space="preserve"> </w:t>
      </w:r>
      <w:r w:rsidRPr="0063482D">
        <w:t>to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psychological</w:t>
      </w:r>
      <w:r w:rsidRPr="0063482D">
        <w:rPr>
          <w:spacing w:val="5"/>
        </w:rPr>
        <w:t xml:space="preserve"> </w:t>
      </w:r>
      <w:r w:rsidRPr="0063482D">
        <w:t>disorders.</w:t>
      </w:r>
    </w:p>
    <w:p w14:paraId="44C42959" w14:textId="77777777" w:rsidR="00A827BB" w:rsidRPr="0063482D" w:rsidRDefault="00A827BB" w:rsidP="00A827BB">
      <w:pPr>
        <w:pStyle w:val="Heading3"/>
        <w:widowControl/>
        <w:numPr>
          <w:ilvl w:val="0"/>
          <w:numId w:val="1"/>
        </w:numPr>
        <w:tabs>
          <w:tab w:val="left" w:pos="2021"/>
        </w:tabs>
        <w:kinsoku w:val="0"/>
        <w:overflowPunct w:val="0"/>
        <w:spacing w:before="61"/>
        <w:ind w:hanging="480"/>
        <w:rPr>
          <w:b w:val="0"/>
          <w:bCs w:val="0"/>
        </w:rPr>
      </w:pPr>
      <w:r w:rsidRPr="0063482D">
        <w:rPr>
          <w:spacing w:val="-1"/>
        </w:rPr>
        <w:t>Emphasis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on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feedback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loops:</w:t>
      </w:r>
    </w:p>
    <w:p w14:paraId="1FE4631C" w14:textId="40FB12D3" w:rsidR="00A827BB" w:rsidRDefault="00A827BB" w:rsidP="00A827BB">
      <w:pPr>
        <w:pStyle w:val="BodyText"/>
        <w:widowControl/>
        <w:numPr>
          <w:ilvl w:val="1"/>
          <w:numId w:val="1"/>
        </w:numPr>
        <w:tabs>
          <w:tab w:val="left" w:pos="2260"/>
        </w:tabs>
        <w:kinsoku w:val="0"/>
        <w:overflowPunct w:val="0"/>
        <w:spacing w:before="67" w:line="246" w:lineRule="auto"/>
        <w:ind w:right="422"/>
        <w:rPr>
          <w:spacing w:val="-1"/>
        </w:rPr>
      </w:pPr>
      <w:r w:rsidRPr="0063482D">
        <w:rPr>
          <w:spacing w:val="-2"/>
        </w:rPr>
        <w:t>Neurological,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psychological,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social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factors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are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usually</w:t>
      </w:r>
      <w:r w:rsidRPr="0063482D">
        <w:rPr>
          <w:spacing w:val="5"/>
        </w:rPr>
        <w:t xml:space="preserve"> </w:t>
      </w:r>
      <w:r w:rsidRPr="0063482D">
        <w:rPr>
          <w:spacing w:val="-3"/>
        </w:rPr>
        <w:t>involved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simulta</w:t>
      </w:r>
      <w:r w:rsidRPr="0063482D">
        <w:rPr>
          <w:spacing w:val="-2"/>
        </w:rPr>
        <w:t>neously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are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constantly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interacting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through</w:t>
      </w:r>
      <w:r w:rsidRPr="0063482D">
        <w:rPr>
          <w:spacing w:val="5"/>
        </w:rPr>
        <w:t xml:space="preserve"> </w:t>
      </w:r>
      <w:r w:rsidRPr="0063482D">
        <w:rPr>
          <w:b/>
          <w:bCs/>
          <w:spacing w:val="-1"/>
        </w:rPr>
        <w:t>feedback</w:t>
      </w:r>
      <w:r w:rsidRPr="0063482D">
        <w:rPr>
          <w:b/>
          <w:bCs/>
          <w:spacing w:val="5"/>
        </w:rPr>
        <w:t xml:space="preserve"> </w:t>
      </w:r>
      <w:r w:rsidRPr="0063482D">
        <w:rPr>
          <w:b/>
          <w:bCs/>
          <w:spacing w:val="-1"/>
        </w:rPr>
        <w:t>loops:</w:t>
      </w:r>
      <w:r w:rsidRPr="0063482D">
        <w:rPr>
          <w:b/>
          <w:bCs/>
          <w:spacing w:val="5"/>
        </w:rPr>
        <w:t xml:space="preserve"> </w:t>
      </w:r>
      <w:r w:rsidRPr="0063482D">
        <w:rPr>
          <w:spacing w:val="-1"/>
        </w:rPr>
        <w:t>Each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factor</w:t>
      </w:r>
      <w:r w:rsidRPr="0063482D">
        <w:rPr>
          <w:spacing w:val="38"/>
        </w:rPr>
        <w:t xml:space="preserve"> </w:t>
      </w:r>
      <w:r w:rsidRPr="0063482D">
        <w:rPr>
          <w:spacing w:val="-1"/>
        </w:rPr>
        <w:t>is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affected</w:t>
      </w:r>
      <w:r w:rsidRPr="0063482D">
        <w:rPr>
          <w:spacing w:val="5"/>
        </w:rPr>
        <w:t xml:space="preserve"> </w:t>
      </w:r>
      <w:r w:rsidRPr="0063482D">
        <w:rPr>
          <w:spacing w:val="-3"/>
        </w:rPr>
        <w:t>by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others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and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also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feeds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back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to</w:t>
      </w:r>
      <w:r w:rsidRPr="0063482D">
        <w:rPr>
          <w:spacing w:val="5"/>
        </w:rPr>
        <w:t xml:space="preserve"> </w:t>
      </w:r>
      <w:r w:rsidRPr="0063482D">
        <w:rPr>
          <w:spacing w:val="-2"/>
        </w:rPr>
        <w:t>affect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the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other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factors.</w:t>
      </w:r>
      <w:r w:rsidRPr="0063482D">
        <w:rPr>
          <w:spacing w:val="5"/>
        </w:rPr>
        <w:t xml:space="preserve"> </w:t>
      </w:r>
      <w:r w:rsidRPr="0063482D">
        <w:rPr>
          <w:spacing w:val="-1"/>
        </w:rPr>
        <w:t>[See</w:t>
      </w:r>
      <w:r w:rsidRPr="0063482D">
        <w:rPr>
          <w:spacing w:val="40"/>
        </w:rPr>
        <w:t xml:space="preserve"> </w:t>
      </w:r>
      <w:r w:rsidRPr="0063482D">
        <w:rPr>
          <w:i/>
          <w:iCs/>
          <w:spacing w:val="-4"/>
        </w:rPr>
        <w:t>Figure</w:t>
      </w:r>
      <w:r w:rsidRPr="0063482D">
        <w:rPr>
          <w:i/>
          <w:iCs/>
          <w:spacing w:val="5"/>
        </w:rPr>
        <w:t xml:space="preserve"> </w:t>
      </w:r>
      <w:r w:rsidRPr="0063482D">
        <w:rPr>
          <w:i/>
          <w:iCs/>
          <w:spacing w:val="-1"/>
        </w:rPr>
        <w:t>1.4</w:t>
      </w:r>
      <w:r w:rsidRPr="0063482D">
        <w:rPr>
          <w:spacing w:val="-1"/>
        </w:rPr>
        <w:t>]</w:t>
      </w:r>
    </w:p>
    <w:p w14:paraId="4E378196" w14:textId="78ABDA56" w:rsidR="00A24066" w:rsidRPr="00A827BB" w:rsidRDefault="00A827BB" w:rsidP="00A827BB">
      <w:pPr>
        <w:pStyle w:val="BodyText"/>
        <w:widowControl/>
        <w:numPr>
          <w:ilvl w:val="1"/>
          <w:numId w:val="1"/>
        </w:numPr>
        <w:tabs>
          <w:tab w:val="left" w:pos="2260"/>
        </w:tabs>
        <w:kinsoku w:val="0"/>
        <w:overflowPunct w:val="0"/>
        <w:spacing w:before="67" w:line="246" w:lineRule="auto"/>
        <w:ind w:right="422"/>
        <w:rPr>
          <w:spacing w:val="-1"/>
        </w:rPr>
      </w:pPr>
      <w:r w:rsidRPr="00A827BB">
        <w:rPr>
          <w:spacing w:val="-2"/>
        </w:rPr>
        <w:t>Interactions</w:t>
      </w:r>
      <w:r w:rsidRPr="00A827BB">
        <w:rPr>
          <w:spacing w:val="-8"/>
        </w:rPr>
        <w:t xml:space="preserve"> </w:t>
      </w:r>
      <w:r w:rsidRPr="00A827BB">
        <w:rPr>
          <w:spacing w:val="-2"/>
        </w:rPr>
        <w:t>among</w:t>
      </w:r>
      <w:r w:rsidRPr="00A827BB">
        <w:rPr>
          <w:spacing w:val="-8"/>
        </w:rPr>
        <w:t xml:space="preserve"> </w:t>
      </w:r>
      <w:r w:rsidRPr="00A827BB">
        <w:rPr>
          <w:spacing w:val="-3"/>
        </w:rPr>
        <w:t>neurological,</w:t>
      </w:r>
      <w:r w:rsidRPr="00A827BB">
        <w:rPr>
          <w:spacing w:val="-8"/>
        </w:rPr>
        <w:t xml:space="preserve"> </w:t>
      </w:r>
      <w:r w:rsidRPr="00A827BB">
        <w:rPr>
          <w:spacing w:val="-3"/>
        </w:rPr>
        <w:t>psychological,</w:t>
      </w:r>
      <w:r w:rsidRPr="00A827BB">
        <w:rPr>
          <w:spacing w:val="-8"/>
        </w:rPr>
        <w:t xml:space="preserve"> </w:t>
      </w:r>
      <w:r w:rsidRPr="00A827BB">
        <w:rPr>
          <w:spacing w:val="-2"/>
        </w:rPr>
        <w:t>and</w:t>
      </w:r>
      <w:r w:rsidRPr="00A827BB">
        <w:rPr>
          <w:spacing w:val="-8"/>
        </w:rPr>
        <w:t xml:space="preserve"> </w:t>
      </w:r>
      <w:r w:rsidRPr="00A827BB">
        <w:rPr>
          <w:spacing w:val="-2"/>
        </w:rPr>
        <w:t>social</w:t>
      </w:r>
      <w:r w:rsidRPr="00A827BB">
        <w:rPr>
          <w:spacing w:val="-8"/>
        </w:rPr>
        <w:t xml:space="preserve"> </w:t>
      </w:r>
      <w:r w:rsidRPr="00A827BB">
        <w:rPr>
          <w:spacing w:val="-2"/>
        </w:rPr>
        <w:t>factors</w:t>
      </w:r>
      <w:r w:rsidRPr="00A827BB">
        <w:rPr>
          <w:spacing w:val="-8"/>
        </w:rPr>
        <w:t xml:space="preserve"> </w:t>
      </w:r>
      <w:r w:rsidRPr="00A827BB">
        <w:rPr>
          <w:spacing w:val="-2"/>
        </w:rPr>
        <w:t>are</w:t>
      </w:r>
      <w:r w:rsidRPr="00A827BB">
        <w:rPr>
          <w:spacing w:val="-8"/>
        </w:rPr>
        <w:t xml:space="preserve"> </w:t>
      </w:r>
      <w:r w:rsidRPr="00A827BB">
        <w:rPr>
          <w:spacing w:val="-2"/>
        </w:rPr>
        <w:t>common</w:t>
      </w:r>
      <w:r w:rsidR="00365D70">
        <w:rPr>
          <w:spacing w:val="-2"/>
        </w:rPr>
        <w:t>.</w:t>
      </w:r>
    </w:p>
    <w:p w14:paraId="42732D83" w14:textId="77777777" w:rsidR="00A24066" w:rsidRDefault="00A24066" w:rsidP="0032091C">
      <w:pPr>
        <w:widowControl/>
        <w:kinsoku w:val="0"/>
        <w:overflowPunct w:val="0"/>
        <w:spacing w:before="9" w:line="210" w:lineRule="exact"/>
        <w:rPr>
          <w:sz w:val="21"/>
          <w:szCs w:val="21"/>
        </w:rPr>
      </w:pPr>
    </w:p>
    <w:tbl>
      <w:tblPr>
        <w:tblW w:w="0" w:type="auto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0636"/>
      </w:tblGrid>
      <w:tr w:rsidR="00AA6F1B" w:rsidRPr="0063482D" w14:paraId="6DDD140F" w14:textId="77777777" w:rsidTr="00AA6F1B">
        <w:tc>
          <w:tcPr>
            <w:tcW w:w="10636" w:type="dxa"/>
            <w:shd w:val="pct12" w:color="auto" w:fill="auto"/>
          </w:tcPr>
          <w:p w14:paraId="57A5C225" w14:textId="77777777" w:rsidR="00A378B1" w:rsidRPr="00B55365" w:rsidRDefault="00A378B1" w:rsidP="00B55365">
            <w:pPr>
              <w:pStyle w:val="Heading2"/>
              <w:ind w:left="274"/>
              <w:rPr>
                <w:rFonts w:ascii="Calibri" w:hAnsi="Calibri"/>
              </w:rPr>
            </w:pPr>
            <w:r w:rsidRPr="00B55365">
              <w:rPr>
                <w:rFonts w:ascii="Calibri" w:hAnsi="Calibri"/>
              </w:rPr>
              <w:lastRenderedPageBreak/>
              <w:t>LECTURE ENHANCEMENT 1.6: Explore the Treatment of the Mentally Ill Today</w:t>
            </w:r>
          </w:p>
          <w:p w14:paraId="0D15F131" w14:textId="77777777" w:rsidR="00A378B1" w:rsidRPr="0063482D" w:rsidRDefault="00A378B1" w:rsidP="0032091C">
            <w:pPr>
              <w:widowControl/>
              <w:kinsoku w:val="0"/>
              <w:overflowPunct w:val="0"/>
              <w:spacing w:before="1" w:line="260" w:lineRule="exact"/>
              <w:rPr>
                <w:sz w:val="26"/>
                <w:szCs w:val="26"/>
              </w:rPr>
            </w:pPr>
          </w:p>
          <w:p w14:paraId="1DD29FEC" w14:textId="77777777" w:rsidR="00A378B1" w:rsidRPr="0063482D" w:rsidRDefault="00A378B1" w:rsidP="0032091C">
            <w:pPr>
              <w:pStyle w:val="BodyText"/>
              <w:widowControl/>
              <w:kinsoku w:val="0"/>
              <w:overflowPunct w:val="0"/>
              <w:spacing w:before="0"/>
              <w:ind w:left="280" w:right="667" w:firstLine="0"/>
            </w:pPr>
            <w:r w:rsidRPr="0063482D">
              <w:rPr>
                <w:b/>
                <w:bCs/>
                <w:spacing w:val="-2"/>
              </w:rPr>
              <w:t>Objective: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1"/>
              </w:rPr>
              <w:t>Discuss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t>current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treatment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people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severe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</w:p>
          <w:p w14:paraId="344DE046" w14:textId="77777777" w:rsidR="00A378B1" w:rsidRPr="0063482D" w:rsidRDefault="00A378B1" w:rsidP="00D60FC6">
            <w:pPr>
              <w:widowControl/>
              <w:kinsoku w:val="0"/>
              <w:overflowPunct w:val="0"/>
              <w:spacing w:before="160"/>
              <w:ind w:left="280" w:right="667"/>
              <w:rPr>
                <w:sz w:val="22"/>
                <w:szCs w:val="22"/>
              </w:rPr>
            </w:pPr>
            <w:r w:rsidRPr="0063482D">
              <w:rPr>
                <w:b/>
                <w:bCs/>
                <w:spacing w:val="-2"/>
                <w:sz w:val="22"/>
                <w:szCs w:val="22"/>
              </w:rPr>
              <w:t>Time:</w:t>
            </w:r>
            <w:r w:rsidRPr="0063482D">
              <w:rPr>
                <w:b/>
                <w:bCs/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30</w:t>
            </w:r>
            <w:r w:rsidRPr="0063482D">
              <w:rPr>
                <w:spacing w:val="5"/>
                <w:sz w:val="22"/>
                <w:szCs w:val="22"/>
              </w:rPr>
              <w:t xml:space="preserve"> </w:t>
            </w:r>
            <w:r w:rsidRPr="0063482D">
              <w:rPr>
                <w:spacing w:val="-1"/>
                <w:sz w:val="22"/>
                <w:szCs w:val="22"/>
              </w:rPr>
              <w:t>Minutes</w:t>
            </w:r>
          </w:p>
          <w:p w14:paraId="2AA1B878" w14:textId="77777777" w:rsidR="00A378B1" w:rsidRPr="0063482D" w:rsidRDefault="00A378B1" w:rsidP="00D60FC6">
            <w:pPr>
              <w:pStyle w:val="Heading3"/>
              <w:widowControl/>
              <w:kinsoku w:val="0"/>
              <w:overflowPunct w:val="0"/>
              <w:spacing w:before="160"/>
              <w:ind w:left="280" w:right="667" w:firstLine="0"/>
              <w:rPr>
                <w:b w:val="0"/>
                <w:bCs w:val="0"/>
              </w:rPr>
            </w:pPr>
            <w:r w:rsidRPr="0063482D">
              <w:rPr>
                <w:spacing w:val="-2"/>
              </w:rPr>
              <w:t>Explore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Online:</w:t>
            </w:r>
          </w:p>
          <w:p w14:paraId="192EA1AC" w14:textId="7B0E0389" w:rsidR="00A378B1" w:rsidRPr="0063482D" w:rsidRDefault="00A378B1" w:rsidP="0032091C">
            <w:pPr>
              <w:pStyle w:val="BodyText"/>
              <w:widowControl/>
              <w:kinsoku w:val="0"/>
              <w:overflowPunct w:val="0"/>
              <w:spacing w:before="90"/>
              <w:ind w:left="280" w:right="706" w:hanging="1"/>
            </w:pPr>
            <w:r w:rsidRPr="0063482D">
              <w:rPr>
                <w:spacing w:val="-1"/>
              </w:rPr>
              <w:t>Examine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National</w:t>
            </w:r>
            <w:r w:rsidRPr="0063482D">
              <w:rPr>
                <w:spacing w:val="-7"/>
              </w:rPr>
              <w:t xml:space="preserve"> </w:t>
            </w:r>
            <w:r w:rsidRPr="0063482D">
              <w:rPr>
                <w:spacing w:val="-1"/>
              </w:rPr>
              <w:t>Alliance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for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Mentally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i/>
                <w:iCs/>
                <w:spacing w:val="-3"/>
              </w:rPr>
              <w:t>Grading</w:t>
            </w:r>
            <w:r w:rsidRPr="0063482D">
              <w:rPr>
                <w:i/>
                <w:iCs/>
                <w:spacing w:val="5"/>
              </w:rPr>
              <w:t xml:space="preserve"> </w:t>
            </w:r>
            <w:r w:rsidRPr="0063482D">
              <w:rPr>
                <w:i/>
                <w:iCs/>
                <w:spacing w:val="-1"/>
              </w:rPr>
              <w:t>the</w:t>
            </w:r>
            <w:r w:rsidRPr="0063482D">
              <w:rPr>
                <w:i/>
                <w:iCs/>
                <w:spacing w:val="5"/>
              </w:rPr>
              <w:t xml:space="preserve"> </w:t>
            </w:r>
            <w:r w:rsidRPr="0063482D">
              <w:rPr>
                <w:i/>
                <w:iCs/>
                <w:spacing w:val="-1"/>
              </w:rPr>
              <w:t>States</w:t>
            </w:r>
            <w:r w:rsidRPr="0063482D">
              <w:rPr>
                <w:i/>
                <w:iCs/>
                <w:spacing w:val="5"/>
              </w:rPr>
              <w:t xml:space="preserve"> </w:t>
            </w:r>
            <w:r w:rsidRPr="0063482D">
              <w:rPr>
                <w:i/>
                <w:iCs/>
                <w:spacing w:val="-1"/>
              </w:rPr>
              <w:t>2009</w:t>
            </w:r>
            <w:r w:rsidRPr="0063482D">
              <w:rPr>
                <w:i/>
                <w:iCs/>
                <w:spacing w:val="5"/>
              </w:rPr>
              <w:t xml:space="preserve"> </w:t>
            </w:r>
            <w:r w:rsidRPr="0063482D">
              <w:rPr>
                <w:spacing w:val="-1"/>
              </w:rPr>
              <w:t>report,</w:t>
            </w:r>
            <w:r w:rsidRPr="0063482D">
              <w:rPr>
                <w:spacing w:val="5"/>
              </w:rPr>
              <w:t xml:space="preserve"> </w:t>
            </w:r>
            <w:hyperlink r:id="rId15" w:history="1">
              <w:r w:rsidRPr="0063482D">
                <w:rPr>
                  <w:spacing w:val="-3"/>
                </w:rPr>
                <w:t>http://www.</w:t>
              </w:r>
            </w:hyperlink>
            <w:r w:rsidRPr="0063482D">
              <w:rPr>
                <w:spacing w:val="-2"/>
              </w:rPr>
              <w:t>nami.org/gtsTemplate09.cfm?Section</w:t>
            </w:r>
            <w:r w:rsidRPr="0063482D">
              <w:rPr>
                <w:rFonts w:ascii="Maiandra GD" w:hAnsi="Maiandra GD" w:cs="Maiandra GD"/>
                <w:spacing w:val="-2"/>
              </w:rPr>
              <w:t>=</w:t>
            </w:r>
            <w:r w:rsidRPr="0063482D">
              <w:rPr>
                <w:spacing w:val="-2"/>
              </w:rPr>
              <w:t>Grading_the_States_2009</w:t>
            </w:r>
          </w:p>
          <w:p w14:paraId="2CFD014D" w14:textId="77777777" w:rsidR="00A378B1" w:rsidRPr="0063482D" w:rsidRDefault="00A378B1" w:rsidP="0032091C">
            <w:pPr>
              <w:widowControl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14:paraId="0127BB32" w14:textId="77777777" w:rsidR="00A378B1" w:rsidRPr="0063482D" w:rsidRDefault="00A378B1" w:rsidP="0032091C">
            <w:pPr>
              <w:pStyle w:val="BodyText"/>
              <w:widowControl/>
              <w:kinsoku w:val="0"/>
              <w:overflowPunct w:val="0"/>
              <w:spacing w:before="71" w:line="246" w:lineRule="auto"/>
              <w:ind w:left="280" w:right="758" w:firstLine="0"/>
            </w:pPr>
            <w:r w:rsidRPr="0063482D">
              <w:rPr>
                <w:spacing w:val="-1"/>
              </w:rPr>
              <w:t>Liste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t>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loo</w:t>
            </w:r>
            <w:r w:rsidRPr="0063482D">
              <w:t>k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</w:t>
            </w:r>
            <w:r w:rsidRPr="0063482D">
              <w:t>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Michae</w:t>
            </w:r>
            <w:r w:rsidRPr="0063482D">
              <w:t>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</w:t>
            </w:r>
            <w:r w:rsidRPr="0063482D">
              <w:rPr>
                <w:spacing w:val="-5"/>
              </w:rPr>
              <w:t>y</w:t>
            </w:r>
            <w:r w:rsidRPr="0063482D">
              <w:rPr>
                <w:spacing w:val="-1"/>
              </w:rPr>
              <w:t>e</w:t>
            </w:r>
            <w:r w:rsidRPr="0063482D">
              <w:rPr>
                <w:spacing w:val="-31"/>
              </w:rPr>
              <w:t>’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5"/>
              </w:rPr>
              <w:t>F</w:t>
            </w:r>
            <w:r w:rsidRPr="0063482D">
              <w:rPr>
                <w:spacing w:val="-1"/>
              </w:rPr>
              <w:t>in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Lin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Exhibi</w:t>
            </w:r>
            <w:r w:rsidRPr="0063482D">
              <w:t>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</w:t>
            </w:r>
            <w:r w:rsidRPr="0063482D">
              <w:t>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5"/>
              </w:rPr>
              <w:t>v</w:t>
            </w:r>
            <w:r w:rsidRPr="0063482D">
              <w:rPr>
                <w:spacing w:val="-1"/>
              </w:rPr>
              <w:t>oices</w:t>
            </w:r>
            <w:r w:rsidRPr="0063482D">
              <w:t>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images</w:t>
            </w:r>
            <w:r w:rsidRPr="0063482D">
              <w:t>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t>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storie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</w:t>
            </w:r>
            <w:r w:rsidRPr="0063482D">
              <w:t>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peopl</w:t>
            </w:r>
            <w:r w:rsidRPr="0063482D">
              <w:t>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with 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illness,</w:t>
            </w:r>
            <w:r w:rsidRPr="0063482D">
              <w:rPr>
                <w:spacing w:val="5"/>
              </w:rPr>
              <w:t xml:space="preserve"> </w:t>
            </w:r>
            <w:hyperlink r:id="rId16" w:history="1">
              <w:r w:rsidRPr="0063482D">
                <w:rPr>
                  <w:spacing w:val="-2"/>
                </w:rPr>
                <w:t>http://www.michaelnye.org/fineline/</w:t>
              </w:r>
            </w:hyperlink>
          </w:p>
          <w:p w14:paraId="6C4526EE" w14:textId="77777777" w:rsidR="00A378B1" w:rsidRPr="0063482D" w:rsidRDefault="00A378B1" w:rsidP="0032091C">
            <w:pPr>
              <w:pStyle w:val="BodyText"/>
              <w:widowControl/>
              <w:kinsoku w:val="0"/>
              <w:overflowPunct w:val="0"/>
              <w:spacing w:before="102"/>
              <w:ind w:left="280" w:firstLine="0"/>
            </w:pPr>
            <w:r w:rsidRPr="0063482D">
              <w:rPr>
                <w:spacing w:val="-1"/>
              </w:rPr>
              <w:t>AND</w:t>
            </w:r>
          </w:p>
          <w:p w14:paraId="33F37A64" w14:textId="77777777" w:rsidR="00A378B1" w:rsidRPr="0063482D" w:rsidRDefault="00A378B1" w:rsidP="0032091C">
            <w:pPr>
              <w:pStyle w:val="BodyText"/>
              <w:widowControl/>
              <w:kinsoku w:val="0"/>
              <w:overflowPunct w:val="0"/>
              <w:spacing w:before="109"/>
              <w:ind w:left="279" w:firstLine="0"/>
              <w:rPr>
                <w:spacing w:val="-2"/>
              </w:rPr>
            </w:pPr>
            <w:r w:rsidRPr="0063482D">
              <w:rPr>
                <w:spacing w:val="-1"/>
              </w:rPr>
              <w:t>Eithe</w:t>
            </w:r>
            <w:r w:rsidRPr="0063482D">
              <w:t>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liste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</w:t>
            </w:r>
            <w:r w:rsidRPr="0063482D">
              <w:t>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NPR</w:t>
            </w:r>
            <w:r w:rsidRPr="0063482D">
              <w:rPr>
                <w:spacing w:val="-31"/>
              </w:rPr>
              <w:t>’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i/>
                <w:iCs/>
                <w:spacing w:val="-1"/>
              </w:rPr>
              <w:t>Al</w:t>
            </w:r>
            <w:r w:rsidRPr="0063482D">
              <w:rPr>
                <w:i/>
                <w:iCs/>
              </w:rPr>
              <w:t>l</w:t>
            </w:r>
            <w:r w:rsidRPr="0063482D">
              <w:rPr>
                <w:i/>
                <w:iCs/>
                <w:spacing w:val="-8"/>
              </w:rPr>
              <w:t xml:space="preserve"> </w:t>
            </w:r>
            <w:r w:rsidRPr="0063482D">
              <w:rPr>
                <w:i/>
                <w:iCs/>
                <w:spacing w:val="-1"/>
              </w:rPr>
              <w:t>Thing</w:t>
            </w:r>
            <w:r w:rsidRPr="0063482D">
              <w:rPr>
                <w:i/>
                <w:iCs/>
              </w:rPr>
              <w:t>s</w:t>
            </w:r>
            <w:r w:rsidRPr="0063482D">
              <w:rPr>
                <w:i/>
                <w:iCs/>
                <w:spacing w:val="5"/>
              </w:rPr>
              <w:t xml:space="preserve"> </w:t>
            </w:r>
            <w:r w:rsidRPr="0063482D">
              <w:rPr>
                <w:i/>
                <w:iCs/>
                <w:spacing w:val="-1"/>
              </w:rPr>
              <w:t>Conside</w:t>
            </w:r>
            <w:r w:rsidRPr="0063482D">
              <w:rPr>
                <w:i/>
                <w:iCs/>
                <w:spacing w:val="-9"/>
              </w:rPr>
              <w:t>r</w:t>
            </w:r>
            <w:r w:rsidRPr="0063482D">
              <w:rPr>
                <w:i/>
                <w:iCs/>
                <w:spacing w:val="-1"/>
              </w:rPr>
              <w:t>e</w:t>
            </w:r>
            <w:r w:rsidRPr="0063482D">
              <w:rPr>
                <w:i/>
                <w:iCs/>
              </w:rPr>
              <w:t>d</w:t>
            </w:r>
            <w:r w:rsidRPr="0063482D">
              <w:rPr>
                <w:i/>
                <w:iCs/>
                <w:spacing w:val="5"/>
              </w:rPr>
              <w:t xml:space="preserve"> </w:t>
            </w:r>
            <w:proofErr w:type="spellStart"/>
            <w:r w:rsidRPr="0063482D">
              <w:rPr>
                <w:spacing w:val="-1"/>
              </w:rPr>
              <w:t>audio</w:t>
            </w:r>
            <w:r w:rsidRPr="0063482D">
              <w:rPr>
                <w:spacing w:val="13"/>
              </w:rPr>
              <w:t>f</w:t>
            </w:r>
            <w:r w:rsidRPr="0063482D">
              <w:rPr>
                <w:spacing w:val="-1"/>
              </w:rPr>
              <w:t>il</w:t>
            </w:r>
            <w:r w:rsidRPr="0063482D">
              <w:t>e</w:t>
            </w:r>
            <w:proofErr w:type="spellEnd"/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“Settlement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</w:t>
            </w:r>
            <w:r w:rsidRPr="0063482D">
              <w:t>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</w:t>
            </w:r>
            <w:r w:rsidRPr="0063482D">
              <w:t>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Healt</w:t>
            </w:r>
            <w:r w:rsidRPr="0063482D">
              <w:t>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Case</w:t>
            </w:r>
            <w:r w:rsidRPr="0063482D">
              <w:t>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4"/>
              </w:rPr>
              <w:t>F</w:t>
            </w:r>
            <w:r w:rsidRPr="0063482D">
              <w:rPr>
                <w:spacing w:val="-1"/>
              </w:rPr>
              <w:t>ace Scrutiny”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(in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Georgia),</w:t>
            </w:r>
            <w:r w:rsidRPr="0063482D">
              <w:rPr>
                <w:spacing w:val="5"/>
              </w:rPr>
              <w:t xml:space="preserve"> </w:t>
            </w:r>
            <w:hyperlink r:id="rId17" w:history="1">
              <w:r w:rsidRPr="0063482D">
                <w:rPr>
                  <w:spacing w:val="-2"/>
                </w:rPr>
                <w:t>http://www.npr.org/templates/story/story.php?storyId</w:t>
              </w:r>
              <w:r w:rsidRPr="0063482D">
                <w:rPr>
                  <w:rFonts w:ascii="Maiandra GD" w:hAnsi="Maiandra GD" w:cs="Maiandra GD"/>
                  <w:spacing w:val="-2"/>
                </w:rPr>
                <w:t>=</w:t>
              </w:r>
              <w:r w:rsidRPr="0063482D">
                <w:rPr>
                  <w:spacing w:val="-2"/>
                </w:rPr>
                <w:t>102503173</w:t>
              </w:r>
            </w:hyperlink>
          </w:p>
          <w:p w14:paraId="274913B4" w14:textId="77777777" w:rsidR="00365D70" w:rsidRDefault="00A378B1" w:rsidP="0032091C">
            <w:pPr>
              <w:pStyle w:val="BodyText"/>
              <w:widowControl/>
              <w:kinsoku w:val="0"/>
              <w:overflowPunct w:val="0"/>
              <w:spacing w:before="104" w:line="343" w:lineRule="auto"/>
              <w:ind w:left="279" w:right="2613" w:firstLine="0"/>
              <w:rPr>
                <w:spacing w:val="22"/>
              </w:rPr>
            </w:pP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audio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clip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highlights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poor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treatment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people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state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institutions.</w:t>
            </w:r>
            <w:r w:rsidRPr="0063482D">
              <w:rPr>
                <w:spacing w:val="22"/>
              </w:rPr>
              <w:t xml:space="preserve"> </w:t>
            </w:r>
          </w:p>
          <w:p w14:paraId="1EAB0BFF" w14:textId="3985BAAF" w:rsidR="00A378B1" w:rsidRPr="0063482D" w:rsidRDefault="00A378B1" w:rsidP="0032091C">
            <w:pPr>
              <w:pStyle w:val="BodyText"/>
              <w:widowControl/>
              <w:kinsoku w:val="0"/>
              <w:overflowPunct w:val="0"/>
              <w:spacing w:before="104" w:line="343" w:lineRule="auto"/>
              <w:ind w:left="279" w:right="2613" w:firstLine="0"/>
            </w:pPr>
            <w:r w:rsidRPr="0063482D">
              <w:rPr>
                <w:spacing w:val="-1"/>
              </w:rPr>
              <w:t>OR</w:t>
            </w:r>
          </w:p>
          <w:p w14:paraId="22F7FBEC" w14:textId="77777777" w:rsidR="00A378B1" w:rsidRPr="0063482D" w:rsidRDefault="00A378B1" w:rsidP="0032091C">
            <w:pPr>
              <w:pStyle w:val="BodyText"/>
              <w:widowControl/>
              <w:kinsoku w:val="0"/>
              <w:overflowPunct w:val="0"/>
              <w:spacing w:before="4" w:line="246" w:lineRule="auto"/>
              <w:ind w:left="279" w:firstLine="0"/>
            </w:pPr>
            <w:r w:rsidRPr="0063482D">
              <w:rPr>
                <w:spacing w:val="-1"/>
              </w:rPr>
              <w:t>Examine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United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States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Department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Justice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Civil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Rights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Institutionalized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Persons</w:t>
            </w:r>
            <w:r w:rsidRPr="0063482D">
              <w:rPr>
                <w:spacing w:val="-7"/>
              </w:rPr>
              <w:t xml:space="preserve"> </w:t>
            </w:r>
            <w:r w:rsidRPr="0063482D">
              <w:rPr>
                <w:spacing w:val="-1"/>
              </w:rPr>
              <w:t>Act,</w:t>
            </w:r>
            <w:hyperlink r:id="rId18" w:history="1">
              <w:r w:rsidRPr="0063482D">
                <w:rPr>
                  <w:spacing w:val="32"/>
                </w:rPr>
                <w:t xml:space="preserve"> </w:t>
              </w:r>
              <w:r w:rsidRPr="0063482D">
                <w:rPr>
                  <w:spacing w:val="-2"/>
                </w:rPr>
                <w:t>http://www.usdoj.gov/crt/split/cripa.php</w:t>
              </w:r>
            </w:hyperlink>
          </w:p>
          <w:p w14:paraId="1E884EC0" w14:textId="25875246" w:rsidR="00A378B1" w:rsidRPr="0063482D" w:rsidRDefault="00A378B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9" w:right="774" w:firstLine="0"/>
              <w:rPr>
                <w:spacing w:val="-3"/>
              </w:rPr>
            </w:pPr>
            <w:r w:rsidRPr="0063482D">
              <w:rPr>
                <w:b/>
                <w:bCs/>
                <w:spacing w:val="-1"/>
              </w:rPr>
              <w:t>Summary:</w:t>
            </w:r>
            <w:r w:rsidRPr="0063482D">
              <w:rPr>
                <w:b/>
                <w:bCs/>
                <w:spacing w:val="-7"/>
              </w:rPr>
              <w:t xml:space="preserve"> </w:t>
            </w:r>
            <w:r w:rsidRPr="0063482D">
              <w:rPr>
                <w:spacing w:val="-1"/>
              </w:rPr>
              <w:t>After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reviewing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sites,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students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will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gain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understanding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t>current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state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26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treatment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those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illness.</w:t>
            </w:r>
            <w:r w:rsidRPr="0063482D">
              <w:rPr>
                <w:spacing w:val="-6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instructor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can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highlight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similarities</w:t>
            </w:r>
            <w:r w:rsidRPr="0063482D">
              <w:rPr>
                <w:spacing w:val="5"/>
              </w:rPr>
              <w:t xml:space="preserve"> </w:t>
            </w:r>
            <w:r w:rsidR="00365D70">
              <w:rPr>
                <w:spacing w:val="5"/>
              </w:rPr>
              <w:t xml:space="preserve">to </w:t>
            </w:r>
            <w:r w:rsidRPr="0063482D">
              <w:rPr>
                <w:spacing w:val="-1"/>
              </w:rPr>
              <w:t>and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differences</w:t>
            </w:r>
            <w:r w:rsidRPr="0063482D">
              <w:rPr>
                <w:spacing w:val="48"/>
              </w:rPr>
              <w:t xml:space="preserve"> </w:t>
            </w:r>
            <w:r w:rsidR="00365D70" w:rsidRPr="00B55365">
              <w:t>from</w:t>
            </w:r>
            <w:r w:rsidR="00365D70">
              <w:rPr>
                <w:spacing w:val="48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historical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explanations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covered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chapter.</w:t>
            </w:r>
          </w:p>
          <w:p w14:paraId="6E41D033" w14:textId="5A206943" w:rsidR="00AA6F1B" w:rsidRPr="0063482D" w:rsidRDefault="00A378B1" w:rsidP="00D60FC6">
            <w:pPr>
              <w:pStyle w:val="BodyText"/>
              <w:widowControl/>
              <w:kinsoku w:val="0"/>
              <w:overflowPunct w:val="0"/>
              <w:spacing w:before="160" w:line="246" w:lineRule="auto"/>
              <w:ind w:left="279" w:right="580" w:firstLine="0"/>
              <w:rPr>
                <w:sz w:val="30"/>
                <w:szCs w:val="30"/>
              </w:rPr>
            </w:pPr>
            <w:r w:rsidRPr="0063482D">
              <w:rPr>
                <w:b/>
                <w:bCs/>
                <w:spacing w:val="-1"/>
              </w:rPr>
              <w:t>Questions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to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Students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and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b/>
                <w:bCs/>
                <w:spacing w:val="-1"/>
              </w:rPr>
              <w:t>Discussion:</w:t>
            </w:r>
            <w:r w:rsidRPr="0063482D">
              <w:rPr>
                <w:b/>
                <w:bCs/>
                <w:spacing w:val="5"/>
              </w:rPr>
              <w:t xml:space="preserve"> </w:t>
            </w:r>
            <w:r w:rsidRPr="0063482D">
              <w:rPr>
                <w:spacing w:val="-4"/>
              </w:rPr>
              <w:t>How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treatment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of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people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with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mental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illness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different</w:t>
            </w:r>
            <w:r w:rsidRPr="0063482D">
              <w:rPr>
                <w:spacing w:val="5"/>
              </w:rPr>
              <w:t xml:space="preserve"> </w:t>
            </w:r>
            <w:r w:rsidR="00365D70">
              <w:rPr>
                <w:spacing w:val="5"/>
              </w:rPr>
              <w:t xml:space="preserve">from </w:t>
            </w:r>
            <w:r w:rsidRPr="0063482D">
              <w:rPr>
                <w:spacing w:val="-1"/>
              </w:rPr>
              <w:t>or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similar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to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various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historical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treatments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3"/>
              </w:rPr>
              <w:t>covered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in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chapter?</w:t>
            </w:r>
            <w:r w:rsidRPr="0063482D">
              <w:rPr>
                <w:spacing w:val="-2"/>
              </w:rPr>
              <w:t xml:space="preserve"> </w:t>
            </w:r>
            <w:r w:rsidRPr="0063482D">
              <w:rPr>
                <w:spacing w:val="-1"/>
              </w:rPr>
              <w:t>What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2"/>
              </w:rPr>
              <w:t>improvements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do</w:t>
            </w:r>
            <w:r w:rsidRPr="0063482D">
              <w:rPr>
                <w:spacing w:val="36"/>
              </w:rPr>
              <w:t xml:space="preserve"> </w:t>
            </w:r>
            <w:r w:rsidRPr="0063482D">
              <w:rPr>
                <w:spacing w:val="-2"/>
              </w:rPr>
              <w:t>you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think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are</w:t>
            </w:r>
            <w:r w:rsidRPr="0063482D">
              <w:rPr>
                <w:spacing w:val="5"/>
              </w:rPr>
              <w:t xml:space="preserve"> </w:t>
            </w:r>
            <w:r w:rsidRPr="0063482D">
              <w:rPr>
                <w:spacing w:val="-1"/>
              </w:rPr>
              <w:t>needed?</w:t>
            </w:r>
          </w:p>
        </w:tc>
      </w:tr>
    </w:tbl>
    <w:p w14:paraId="55577411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170C8A51" w14:textId="77777777" w:rsidR="00A24066" w:rsidRDefault="00A24066" w:rsidP="0032091C">
      <w:pPr>
        <w:widowControl/>
        <w:kinsoku w:val="0"/>
        <w:overflowPunct w:val="0"/>
        <w:spacing w:line="220" w:lineRule="exact"/>
        <w:rPr>
          <w:sz w:val="22"/>
          <w:szCs w:val="22"/>
        </w:rPr>
      </w:pPr>
    </w:p>
    <w:p w14:paraId="57230C9B" w14:textId="77777777" w:rsidR="00A24066" w:rsidRDefault="00A24066" w:rsidP="0032091C">
      <w:pPr>
        <w:pStyle w:val="Heading1"/>
        <w:widowControl/>
        <w:kinsoku w:val="0"/>
        <w:overflowPunct w:val="0"/>
        <w:spacing w:before="0"/>
        <w:rPr>
          <w:b w:val="0"/>
          <w:bCs w:val="0"/>
        </w:rPr>
      </w:pPr>
      <w:r>
        <w:rPr>
          <w:spacing w:val="-1"/>
        </w:rPr>
        <w:t>ADDITIONAL</w:t>
      </w:r>
      <w:r>
        <w:rPr>
          <w:spacing w:val="39"/>
        </w:rPr>
        <w:t xml:space="preserve"> </w:t>
      </w:r>
      <w:r>
        <w:rPr>
          <w:spacing w:val="-1"/>
        </w:rPr>
        <w:t>MEDIA</w:t>
      </w:r>
      <w:r>
        <w:rPr>
          <w:spacing w:val="52"/>
        </w:rPr>
        <w:t xml:space="preserve"> </w:t>
      </w:r>
      <w:r>
        <w:rPr>
          <w:spacing w:val="-2"/>
        </w:rPr>
        <w:t>RECOMMEND</w:t>
      </w:r>
      <w:r>
        <w:rPr>
          <w:spacing w:val="-3"/>
        </w:rPr>
        <w:t>A</w:t>
      </w:r>
      <w:r>
        <w:rPr>
          <w:spacing w:val="-2"/>
        </w:rPr>
        <w:t>TIONS</w:t>
      </w:r>
    </w:p>
    <w:p w14:paraId="76A78593" w14:textId="77777777" w:rsidR="00A24066" w:rsidRDefault="00A24066" w:rsidP="0032091C">
      <w:pPr>
        <w:pStyle w:val="BodyText"/>
        <w:widowControl/>
        <w:kinsoku w:val="0"/>
        <w:overflowPunct w:val="0"/>
        <w:spacing w:before="159" w:line="246" w:lineRule="auto"/>
        <w:ind w:left="580" w:right="758" w:firstLine="0"/>
      </w:pPr>
      <w:proofErr w:type="spellStart"/>
      <w:r>
        <w:rPr>
          <w:spacing w:val="-3"/>
        </w:rPr>
        <w:t>Hovde</w:t>
      </w:r>
      <w:proofErr w:type="spellEnd"/>
      <w:r>
        <w:rPr>
          <w:spacing w:val="-3"/>
        </w:rPr>
        <w:t>,</w:t>
      </w:r>
      <w:r>
        <w:rPr>
          <w:spacing w:val="5"/>
        </w:rPr>
        <w:t xml:space="preserve"> </w:t>
      </w:r>
      <w:r>
        <w:rPr>
          <w:spacing w:val="-1"/>
        </w:rPr>
        <w:t>E.,</w:t>
      </w:r>
      <w:r>
        <w:rPr>
          <w:spacing w:val="5"/>
        </w:rPr>
        <w:t xml:space="preserve"> </w:t>
      </w:r>
      <w:r>
        <w:rPr>
          <w:spacing w:val="-4"/>
        </w:rPr>
        <w:t>Meyer,</w:t>
      </w:r>
      <w:r>
        <w:rPr>
          <w:spacing w:val="5"/>
        </w:rPr>
        <w:t xml:space="preserve"> </w:t>
      </w:r>
      <w:r>
        <w:rPr>
          <w:spacing w:val="-1"/>
        </w:rPr>
        <w:t>M.,</w:t>
      </w:r>
      <w:r>
        <w:rPr>
          <w:spacing w:val="5"/>
        </w:rPr>
        <w:t xml:space="preserve"> </w:t>
      </w:r>
      <w:proofErr w:type="spellStart"/>
      <w:r>
        <w:rPr>
          <w:spacing w:val="-2"/>
        </w:rPr>
        <w:t>Maysles</w:t>
      </w:r>
      <w:proofErr w:type="spellEnd"/>
      <w:r>
        <w:rPr>
          <w:spacing w:val="-2"/>
        </w:rPr>
        <w:t>,</w:t>
      </w:r>
      <w:r>
        <w:rPr>
          <w:spacing w:val="-7"/>
        </w:rPr>
        <w:t xml:space="preserve"> </w:t>
      </w:r>
      <w:r>
        <w:rPr>
          <w:spacing w:val="-1"/>
        </w:rPr>
        <w:t>A.,</w:t>
      </w:r>
      <w:r>
        <w:rPr>
          <w:spacing w:val="5"/>
        </w:rPr>
        <w:t xml:space="preserve"> </w:t>
      </w:r>
      <w:proofErr w:type="spellStart"/>
      <w:r>
        <w:rPr>
          <w:spacing w:val="-2"/>
        </w:rPr>
        <w:t>Maysles</w:t>
      </w:r>
      <w:proofErr w:type="spellEnd"/>
      <w:r>
        <w:rPr>
          <w:spacing w:val="-2"/>
        </w:rPr>
        <w:t>,</w:t>
      </w:r>
      <w:r>
        <w:rPr>
          <w:spacing w:val="5"/>
        </w:rPr>
        <w:t xml:space="preserve"> </w:t>
      </w:r>
      <w:r>
        <w:rPr>
          <w:spacing w:val="-5"/>
        </w:rPr>
        <w:t>D.,</w:t>
      </w:r>
      <w:r>
        <w:rPr>
          <w:spacing w:val="5"/>
        </w:rPr>
        <w:t xml:space="preserve"> </w:t>
      </w:r>
      <w:r>
        <w:t>&amp;</w:t>
      </w:r>
      <w:r>
        <w:rPr>
          <w:spacing w:val="5"/>
        </w:rPr>
        <w:t xml:space="preserve"> </w:t>
      </w:r>
      <w:proofErr w:type="spellStart"/>
      <w:r>
        <w:rPr>
          <w:spacing w:val="-2"/>
        </w:rPr>
        <w:t>Froemick</w:t>
      </w:r>
      <w:proofErr w:type="spellEnd"/>
      <w:r>
        <w:rPr>
          <w:spacing w:val="-2"/>
        </w:rPr>
        <w:t>,</w:t>
      </w:r>
      <w:r>
        <w:rPr>
          <w:spacing w:val="5"/>
        </w:rPr>
        <w:t xml:space="preserve"> </w:t>
      </w:r>
      <w:r>
        <w:rPr>
          <w:spacing w:val="-1"/>
        </w:rPr>
        <w:t>S.</w:t>
      </w:r>
      <w:r>
        <w:rPr>
          <w:spacing w:val="5"/>
        </w:rPr>
        <w:t xml:space="preserve"> </w:t>
      </w:r>
      <w:r>
        <w:rPr>
          <w:spacing w:val="-1"/>
        </w:rPr>
        <w:t>(Directors).</w:t>
      </w:r>
      <w:r>
        <w:rPr>
          <w:spacing w:val="5"/>
        </w:rPr>
        <w:t xml:space="preserve"> </w:t>
      </w:r>
      <w:r>
        <w:rPr>
          <w:spacing w:val="-1"/>
        </w:rPr>
        <w:t>(1975).</w:t>
      </w:r>
      <w:r>
        <w:rPr>
          <w:spacing w:val="5"/>
        </w:rPr>
        <w:t xml:space="preserve"> </w:t>
      </w:r>
      <w:r>
        <w:rPr>
          <w:i/>
          <w:iCs/>
          <w:spacing w:val="-4"/>
        </w:rPr>
        <w:t>Grey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Gardens</w:t>
      </w:r>
      <w:r>
        <w:rPr>
          <w:i/>
          <w:iCs/>
          <w:spacing w:val="5"/>
        </w:rPr>
        <w:t xml:space="preserve"> </w:t>
      </w:r>
      <w:r>
        <w:rPr>
          <w:spacing w:val="-2"/>
        </w:rPr>
        <w:t>[Film].</w:t>
      </w:r>
      <w:r>
        <w:rPr>
          <w:spacing w:val="5"/>
        </w:rPr>
        <w:t xml:space="preserve"> </w:t>
      </w:r>
      <w:r>
        <w:rPr>
          <w:spacing w:val="-1"/>
        </w:rPr>
        <w:t>United</w:t>
      </w:r>
      <w:r>
        <w:rPr>
          <w:spacing w:val="5"/>
        </w:rPr>
        <w:t xml:space="preserve"> </w:t>
      </w:r>
      <w:r>
        <w:rPr>
          <w:spacing w:val="-1"/>
        </w:rPr>
        <w:t>States:</w:t>
      </w:r>
      <w:r>
        <w:rPr>
          <w:spacing w:val="5"/>
        </w:rPr>
        <w:t xml:space="preserve"> </w:t>
      </w:r>
      <w:r>
        <w:rPr>
          <w:spacing w:val="-2"/>
        </w:rPr>
        <w:t>Portrait</w:t>
      </w:r>
      <w:r>
        <w:rPr>
          <w:spacing w:val="5"/>
        </w:rPr>
        <w:t xml:space="preserve"> </w:t>
      </w:r>
      <w:r>
        <w:rPr>
          <w:spacing w:val="-2"/>
        </w:rPr>
        <w:t>Films.</w:t>
      </w:r>
    </w:p>
    <w:p w14:paraId="13BC4E7E" w14:textId="77777777" w:rsidR="00A24066" w:rsidRDefault="00A24066" w:rsidP="0032091C">
      <w:pPr>
        <w:pStyle w:val="BodyText"/>
        <w:widowControl/>
        <w:kinsoku w:val="0"/>
        <w:overflowPunct w:val="0"/>
        <w:spacing w:before="0"/>
        <w:ind w:left="580" w:firstLine="360"/>
        <w:rPr>
          <w:spacing w:val="-4"/>
        </w:rPr>
      </w:pP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2"/>
        </w:rPr>
        <w:t>film</w:t>
      </w:r>
      <w:r>
        <w:rPr>
          <w:spacing w:val="5"/>
        </w:rPr>
        <w:t xml:space="preserve"> </w:t>
      </w:r>
      <w:r>
        <w:rPr>
          <w:spacing w:val="-1"/>
        </w:rPr>
        <w:t>captures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lives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eccentric</w:t>
      </w:r>
      <w:r>
        <w:rPr>
          <w:spacing w:val="5"/>
        </w:rPr>
        <w:t xml:space="preserve"> </w:t>
      </w:r>
      <w:r>
        <w:rPr>
          <w:spacing w:val="-1"/>
        </w:rPr>
        <w:t>Beale</w:t>
      </w:r>
      <w:r>
        <w:rPr>
          <w:spacing w:val="5"/>
        </w:rPr>
        <w:t xml:space="preserve"> </w:t>
      </w:r>
      <w:r>
        <w:rPr>
          <w:spacing w:val="-4"/>
        </w:rPr>
        <w:t>family,</w:t>
      </w:r>
      <w:r>
        <w:rPr>
          <w:spacing w:val="5"/>
        </w:rPr>
        <w:t xml:space="preserve"> </w:t>
      </w:r>
      <w:r>
        <w:rPr>
          <w:spacing w:val="-2"/>
        </w:rPr>
        <w:t>relatives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Jacqueline</w:t>
      </w:r>
      <w:r>
        <w:rPr>
          <w:spacing w:val="5"/>
        </w:rPr>
        <w:t xml:space="preserve"> </w:t>
      </w:r>
      <w:r>
        <w:rPr>
          <w:spacing w:val="-4"/>
        </w:rPr>
        <w:t>Kennedy.</w:t>
      </w:r>
    </w:p>
    <w:p w14:paraId="3A1BF571" w14:textId="77777777" w:rsidR="00A24066" w:rsidRDefault="00A24066" w:rsidP="0032091C">
      <w:pPr>
        <w:widowControl/>
        <w:kinsoku w:val="0"/>
        <w:overflowPunct w:val="0"/>
        <w:spacing w:before="67" w:line="246" w:lineRule="auto"/>
        <w:ind w:left="580" w:right="758"/>
        <w:rPr>
          <w:sz w:val="22"/>
          <w:szCs w:val="22"/>
        </w:rPr>
      </w:pPr>
      <w:r>
        <w:rPr>
          <w:spacing w:val="-1"/>
          <w:sz w:val="22"/>
          <w:szCs w:val="22"/>
        </w:rPr>
        <w:t>Collins,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R.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(Director).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(2000).</w:t>
      </w:r>
      <w:r>
        <w:rPr>
          <w:spacing w:val="5"/>
          <w:sz w:val="22"/>
          <w:szCs w:val="22"/>
        </w:rPr>
        <w:t xml:space="preserve"> </w:t>
      </w:r>
      <w:r>
        <w:rPr>
          <w:i/>
          <w:iCs/>
          <w:spacing w:val="-14"/>
          <w:sz w:val="22"/>
          <w:szCs w:val="22"/>
        </w:rPr>
        <w:t>We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5"/>
          <w:sz w:val="22"/>
          <w:szCs w:val="22"/>
        </w:rPr>
        <w:t>don’t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live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under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normal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conditions:</w:t>
      </w:r>
      <w:r>
        <w:rPr>
          <w:i/>
          <w:iCs/>
          <w:spacing w:val="-8"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A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1"/>
          <w:sz w:val="22"/>
          <w:szCs w:val="22"/>
        </w:rPr>
        <w:t>film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2"/>
          <w:sz w:val="22"/>
          <w:szCs w:val="22"/>
        </w:rPr>
        <w:t>about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2"/>
          <w:sz w:val="22"/>
          <w:szCs w:val="22"/>
        </w:rPr>
        <w:t>depression</w:t>
      </w:r>
      <w:r>
        <w:rPr>
          <w:i/>
          <w:iCs/>
          <w:spacing w:val="36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and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suicide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[Film].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United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States: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Fanlight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Productions.</w:t>
      </w:r>
    </w:p>
    <w:p w14:paraId="5DA3B655" w14:textId="536C1AE6" w:rsidR="00A24066" w:rsidRDefault="00A24066" w:rsidP="0032091C">
      <w:pPr>
        <w:pStyle w:val="BodyText"/>
        <w:widowControl/>
        <w:kinsoku w:val="0"/>
        <w:overflowPunct w:val="0"/>
        <w:spacing w:before="0" w:line="246" w:lineRule="auto"/>
        <w:ind w:left="580" w:right="580" w:firstLine="360"/>
      </w:pP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2"/>
        </w:rPr>
        <w:t>film</w:t>
      </w:r>
      <w:r>
        <w:rPr>
          <w:spacing w:val="5"/>
        </w:rPr>
        <w:t xml:space="preserve"> </w:t>
      </w:r>
      <w:r>
        <w:rPr>
          <w:spacing w:val="-2"/>
        </w:rPr>
        <w:t>takes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critical</w:t>
      </w:r>
      <w:r>
        <w:rPr>
          <w:spacing w:val="5"/>
        </w:rPr>
        <w:t xml:space="preserve"> </w:t>
      </w:r>
      <w:r>
        <w:rPr>
          <w:spacing w:val="-1"/>
        </w:rPr>
        <w:t>look</w:t>
      </w:r>
      <w:r>
        <w:rPr>
          <w:spacing w:val="5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rPr>
          <w:spacing w:val="-1"/>
        </w:rPr>
        <w:t>depression</w:t>
      </w:r>
      <w:r>
        <w:rPr>
          <w:spacing w:val="5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eyes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diverse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United</w:t>
      </w:r>
      <w:r>
        <w:rPr>
          <w:spacing w:val="40"/>
        </w:rPr>
        <w:t xml:space="preserve"> </w:t>
      </w:r>
      <w:r>
        <w:rPr>
          <w:spacing w:val="-1"/>
        </w:rPr>
        <w:t>States.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2"/>
        </w:rPr>
        <w:t>film</w:t>
      </w:r>
      <w:r>
        <w:rPr>
          <w:spacing w:val="5"/>
        </w:rPr>
        <w:t xml:space="preserve"> </w:t>
      </w:r>
      <w:r>
        <w:rPr>
          <w:spacing w:val="-1"/>
        </w:rPr>
        <w:t>integrates</w:t>
      </w:r>
      <w:r>
        <w:rPr>
          <w:spacing w:val="5"/>
        </w:rPr>
        <w:t xml:space="preserve"> </w:t>
      </w:r>
      <w:r>
        <w:rPr>
          <w:spacing w:val="-1"/>
        </w:rPr>
        <w:t>interesting</w:t>
      </w:r>
      <w:r>
        <w:rPr>
          <w:spacing w:val="5"/>
        </w:rPr>
        <w:t xml:space="preserve"> </w:t>
      </w:r>
      <w:r>
        <w:rPr>
          <w:spacing w:val="-1"/>
        </w:rPr>
        <w:t>facts</w:t>
      </w:r>
      <w:r>
        <w:rPr>
          <w:spacing w:val="5"/>
        </w:rPr>
        <w:t xml:space="preserve"> </w:t>
      </w:r>
      <w:r>
        <w:rPr>
          <w:spacing w:val="-1"/>
        </w:rPr>
        <w:t>about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pharmaceutical</w:t>
      </w:r>
      <w:r>
        <w:rPr>
          <w:spacing w:val="5"/>
        </w:rPr>
        <w:t xml:space="preserve"> </w:t>
      </w:r>
      <w:r>
        <w:rPr>
          <w:spacing w:val="-1"/>
        </w:rPr>
        <w:t>companies,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history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8"/>
        </w:rPr>
        <w:t xml:space="preserve"> </w:t>
      </w:r>
      <w:r>
        <w:t>diagnosis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mental</w:t>
      </w:r>
      <w:r>
        <w:rPr>
          <w:spacing w:val="5"/>
        </w:rPr>
        <w:t xml:space="preserve"> </w:t>
      </w:r>
      <w:r>
        <w:t>illness,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rPr>
          <w:spacing w:val="-3"/>
        </w:rPr>
        <w:t>how</w:t>
      </w:r>
      <w:r>
        <w:rPr>
          <w:spacing w:val="5"/>
        </w:rPr>
        <w:t xml:space="preserve"> </w:t>
      </w:r>
      <w:r>
        <w:t>homophobia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racism</w:t>
      </w:r>
      <w:r>
        <w:rPr>
          <w:spacing w:val="5"/>
        </w:rPr>
        <w:t xml:space="preserve"> </w:t>
      </w:r>
      <w:r>
        <w:t>contribute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development</w:t>
      </w:r>
      <w:r>
        <w:rPr>
          <w:spacing w:val="5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illness.</w:t>
      </w:r>
      <w:r>
        <w:rPr>
          <w:spacing w:val="5"/>
        </w:rPr>
        <w:t xml:space="preserve"> </w:t>
      </w:r>
      <w:r>
        <w:rPr>
          <w:spacing w:val="-1"/>
        </w:rPr>
        <w:t>Clips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2"/>
        </w:rPr>
        <w:t>film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found</w:t>
      </w:r>
      <w:r>
        <w:rPr>
          <w:spacing w:val="5"/>
        </w:rPr>
        <w:t xml:space="preserve"> </w:t>
      </w:r>
      <w:r>
        <w:rPr>
          <w:spacing w:val="-1"/>
        </w:rPr>
        <w:t>here:</w:t>
      </w:r>
      <w:r>
        <w:rPr>
          <w:spacing w:val="5"/>
        </w:rPr>
        <w:t xml:space="preserve"> </w:t>
      </w:r>
      <w:hyperlink r:id="rId19" w:history="1">
        <w:r>
          <w:rPr>
            <w:spacing w:val="-2"/>
          </w:rPr>
          <w:t>http://www.aperiofilms.com/About</w:t>
        </w:r>
      </w:hyperlink>
      <w:r>
        <w:rPr>
          <w:spacing w:val="-2"/>
        </w:rPr>
        <w:t>theFilm.html</w:t>
      </w:r>
    </w:p>
    <w:p w14:paraId="6ECD6F6D" w14:textId="7550D0BA" w:rsidR="00A24066" w:rsidRPr="00B55365" w:rsidRDefault="00A24066" w:rsidP="00B55365">
      <w:pPr>
        <w:widowControl/>
        <w:kinsoku w:val="0"/>
        <w:overflowPunct w:val="0"/>
        <w:spacing w:before="60"/>
        <w:ind w:left="580"/>
        <w:rPr>
          <w:sz w:val="22"/>
          <w:szCs w:val="22"/>
        </w:rPr>
      </w:pPr>
      <w:proofErr w:type="spellStart"/>
      <w:r>
        <w:rPr>
          <w:spacing w:val="-1"/>
          <w:sz w:val="22"/>
          <w:szCs w:val="22"/>
        </w:rPr>
        <w:t>Barraclough</w:t>
      </w:r>
      <w:proofErr w:type="spellEnd"/>
      <w:r>
        <w:rPr>
          <w:spacing w:val="-1"/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J.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(Producer),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&amp;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Lewis,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M.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(Director).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(2008).</w:t>
      </w:r>
      <w:r>
        <w:rPr>
          <w:spacing w:val="5"/>
          <w:sz w:val="22"/>
          <w:szCs w:val="22"/>
        </w:rPr>
        <w:t xml:space="preserve"> </w:t>
      </w:r>
      <w:r>
        <w:rPr>
          <w:i/>
          <w:iCs/>
          <w:spacing w:val="-2"/>
          <w:sz w:val="22"/>
          <w:szCs w:val="22"/>
        </w:rPr>
        <w:t>Secrets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of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the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dead:</w:t>
      </w:r>
      <w:r>
        <w:rPr>
          <w:i/>
          <w:iCs/>
          <w:spacing w:val="-8"/>
          <w:sz w:val="22"/>
          <w:szCs w:val="22"/>
        </w:rPr>
        <w:t xml:space="preserve"> </w:t>
      </w:r>
      <w:r>
        <w:rPr>
          <w:i/>
          <w:iCs/>
          <w:spacing w:val="-3"/>
          <w:sz w:val="22"/>
          <w:szCs w:val="22"/>
        </w:rPr>
        <w:t>Witches</w:t>
      </w:r>
      <w:r>
        <w:rPr>
          <w:i/>
          <w:iCs/>
          <w:spacing w:val="5"/>
          <w:sz w:val="22"/>
          <w:szCs w:val="22"/>
        </w:rPr>
        <w:t xml:space="preserve"> </w:t>
      </w:r>
      <w:r>
        <w:rPr>
          <w:i/>
          <w:iCs/>
          <w:spacing w:val="-2"/>
          <w:sz w:val="22"/>
          <w:szCs w:val="22"/>
        </w:rPr>
        <w:t>curse</w:t>
      </w:r>
      <w:r w:rsidR="00365D70">
        <w:rPr>
          <w:spacing w:val="-4"/>
        </w:rPr>
        <w:t xml:space="preserve"> </w:t>
      </w:r>
      <w:r w:rsidRPr="00B55365">
        <w:rPr>
          <w:spacing w:val="-4"/>
          <w:sz w:val="22"/>
          <w:szCs w:val="22"/>
        </w:rPr>
        <w:t>[Television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series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episode].</w:t>
      </w:r>
      <w:r w:rsidRPr="00B55365">
        <w:rPr>
          <w:spacing w:val="-7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Arlington,</w:t>
      </w:r>
      <w:r w:rsidRPr="00B55365">
        <w:rPr>
          <w:spacing w:val="-6"/>
          <w:sz w:val="22"/>
          <w:szCs w:val="22"/>
        </w:rPr>
        <w:t xml:space="preserve"> </w:t>
      </w:r>
      <w:r w:rsidRPr="00B55365">
        <w:rPr>
          <w:spacing w:val="-11"/>
          <w:sz w:val="22"/>
          <w:szCs w:val="22"/>
        </w:rPr>
        <w:t>VA:</w:t>
      </w:r>
      <w:r w:rsidRPr="00B55365">
        <w:rPr>
          <w:spacing w:val="5"/>
          <w:sz w:val="22"/>
          <w:szCs w:val="22"/>
        </w:rPr>
        <w:t xml:space="preserve"> </w:t>
      </w:r>
      <w:r w:rsidRPr="00B55365">
        <w:rPr>
          <w:spacing w:val="-1"/>
          <w:sz w:val="22"/>
          <w:szCs w:val="22"/>
        </w:rPr>
        <w:t>PBS.</w:t>
      </w:r>
    </w:p>
    <w:p w14:paraId="5A388821" w14:textId="38647458" w:rsidR="00A24066" w:rsidRDefault="00A24066" w:rsidP="0032091C">
      <w:pPr>
        <w:pStyle w:val="BodyText"/>
        <w:widowControl/>
        <w:kinsoku w:val="0"/>
        <w:overflowPunct w:val="0"/>
        <w:spacing w:before="7" w:line="246" w:lineRule="auto"/>
        <w:ind w:left="580" w:right="580" w:firstLine="360"/>
      </w:pP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PBS</w:t>
      </w:r>
      <w:r>
        <w:rPr>
          <w:spacing w:val="5"/>
        </w:rPr>
        <w:t xml:space="preserve"> </w:t>
      </w:r>
      <w:r>
        <w:rPr>
          <w:spacing w:val="-1"/>
        </w:rPr>
        <w:t>program</w:t>
      </w:r>
      <w:r>
        <w:rPr>
          <w:spacing w:val="5"/>
        </w:rPr>
        <w:t xml:space="preserve"> </w:t>
      </w:r>
      <w:r>
        <w:rPr>
          <w:spacing w:val="-2"/>
        </w:rPr>
        <w:t>examines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possible</w:t>
      </w:r>
      <w:r>
        <w:rPr>
          <w:spacing w:val="5"/>
        </w:rPr>
        <w:t xml:space="preserve"> </w:t>
      </w:r>
      <w:r>
        <w:rPr>
          <w:spacing w:val="-1"/>
        </w:rPr>
        <w:t>role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ergot</w:t>
      </w:r>
      <w:r>
        <w:rPr>
          <w:spacing w:val="5"/>
        </w:rPr>
        <w:t xml:space="preserve"> </w:t>
      </w:r>
      <w:r>
        <w:rPr>
          <w:spacing w:val="-1"/>
        </w:rPr>
        <w:t>poisoning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Salem</w:t>
      </w:r>
      <w:r>
        <w:rPr>
          <w:spacing w:val="5"/>
        </w:rPr>
        <w:t xml:space="preserve"> </w:t>
      </w:r>
      <w:r>
        <w:rPr>
          <w:spacing w:val="-1"/>
        </w:rPr>
        <w:t>witch</w:t>
      </w:r>
      <w:r>
        <w:rPr>
          <w:spacing w:val="5"/>
        </w:rPr>
        <w:t xml:space="preserve"> </w:t>
      </w:r>
      <w:r>
        <w:rPr>
          <w:spacing w:val="-1"/>
        </w:rPr>
        <w:t>trials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1692.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2"/>
        </w:rPr>
        <w:t>excellent</w:t>
      </w:r>
      <w:r>
        <w:rPr>
          <w:spacing w:val="5"/>
        </w:rPr>
        <w:t xml:space="preserve"> </w:t>
      </w:r>
      <w:r>
        <w:rPr>
          <w:spacing w:val="-1"/>
        </w:rPr>
        <w:t>source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discussion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tensions</w:t>
      </w:r>
      <w:r>
        <w:rPr>
          <w:spacing w:val="5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rPr>
          <w:spacing w:val="-1"/>
        </w:rPr>
        <w:t>religious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t>scientific</w:t>
      </w:r>
      <w:r>
        <w:rPr>
          <w:spacing w:val="48"/>
        </w:rPr>
        <w:t xml:space="preserve"> </w:t>
      </w:r>
      <w:r>
        <w:rPr>
          <w:spacing w:val="-2"/>
        </w:rPr>
        <w:t>explanations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illness.</w:t>
      </w:r>
      <w:r>
        <w:rPr>
          <w:spacing w:val="5"/>
        </w:rPr>
        <w:t xml:space="preserve"> </w:t>
      </w:r>
      <w:r>
        <w:rPr>
          <w:spacing w:val="-1"/>
        </w:rPr>
        <w:t>Clips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program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seen</w:t>
      </w:r>
      <w:r>
        <w:rPr>
          <w:spacing w:val="5"/>
        </w:rPr>
        <w:t xml:space="preserve"> </w:t>
      </w:r>
      <w:r>
        <w:rPr>
          <w:spacing w:val="-1"/>
        </w:rPr>
        <w:t>here:</w:t>
      </w:r>
      <w:r>
        <w:rPr>
          <w:spacing w:val="5"/>
        </w:rPr>
        <w:t xml:space="preserve"> </w:t>
      </w:r>
      <w:hyperlink r:id="rId20" w:history="1">
        <w:r>
          <w:rPr>
            <w:spacing w:val="-2"/>
          </w:rPr>
          <w:t>http://www.pbs.org/wnet/</w:t>
        </w:r>
      </w:hyperlink>
      <w:r>
        <w:rPr>
          <w:spacing w:val="-2"/>
        </w:rPr>
        <w:t>secrets/previous_seasons/case_salem/about.html</w:t>
      </w:r>
    </w:p>
    <w:p w14:paraId="45CB4A9B" w14:textId="77777777" w:rsidR="00A24066" w:rsidRDefault="00A24066" w:rsidP="0032091C">
      <w:pPr>
        <w:pStyle w:val="BodyText"/>
        <w:widowControl/>
        <w:kinsoku w:val="0"/>
        <w:overflowPunct w:val="0"/>
        <w:spacing w:before="60" w:line="246" w:lineRule="auto"/>
        <w:ind w:left="580" w:right="753" w:hanging="1"/>
      </w:pPr>
      <w:proofErr w:type="spellStart"/>
      <w:r>
        <w:rPr>
          <w:spacing w:val="-5"/>
        </w:rPr>
        <w:t>Navasky</w:t>
      </w:r>
      <w:proofErr w:type="spellEnd"/>
      <w:r>
        <w:rPr>
          <w:spacing w:val="-5"/>
        </w:rPr>
        <w:t>,</w:t>
      </w:r>
      <w:r>
        <w:rPr>
          <w:spacing w:val="5"/>
        </w:rPr>
        <w:t xml:space="preserve"> </w:t>
      </w:r>
      <w:r>
        <w:rPr>
          <w:spacing w:val="-1"/>
        </w:rPr>
        <w:t>M.,</w:t>
      </w:r>
      <w:r>
        <w:rPr>
          <w:spacing w:val="5"/>
        </w:rPr>
        <w:t xml:space="preserve"> </w:t>
      </w:r>
      <w:r>
        <w:t>&amp;</w:t>
      </w:r>
      <w:r>
        <w:rPr>
          <w:spacing w:val="5"/>
        </w:rPr>
        <w:t xml:space="preserve"> </w:t>
      </w:r>
      <w:r>
        <w:rPr>
          <w:spacing w:val="-2"/>
        </w:rPr>
        <w:t>O’Connor,</w:t>
      </w:r>
      <w:r>
        <w:rPr>
          <w:spacing w:val="5"/>
        </w:rPr>
        <w:t xml:space="preserve"> </w:t>
      </w:r>
      <w:r>
        <w:rPr>
          <w:spacing w:val="-1"/>
        </w:rPr>
        <w:t>K.</w:t>
      </w:r>
      <w:r>
        <w:rPr>
          <w:spacing w:val="5"/>
        </w:rPr>
        <w:t xml:space="preserve"> </w:t>
      </w:r>
      <w:r>
        <w:rPr>
          <w:spacing w:val="-1"/>
        </w:rPr>
        <w:t>(Producers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Directors).</w:t>
      </w:r>
      <w:r>
        <w:rPr>
          <w:spacing w:val="5"/>
        </w:rPr>
        <w:t xml:space="preserve"> </w:t>
      </w:r>
      <w:r>
        <w:rPr>
          <w:spacing w:val="-1"/>
        </w:rPr>
        <w:t>(2005).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The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2"/>
        </w:rPr>
        <w:t>new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asylums</w:t>
      </w:r>
      <w:r>
        <w:rPr>
          <w:i/>
          <w:iCs/>
          <w:spacing w:val="5"/>
        </w:rPr>
        <w:t xml:space="preserve"> </w:t>
      </w:r>
      <w:r>
        <w:rPr>
          <w:spacing w:val="-4"/>
        </w:rPr>
        <w:t>[Television</w:t>
      </w:r>
      <w:r>
        <w:rPr>
          <w:spacing w:val="36"/>
        </w:rPr>
        <w:t xml:space="preserve"> </w:t>
      </w:r>
      <w:r>
        <w:rPr>
          <w:spacing w:val="-1"/>
        </w:rPr>
        <w:t>series</w:t>
      </w:r>
      <w:r>
        <w:rPr>
          <w:spacing w:val="5"/>
        </w:rPr>
        <w:t xml:space="preserve"> </w:t>
      </w:r>
      <w:r>
        <w:rPr>
          <w:spacing w:val="-1"/>
        </w:rPr>
        <w:t>episode].</w:t>
      </w:r>
      <w:r>
        <w:rPr>
          <w:spacing w:val="5"/>
        </w:rPr>
        <w:t xml:space="preserve"> </w:t>
      </w:r>
      <w:r>
        <w:rPr>
          <w:spacing w:val="-1"/>
        </w:rPr>
        <w:t>Boston,</w:t>
      </w:r>
      <w:r>
        <w:rPr>
          <w:spacing w:val="5"/>
        </w:rPr>
        <w:t xml:space="preserve"> </w:t>
      </w:r>
      <w:r>
        <w:rPr>
          <w:spacing w:val="-1"/>
        </w:rPr>
        <w:t>MA:</w:t>
      </w:r>
      <w:r>
        <w:rPr>
          <w:spacing w:val="-2"/>
        </w:rPr>
        <w:t xml:space="preserve"> </w:t>
      </w:r>
      <w:r>
        <w:rPr>
          <w:spacing w:val="-1"/>
        </w:rPr>
        <w:t>WGBH</w:t>
      </w:r>
      <w:r>
        <w:rPr>
          <w:spacing w:val="5"/>
        </w:rPr>
        <w:t xml:space="preserve"> </w:t>
      </w:r>
      <w:r>
        <w:rPr>
          <w:spacing w:val="-1"/>
        </w:rPr>
        <w:t>Educational</w:t>
      </w:r>
      <w:r>
        <w:rPr>
          <w:spacing w:val="5"/>
        </w:rPr>
        <w:t xml:space="preserve"> </w:t>
      </w:r>
      <w:r>
        <w:rPr>
          <w:spacing w:val="-2"/>
        </w:rPr>
        <w:t>Foundation.</w:t>
      </w:r>
    </w:p>
    <w:p w14:paraId="22F9F660" w14:textId="00D028B8" w:rsidR="00A24066" w:rsidRDefault="00A24066" w:rsidP="0032091C">
      <w:pPr>
        <w:pStyle w:val="BodyText"/>
        <w:widowControl/>
        <w:kinsoku w:val="0"/>
        <w:overflowPunct w:val="0"/>
        <w:spacing w:before="0" w:line="246" w:lineRule="auto"/>
        <w:ind w:left="580" w:right="758" w:firstLine="360"/>
      </w:pPr>
      <w:r>
        <w:rPr>
          <w:spacing w:val="-2"/>
        </w:rPr>
        <w:lastRenderedPageBreak/>
        <w:t>Many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2"/>
        </w:rPr>
        <w:t>who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2"/>
        </w:rPr>
        <w:t>mentally</w:t>
      </w:r>
      <w:r>
        <w:rPr>
          <w:spacing w:val="5"/>
        </w:rPr>
        <w:t xml:space="preserve"> </w:t>
      </w:r>
      <w:r>
        <w:rPr>
          <w:spacing w:val="-1"/>
        </w:rPr>
        <w:t>ill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4"/>
        </w:rPr>
        <w:t>now</w:t>
      </w:r>
      <w:r>
        <w:rPr>
          <w:spacing w:val="5"/>
        </w:rPr>
        <w:t xml:space="preserve"> </w:t>
      </w:r>
      <w:r>
        <w:rPr>
          <w:spacing w:val="-1"/>
        </w:rPr>
        <w:t>being</w:t>
      </w:r>
      <w:r>
        <w:rPr>
          <w:spacing w:val="5"/>
        </w:rPr>
        <w:t xml:space="preserve"> </w:t>
      </w:r>
      <w:r>
        <w:rPr>
          <w:spacing w:val="-1"/>
        </w:rPr>
        <w:t>housed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prisons.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2"/>
        </w:rPr>
        <w:t>Frontline</w:t>
      </w:r>
      <w:r>
        <w:rPr>
          <w:spacing w:val="5"/>
        </w:rPr>
        <w:t xml:space="preserve"> </w:t>
      </w:r>
      <w:r>
        <w:rPr>
          <w:spacing w:val="-1"/>
        </w:rPr>
        <w:t>episode</w:t>
      </w:r>
      <w:r>
        <w:rPr>
          <w:spacing w:val="42"/>
        </w:rPr>
        <w:t xml:space="preserve"> </w:t>
      </w:r>
      <w:r>
        <w:rPr>
          <w:spacing w:val="-2"/>
        </w:rPr>
        <w:t>explores</w:t>
      </w:r>
      <w:r>
        <w:rPr>
          <w:spacing w:val="5"/>
        </w:rPr>
        <w:t xml:space="preserve"> </w:t>
      </w:r>
      <w:r>
        <w:rPr>
          <w:spacing w:val="-4"/>
        </w:rPr>
        <w:t>why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happening.</w:t>
      </w:r>
      <w:r>
        <w:rPr>
          <w:spacing w:val="-2"/>
        </w:rPr>
        <w:t xml:space="preserve"> </w:t>
      </w:r>
      <w:r>
        <w:rPr>
          <w:spacing w:val="-5"/>
        </w:rPr>
        <w:t>Watch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program</w:t>
      </w:r>
      <w:r>
        <w:rPr>
          <w:spacing w:val="5"/>
        </w:rPr>
        <w:t xml:space="preserve"> </w:t>
      </w:r>
      <w:r>
        <w:rPr>
          <w:spacing w:val="-1"/>
        </w:rPr>
        <w:t>online:</w:t>
      </w:r>
      <w:r>
        <w:rPr>
          <w:spacing w:val="5"/>
        </w:rPr>
        <w:t xml:space="preserve"> </w:t>
      </w:r>
      <w:hyperlink r:id="rId21" w:history="1">
        <w:r>
          <w:rPr>
            <w:spacing w:val="-2"/>
          </w:rPr>
          <w:t>http://www.pbs.org/wgbh/pages/</w:t>
        </w:r>
      </w:hyperlink>
      <w:r>
        <w:rPr>
          <w:spacing w:val="-2"/>
        </w:rPr>
        <w:t>frontline/shows/asylums/view/</w:t>
      </w:r>
    </w:p>
    <w:p w14:paraId="6A6D8116" w14:textId="77777777" w:rsidR="00A24066" w:rsidRDefault="00A24066" w:rsidP="0032091C">
      <w:pPr>
        <w:pStyle w:val="BodyText"/>
        <w:widowControl/>
        <w:kinsoku w:val="0"/>
        <w:overflowPunct w:val="0"/>
        <w:spacing w:before="60" w:line="246" w:lineRule="auto"/>
        <w:ind w:left="580" w:firstLine="0"/>
      </w:pPr>
      <w:r>
        <w:rPr>
          <w:spacing w:val="-1"/>
        </w:rPr>
        <w:t>Goodman,</w:t>
      </w:r>
      <w:r>
        <w:rPr>
          <w:spacing w:val="5"/>
        </w:rPr>
        <w:t xml:space="preserve"> </w:t>
      </w:r>
      <w:r>
        <w:rPr>
          <w:spacing w:val="-3"/>
        </w:rPr>
        <w:t>B.,</w:t>
      </w:r>
      <w:r>
        <w:rPr>
          <w:spacing w:val="5"/>
        </w:rPr>
        <w:t xml:space="preserve"> </w:t>
      </w:r>
      <w:r>
        <w:t>&amp;</w:t>
      </w:r>
      <w:r>
        <w:rPr>
          <w:spacing w:val="5"/>
        </w:rPr>
        <w:t xml:space="preserve"> </w:t>
      </w:r>
      <w:r>
        <w:rPr>
          <w:spacing w:val="-1"/>
        </w:rPr>
        <w:t>Maggio,</w:t>
      </w:r>
      <w:r>
        <w:rPr>
          <w:spacing w:val="5"/>
        </w:rPr>
        <w:t xml:space="preserve"> </w:t>
      </w:r>
      <w:r>
        <w:rPr>
          <w:spacing w:val="-7"/>
        </w:rPr>
        <w:t>J.</w:t>
      </w:r>
      <w:r>
        <w:rPr>
          <w:spacing w:val="5"/>
        </w:rPr>
        <w:t xml:space="preserve"> </w:t>
      </w:r>
      <w:r>
        <w:rPr>
          <w:spacing w:val="-1"/>
        </w:rPr>
        <w:t>(Producers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Directors).</w:t>
      </w:r>
      <w:r>
        <w:rPr>
          <w:spacing w:val="5"/>
        </w:rPr>
        <w:t xml:space="preserve"> </w:t>
      </w:r>
      <w:r>
        <w:rPr>
          <w:spacing w:val="-1"/>
        </w:rPr>
        <w:t>(2008).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The</w:t>
      </w:r>
      <w:r>
        <w:rPr>
          <w:i/>
          <w:iCs/>
          <w:spacing w:val="5"/>
        </w:rPr>
        <w:t xml:space="preserve"> </w:t>
      </w:r>
      <w:proofErr w:type="spellStart"/>
      <w:r>
        <w:rPr>
          <w:i/>
          <w:iCs/>
          <w:spacing w:val="-1"/>
        </w:rPr>
        <w:t>lobotomist</w:t>
      </w:r>
      <w:proofErr w:type="spellEnd"/>
      <w:r>
        <w:rPr>
          <w:i/>
          <w:iCs/>
          <w:spacing w:val="5"/>
        </w:rPr>
        <w:t xml:space="preserve"> </w:t>
      </w:r>
      <w:r>
        <w:rPr>
          <w:spacing w:val="-4"/>
        </w:rPr>
        <w:t>[Television</w:t>
      </w:r>
      <w:r>
        <w:rPr>
          <w:spacing w:val="5"/>
        </w:rPr>
        <w:t xml:space="preserve"> </w:t>
      </w:r>
      <w:r>
        <w:rPr>
          <w:spacing w:val="-1"/>
        </w:rPr>
        <w:t>series</w:t>
      </w:r>
      <w:r>
        <w:rPr>
          <w:spacing w:val="34"/>
        </w:rPr>
        <w:t xml:space="preserve"> </w:t>
      </w:r>
      <w:r>
        <w:rPr>
          <w:spacing w:val="-1"/>
        </w:rPr>
        <w:t>episode].</w:t>
      </w:r>
      <w:r>
        <w:rPr>
          <w:spacing w:val="5"/>
        </w:rPr>
        <w:t xml:space="preserve"> </w:t>
      </w:r>
      <w:r>
        <w:rPr>
          <w:spacing w:val="-1"/>
        </w:rPr>
        <w:t>Boston,</w:t>
      </w:r>
      <w:r>
        <w:rPr>
          <w:spacing w:val="5"/>
        </w:rPr>
        <w:t xml:space="preserve"> </w:t>
      </w:r>
      <w:r>
        <w:rPr>
          <w:spacing w:val="-1"/>
        </w:rPr>
        <w:t>MA:</w:t>
      </w:r>
      <w:r>
        <w:rPr>
          <w:spacing w:val="-2"/>
        </w:rPr>
        <w:t xml:space="preserve"> </w:t>
      </w:r>
      <w:r>
        <w:rPr>
          <w:spacing w:val="-1"/>
        </w:rPr>
        <w:t>WGBH</w:t>
      </w:r>
      <w:r>
        <w:rPr>
          <w:spacing w:val="5"/>
        </w:rPr>
        <w:t xml:space="preserve"> </w:t>
      </w:r>
      <w:r>
        <w:rPr>
          <w:spacing w:val="-1"/>
        </w:rPr>
        <w:t>Educational</w:t>
      </w:r>
      <w:r>
        <w:rPr>
          <w:spacing w:val="5"/>
        </w:rPr>
        <w:t xml:space="preserve"> </w:t>
      </w:r>
      <w:r>
        <w:rPr>
          <w:spacing w:val="-2"/>
        </w:rPr>
        <w:t>Foundation.</w:t>
      </w:r>
    </w:p>
    <w:p w14:paraId="05FE1C63" w14:textId="77777777" w:rsidR="00A24066" w:rsidRDefault="00A24066" w:rsidP="0032091C">
      <w:pPr>
        <w:pStyle w:val="BodyText"/>
        <w:widowControl/>
        <w:kinsoku w:val="0"/>
        <w:overflowPunct w:val="0"/>
        <w:spacing w:before="0" w:line="246" w:lineRule="auto"/>
        <w:ind w:left="580" w:right="758" w:firstLine="360"/>
      </w:pPr>
      <w:r>
        <w:rPr>
          <w:spacing w:val="-5"/>
        </w:rPr>
        <w:t>Dr.</w:t>
      </w:r>
      <w:r>
        <w:rPr>
          <w:spacing w:val="-2"/>
        </w:rPr>
        <w:t xml:space="preserve"> </w:t>
      </w:r>
      <w:r>
        <w:rPr>
          <w:spacing w:val="-4"/>
        </w:rPr>
        <w:t>Walter</w:t>
      </w:r>
      <w:r>
        <w:rPr>
          <w:spacing w:val="5"/>
        </w:rPr>
        <w:t xml:space="preserve"> </w:t>
      </w:r>
      <w:r>
        <w:rPr>
          <w:spacing w:val="-2"/>
        </w:rPr>
        <w:t>Freeman</w:t>
      </w:r>
      <w:r>
        <w:rPr>
          <w:spacing w:val="5"/>
        </w:rPr>
        <w:t xml:space="preserve"> </w:t>
      </w:r>
      <w:r>
        <w:rPr>
          <w:spacing w:val="-1"/>
        </w:rPr>
        <w:t>performed</w:t>
      </w:r>
      <w:r>
        <w:rPr>
          <w:spacing w:val="5"/>
        </w:rPr>
        <w:t xml:space="preserve"> </w:t>
      </w:r>
      <w:r>
        <w:rPr>
          <w:spacing w:val="-1"/>
        </w:rPr>
        <w:t>hundreds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lobotomies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“cure”</w:t>
      </w:r>
      <w:r>
        <w:rPr>
          <w:spacing w:val="5"/>
        </w:rPr>
        <w:t xml:space="preserve"> </w:t>
      </w:r>
      <w:r>
        <w:rPr>
          <w:spacing w:val="-1"/>
        </w:rPr>
        <w:t>them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their</w:t>
      </w:r>
      <w:r>
        <w:rPr>
          <w:spacing w:val="44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illness.</w:t>
      </w:r>
      <w:r>
        <w:rPr>
          <w:spacing w:val="5"/>
        </w:rPr>
        <w:t xml:space="preserve"> </w:t>
      </w:r>
      <w:r>
        <w:rPr>
          <w:spacing w:val="-5"/>
        </w:rPr>
        <w:t>However,</w:t>
      </w:r>
      <w:r>
        <w:rPr>
          <w:spacing w:val="5"/>
        </w:rPr>
        <w:t xml:space="preserve"> </w:t>
      </w:r>
      <w:r>
        <w:rPr>
          <w:spacing w:val="-1"/>
        </w:rPr>
        <w:t>there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no</w:t>
      </w:r>
      <w:r>
        <w:rPr>
          <w:spacing w:val="5"/>
        </w:rPr>
        <w:t xml:space="preserve"> </w:t>
      </w:r>
      <w:r>
        <w:t>scientific</w:t>
      </w:r>
      <w:r>
        <w:rPr>
          <w:spacing w:val="5"/>
        </w:rPr>
        <w:t xml:space="preserve"> </w:t>
      </w:r>
      <w:r>
        <w:rPr>
          <w:spacing w:val="-2"/>
        </w:rPr>
        <w:t>evidence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lobotomy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3"/>
        </w:rPr>
        <w:t>effective</w:t>
      </w:r>
      <w:r>
        <w:rPr>
          <w:spacing w:val="5"/>
        </w:rPr>
        <w:t xml:space="preserve"> </w:t>
      </w:r>
      <w:r>
        <w:rPr>
          <w:spacing w:val="-1"/>
        </w:rPr>
        <w:t>treatment.</w:t>
      </w:r>
      <w:r>
        <w:rPr>
          <w:spacing w:val="-2"/>
        </w:rPr>
        <w:t xml:space="preserve"> </w:t>
      </w:r>
      <w:r>
        <w:rPr>
          <w:spacing w:val="-5"/>
        </w:rPr>
        <w:t>Watch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program</w:t>
      </w:r>
      <w:r>
        <w:rPr>
          <w:spacing w:val="5"/>
        </w:rPr>
        <w:t xml:space="preserve"> </w:t>
      </w:r>
      <w:r>
        <w:rPr>
          <w:spacing w:val="-1"/>
        </w:rPr>
        <w:t>online:</w:t>
      </w:r>
      <w:r>
        <w:rPr>
          <w:spacing w:val="5"/>
        </w:rPr>
        <w:t xml:space="preserve"> </w:t>
      </w:r>
      <w:hyperlink r:id="rId22" w:history="1">
        <w:r>
          <w:rPr>
            <w:spacing w:val="-2"/>
          </w:rPr>
          <w:t>http://www.pbs.org/wgbh/amex/lobotomist/program/</w:t>
        </w:r>
      </w:hyperlink>
    </w:p>
    <w:p w14:paraId="0093AAF4" w14:textId="77777777" w:rsidR="00A24066" w:rsidRDefault="00A24066" w:rsidP="0032091C">
      <w:pPr>
        <w:pStyle w:val="BodyText"/>
        <w:widowControl/>
        <w:kinsoku w:val="0"/>
        <w:overflowPunct w:val="0"/>
        <w:spacing w:before="60"/>
        <w:ind w:left="580" w:firstLine="0"/>
      </w:pPr>
      <w:r>
        <w:rPr>
          <w:spacing w:val="-2"/>
        </w:rPr>
        <w:t>Wiseman,</w:t>
      </w:r>
      <w:r>
        <w:rPr>
          <w:spacing w:val="5"/>
        </w:rPr>
        <w:t xml:space="preserve"> </w:t>
      </w:r>
      <w:r>
        <w:rPr>
          <w:spacing w:val="-15"/>
        </w:rPr>
        <w:t>F.</w:t>
      </w:r>
      <w:r>
        <w:rPr>
          <w:spacing w:val="5"/>
        </w:rPr>
        <w:t xml:space="preserve"> </w:t>
      </w:r>
      <w:r>
        <w:rPr>
          <w:spacing w:val="-1"/>
        </w:rPr>
        <w:t>(Director).</w:t>
      </w:r>
      <w:r>
        <w:rPr>
          <w:spacing w:val="5"/>
        </w:rPr>
        <w:t xml:space="preserve"> </w:t>
      </w:r>
      <w:r>
        <w:rPr>
          <w:spacing w:val="-1"/>
        </w:rPr>
        <w:t>(1967).</w:t>
      </w:r>
      <w:r>
        <w:rPr>
          <w:spacing w:val="5"/>
        </w:rPr>
        <w:t xml:space="preserve"> </w:t>
      </w:r>
      <w:proofErr w:type="spellStart"/>
      <w:r>
        <w:rPr>
          <w:i/>
          <w:iCs/>
          <w:spacing w:val="-2"/>
        </w:rPr>
        <w:t>Titicut</w:t>
      </w:r>
      <w:proofErr w:type="spellEnd"/>
      <w:r>
        <w:rPr>
          <w:i/>
          <w:iCs/>
          <w:spacing w:val="5"/>
        </w:rPr>
        <w:t xml:space="preserve"> </w:t>
      </w:r>
      <w:r>
        <w:rPr>
          <w:i/>
          <w:iCs/>
          <w:spacing w:val="-2"/>
        </w:rPr>
        <w:t>follies</w:t>
      </w:r>
      <w:r>
        <w:rPr>
          <w:i/>
          <w:iCs/>
          <w:spacing w:val="5"/>
        </w:rPr>
        <w:t xml:space="preserve"> </w:t>
      </w:r>
      <w:r>
        <w:rPr>
          <w:spacing w:val="-2"/>
        </w:rPr>
        <w:t>[Film].</w:t>
      </w:r>
      <w:r>
        <w:rPr>
          <w:spacing w:val="5"/>
        </w:rPr>
        <w:t xml:space="preserve"> </w:t>
      </w:r>
      <w:r>
        <w:rPr>
          <w:spacing w:val="-1"/>
        </w:rPr>
        <w:t>United</w:t>
      </w:r>
      <w:r>
        <w:rPr>
          <w:spacing w:val="5"/>
        </w:rPr>
        <w:t xml:space="preserve"> </w:t>
      </w:r>
      <w:r>
        <w:rPr>
          <w:spacing w:val="-1"/>
        </w:rPr>
        <w:t>States:</w:t>
      </w:r>
      <w:r>
        <w:rPr>
          <w:spacing w:val="5"/>
        </w:rPr>
        <w:t xml:space="preserve"> </w:t>
      </w:r>
      <w:r>
        <w:rPr>
          <w:spacing w:val="-4"/>
        </w:rPr>
        <w:t>Grove</w:t>
      </w:r>
      <w:r>
        <w:rPr>
          <w:spacing w:val="5"/>
        </w:rPr>
        <w:t xml:space="preserve"> </w:t>
      </w:r>
      <w:r>
        <w:rPr>
          <w:spacing w:val="-1"/>
        </w:rPr>
        <w:t>Press.</w:t>
      </w:r>
    </w:p>
    <w:p w14:paraId="3C1213D4" w14:textId="77777777" w:rsidR="00A24066" w:rsidRDefault="00A24066" w:rsidP="0032091C">
      <w:pPr>
        <w:pStyle w:val="BodyText"/>
        <w:widowControl/>
        <w:kinsoku w:val="0"/>
        <w:overflowPunct w:val="0"/>
        <w:spacing w:before="7" w:line="246" w:lineRule="auto"/>
        <w:ind w:left="579" w:right="758" w:firstLine="360"/>
      </w:pP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documentary,</w:t>
      </w:r>
      <w:r>
        <w:rPr>
          <w:spacing w:val="5"/>
        </w:rPr>
        <w:t xml:space="preserve"> </w:t>
      </w:r>
      <w:r>
        <w:rPr>
          <w:spacing w:val="-2"/>
        </w:rPr>
        <w:t>originally</w:t>
      </w:r>
      <w:r>
        <w:rPr>
          <w:spacing w:val="5"/>
        </w:rPr>
        <w:t xml:space="preserve"> </w:t>
      </w:r>
      <w:r>
        <w:rPr>
          <w:spacing w:val="-3"/>
        </w:rPr>
        <w:t>banned,</w:t>
      </w:r>
      <w:r>
        <w:rPr>
          <w:spacing w:val="5"/>
        </w:rPr>
        <w:t xml:space="preserve"> </w:t>
      </w:r>
      <w:r>
        <w:rPr>
          <w:spacing w:val="-1"/>
        </w:rPr>
        <w:t>about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prison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2"/>
        </w:rPr>
        <w:t>criminally</w:t>
      </w:r>
      <w:r>
        <w:rPr>
          <w:spacing w:val="5"/>
        </w:rPr>
        <w:t xml:space="preserve"> </w:t>
      </w:r>
      <w:r>
        <w:rPr>
          <w:spacing w:val="-1"/>
        </w:rPr>
        <w:t>insane.</w:t>
      </w:r>
      <w:r>
        <w:rPr>
          <w:spacing w:val="5"/>
        </w:rPr>
        <w:t xml:space="preserve"> </w:t>
      </w:r>
      <w:r>
        <w:rPr>
          <w:spacing w:val="-1"/>
        </w:rPr>
        <w:t>Recommended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caution.</w:t>
      </w:r>
    </w:p>
    <w:p w14:paraId="1C8F86E8" w14:textId="77777777" w:rsidR="00A24066" w:rsidRDefault="00A24066" w:rsidP="0032091C">
      <w:pPr>
        <w:widowControl/>
        <w:kinsoku w:val="0"/>
        <w:overflowPunct w:val="0"/>
        <w:spacing w:before="5" w:line="130" w:lineRule="exact"/>
        <w:rPr>
          <w:sz w:val="13"/>
          <w:szCs w:val="13"/>
        </w:rPr>
      </w:pPr>
    </w:p>
    <w:p w14:paraId="49373DE2" w14:textId="77777777" w:rsidR="00A24066" w:rsidRDefault="00A24066" w:rsidP="0032091C">
      <w:pPr>
        <w:widowControl/>
        <w:kinsoku w:val="0"/>
        <w:overflowPunct w:val="0"/>
        <w:spacing w:line="200" w:lineRule="exact"/>
        <w:rPr>
          <w:sz w:val="20"/>
          <w:szCs w:val="20"/>
        </w:rPr>
      </w:pPr>
    </w:p>
    <w:p w14:paraId="674DEB81" w14:textId="77777777" w:rsidR="00A24066" w:rsidRDefault="00A24066" w:rsidP="0032091C">
      <w:pPr>
        <w:pStyle w:val="Heading1"/>
        <w:widowControl/>
        <w:kinsoku w:val="0"/>
        <w:overflowPunct w:val="0"/>
        <w:ind w:right="667"/>
        <w:rPr>
          <w:b w:val="0"/>
          <w:bCs w:val="0"/>
        </w:rPr>
      </w:pPr>
      <w:r>
        <w:rPr>
          <w:w w:val="110"/>
        </w:rPr>
        <w:t>WEB</w:t>
      </w:r>
      <w:r>
        <w:rPr>
          <w:spacing w:val="-15"/>
          <w:w w:val="110"/>
        </w:rPr>
        <w:t xml:space="preserve"> </w:t>
      </w:r>
      <w:r>
        <w:rPr>
          <w:spacing w:val="-1"/>
          <w:w w:val="110"/>
        </w:rPr>
        <w:t>SITES</w:t>
      </w:r>
    </w:p>
    <w:p w14:paraId="1EF7B71C" w14:textId="77777777" w:rsidR="00D60FC6" w:rsidRDefault="00D60FC6" w:rsidP="00D60FC6">
      <w:pPr>
        <w:pStyle w:val="BodyText"/>
        <w:widowControl/>
        <w:kinsoku w:val="0"/>
        <w:overflowPunct w:val="0"/>
        <w:spacing w:before="99" w:line="247" w:lineRule="auto"/>
        <w:ind w:left="576" w:right="706" w:firstLine="0"/>
        <w:rPr>
          <w:spacing w:val="-2"/>
        </w:rPr>
      </w:pPr>
      <w:r>
        <w:rPr>
          <w:b/>
          <w:bCs/>
          <w:spacing w:val="-1"/>
        </w:rPr>
        <w:t>Genes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to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2"/>
        </w:rPr>
        <w:t>Cognition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Online: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Explores</w:t>
      </w:r>
      <w:r>
        <w:rPr>
          <w:spacing w:val="5"/>
        </w:rPr>
        <w:t xml:space="preserve"> </w:t>
      </w:r>
      <w:r>
        <w:t>modern</w:t>
      </w:r>
      <w:r>
        <w:rPr>
          <w:spacing w:val="5"/>
        </w:rPr>
        <w:t xml:space="preserve"> </w:t>
      </w:r>
      <w:r>
        <w:rPr>
          <w:spacing w:val="-1"/>
        </w:rPr>
        <w:t>neuroscience</w:t>
      </w:r>
      <w:r>
        <w:rPr>
          <w:spacing w:val="5"/>
        </w:rPr>
        <w:t xml:space="preserve"> </w:t>
      </w:r>
      <w:r>
        <w:rPr>
          <w:spacing w:val="-2"/>
        </w:rPr>
        <w:t>explanations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many</w:t>
      </w:r>
      <w:r>
        <w:rPr>
          <w:spacing w:val="53"/>
        </w:rPr>
        <w:t xml:space="preserve"> </w:t>
      </w:r>
      <w:r>
        <w:rPr>
          <w:spacing w:val="-2"/>
        </w:rPr>
        <w:t>psychological</w:t>
      </w:r>
      <w:r>
        <w:rPr>
          <w:spacing w:val="5"/>
        </w:rPr>
        <w:t xml:space="preserve"> </w:t>
      </w:r>
      <w:r>
        <w:rPr>
          <w:spacing w:val="-1"/>
        </w:rPr>
        <w:t>disorders.</w:t>
      </w:r>
      <w:r>
        <w:rPr>
          <w:spacing w:val="5"/>
        </w:rPr>
        <w:t xml:space="preserve"> </w:t>
      </w:r>
      <w:hyperlink r:id="rId23" w:history="1">
        <w:r>
          <w:rPr>
            <w:spacing w:val="-2"/>
          </w:rPr>
          <w:t>http://www.g2conline.org/</w:t>
        </w:r>
      </w:hyperlink>
    </w:p>
    <w:p w14:paraId="385AA1CE" w14:textId="34379ADB" w:rsidR="00D60FC6" w:rsidRDefault="009D0A95" w:rsidP="00D60FC6">
      <w:pPr>
        <w:pStyle w:val="BodyText"/>
        <w:widowControl/>
        <w:kinsoku w:val="0"/>
        <w:overflowPunct w:val="0"/>
        <w:spacing w:before="99" w:line="247" w:lineRule="auto"/>
        <w:ind w:left="576" w:right="662" w:firstLine="0"/>
        <w:rPr>
          <w:b/>
          <w:bCs/>
          <w:spacing w:val="-2"/>
        </w:rPr>
      </w:pPr>
      <w:r w:rsidRPr="0073209D">
        <w:rPr>
          <w:b/>
        </w:rPr>
        <w:t xml:space="preserve">“My Lobotomy”: Howard </w:t>
      </w:r>
      <w:proofErr w:type="spellStart"/>
      <w:r w:rsidRPr="0073209D">
        <w:rPr>
          <w:b/>
        </w:rPr>
        <w:t>Dully’s</w:t>
      </w:r>
      <w:proofErr w:type="spellEnd"/>
      <w:r w:rsidRPr="0073209D">
        <w:rPr>
          <w:b/>
        </w:rPr>
        <w:t xml:space="preserve"> Journey</w:t>
      </w:r>
      <w:r>
        <w:t xml:space="preserve"> (2005. National Public Radio)</w:t>
      </w:r>
      <w:r w:rsidR="0043762A">
        <w:t>.</w:t>
      </w:r>
      <w:r>
        <w:t xml:space="preserve"> </w:t>
      </w:r>
      <w:r w:rsidRPr="009D0A95">
        <w:t>http://www.npr.org/2005/11/16/5014080/my-lobotomy-howard-dullys-journey</w:t>
      </w:r>
      <w:r w:rsidR="00D60FC6" w:rsidRPr="00D60FC6">
        <w:rPr>
          <w:b/>
          <w:bCs/>
          <w:spacing w:val="-2"/>
        </w:rPr>
        <w:t xml:space="preserve"> </w:t>
      </w:r>
    </w:p>
    <w:p w14:paraId="19E6D95B" w14:textId="77777777" w:rsidR="00D60FC6" w:rsidRDefault="00D60FC6" w:rsidP="00D60FC6">
      <w:pPr>
        <w:pStyle w:val="BodyText"/>
        <w:widowControl/>
        <w:kinsoku w:val="0"/>
        <w:overflowPunct w:val="0"/>
        <w:spacing w:before="99" w:line="247" w:lineRule="auto"/>
        <w:ind w:left="576" w:right="706" w:firstLine="0"/>
      </w:pPr>
      <w:r>
        <w:rPr>
          <w:b/>
          <w:bCs/>
          <w:spacing w:val="-1"/>
        </w:rPr>
        <w:t>National</w:t>
      </w:r>
      <w:r>
        <w:rPr>
          <w:b/>
          <w:bCs/>
          <w:spacing w:val="-14"/>
        </w:rPr>
        <w:t xml:space="preserve"> </w:t>
      </w:r>
      <w:r>
        <w:rPr>
          <w:b/>
          <w:bCs/>
          <w:spacing w:val="-1"/>
        </w:rPr>
        <w:t>Alliance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on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Mental</w:t>
      </w:r>
      <w:r>
        <w:rPr>
          <w:b/>
          <w:bCs/>
          <w:spacing w:val="5"/>
        </w:rPr>
        <w:t xml:space="preserve"> </w:t>
      </w:r>
      <w:r>
        <w:rPr>
          <w:b/>
          <w:bCs/>
          <w:spacing w:val="-1"/>
        </w:rPr>
        <w:t>Illness:</w:t>
      </w:r>
      <w:r>
        <w:rPr>
          <w:b/>
          <w:bCs/>
          <w:spacing w:val="5"/>
        </w:rPr>
        <w:t xml:space="preserve"> </w:t>
      </w:r>
      <w:r>
        <w:rPr>
          <w:spacing w:val="-1"/>
        </w:rPr>
        <w:t>Examines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treatment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mental</w:t>
      </w:r>
      <w:r>
        <w:rPr>
          <w:spacing w:val="5"/>
        </w:rPr>
        <w:t xml:space="preserve"> </w:t>
      </w:r>
      <w:r>
        <w:rPr>
          <w:spacing w:val="-1"/>
        </w:rPr>
        <w:t>illness</w:t>
      </w:r>
      <w:r>
        <w:rPr>
          <w:spacing w:val="24"/>
        </w:rPr>
        <w:t xml:space="preserve"> </w:t>
      </w:r>
      <w:r>
        <w:rPr>
          <w:spacing w:val="-1"/>
        </w:rPr>
        <w:t>tod</w:t>
      </w:r>
      <w:r>
        <w:rPr>
          <w:spacing w:val="-8"/>
        </w:rPr>
        <w:t>a</w:t>
      </w:r>
      <w:r>
        <w:rPr>
          <w:spacing w:val="-19"/>
        </w:rPr>
        <w:t>y</w:t>
      </w:r>
      <w:r>
        <w:t>.</w:t>
      </w:r>
      <w:r>
        <w:rPr>
          <w:spacing w:val="5"/>
        </w:rPr>
        <w:t xml:space="preserve"> </w:t>
      </w:r>
      <w:r w:rsidRPr="00436345">
        <w:t>http://www.nami.org/template.cfm?section=About_Treatments_and_Supports</w:t>
      </w:r>
    </w:p>
    <w:p w14:paraId="4602C6B0" w14:textId="6119824C" w:rsidR="00D60FC6" w:rsidRDefault="00D60FC6" w:rsidP="00D60FC6">
      <w:pPr>
        <w:widowControl/>
        <w:kinsoku w:val="0"/>
        <w:overflowPunct w:val="0"/>
        <w:spacing w:before="99" w:line="247" w:lineRule="auto"/>
        <w:ind w:left="576" w:right="302"/>
        <w:rPr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Timeline</w:t>
      </w:r>
      <w:r>
        <w:rPr>
          <w:b/>
          <w:bCs/>
          <w:spacing w:val="-8"/>
          <w:sz w:val="22"/>
          <w:szCs w:val="22"/>
        </w:rPr>
        <w:t xml:space="preserve">: </w:t>
      </w:r>
      <w:r>
        <w:rPr>
          <w:b/>
          <w:bCs/>
          <w:spacing w:val="-4"/>
          <w:sz w:val="22"/>
          <w:szCs w:val="22"/>
        </w:rPr>
        <w:t>Treatments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3"/>
          <w:sz w:val="22"/>
          <w:szCs w:val="22"/>
        </w:rPr>
        <w:t>for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Mental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Illness</w:t>
      </w:r>
      <w:r>
        <w:rPr>
          <w:b/>
          <w:bCs/>
          <w:spacing w:val="5"/>
          <w:sz w:val="22"/>
          <w:szCs w:val="22"/>
        </w:rPr>
        <w:t xml:space="preserve">: </w:t>
      </w:r>
      <w:r w:rsidRPr="00B55365">
        <w:rPr>
          <w:bCs/>
          <w:spacing w:val="5"/>
          <w:sz w:val="22"/>
          <w:szCs w:val="22"/>
        </w:rPr>
        <w:t>See</w:t>
      </w:r>
      <w:r w:rsidRPr="00B55365">
        <w:rPr>
          <w:spacing w:val="5"/>
          <w:sz w:val="22"/>
          <w:szCs w:val="22"/>
        </w:rPr>
        <w:t xml:space="preserve"> </w:t>
      </w:r>
      <w:hyperlink r:id="rId24" w:history="1">
        <w:r>
          <w:rPr>
            <w:spacing w:val="-2"/>
            <w:sz w:val="22"/>
            <w:szCs w:val="22"/>
          </w:rPr>
          <w:t>http://www.pbs.org/wgbh/amex/nash/timeline/</w:t>
        </w:r>
      </w:hyperlink>
      <w:r>
        <w:rPr>
          <w:spacing w:val="-2"/>
          <w:sz w:val="22"/>
          <w:szCs w:val="22"/>
        </w:rPr>
        <w:t>index.html</w:t>
      </w:r>
    </w:p>
    <w:p w14:paraId="20CE3F67" w14:textId="07FE3B99" w:rsidR="009D0A95" w:rsidRDefault="009D0A95" w:rsidP="00B55365">
      <w:pPr>
        <w:pStyle w:val="BodyText"/>
        <w:widowControl/>
        <w:kinsoku w:val="0"/>
        <w:overflowPunct w:val="0"/>
        <w:spacing w:before="67" w:line="247" w:lineRule="auto"/>
        <w:ind w:left="994" w:right="662" w:firstLine="0"/>
      </w:pPr>
    </w:p>
    <w:sectPr w:rsidR="009D0A95" w:rsidSect="00573DAA">
      <w:headerReference w:type="even" r:id="rId25"/>
      <w:headerReference w:type="default" r:id="rId26"/>
      <w:pgSz w:w="12060" w:h="15480"/>
      <w:pgMar w:top="1440" w:right="720" w:bottom="720" w:left="720" w:header="540" w:footer="0" w:gutter="0"/>
      <w:cols w:space="720" w:equalWidth="0">
        <w:col w:w="10420"/>
      </w:cols>
      <w:noEndnote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740FA3" w15:done="0"/>
  <w15:commentEx w15:paraId="341F2D4B" w15:paraIdParent="2F740FA3" w15:done="0"/>
  <w15:commentEx w15:paraId="692DDEF1" w15:done="0"/>
  <w15:commentEx w15:paraId="1A86B6D8" w15:done="0"/>
  <w15:commentEx w15:paraId="5B01C884" w15:paraIdParent="1A86B6D8" w15:done="0"/>
  <w15:commentEx w15:paraId="7873FE8C" w15:done="0"/>
  <w15:commentEx w15:paraId="1FA8D2E4" w15:paraIdParent="7873FE8C" w15:done="0"/>
  <w15:commentEx w15:paraId="1BB72F21" w15:done="0"/>
  <w15:commentEx w15:paraId="772528F3" w15:done="0"/>
  <w15:commentEx w15:paraId="77D78F05" w15:paraIdParent="772528F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C998B" w14:textId="77777777" w:rsidR="000A7E3A" w:rsidRDefault="000A7E3A">
      <w:r>
        <w:separator/>
      </w:r>
    </w:p>
  </w:endnote>
  <w:endnote w:type="continuationSeparator" w:id="0">
    <w:p w14:paraId="389CFB4E" w14:textId="77777777" w:rsidR="000A7E3A" w:rsidRDefault="000A7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altName w:val="Tahoma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FF7ED" w14:textId="77777777" w:rsidR="000A7E3A" w:rsidRDefault="000A7E3A">
      <w:r>
        <w:separator/>
      </w:r>
    </w:p>
  </w:footnote>
  <w:footnote w:type="continuationSeparator" w:id="0">
    <w:p w14:paraId="744F9484" w14:textId="77777777" w:rsidR="000A7E3A" w:rsidRDefault="000A7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B0B97" w14:textId="77777777" w:rsidR="00D60FC6" w:rsidRDefault="00D60FC6">
    <w:pPr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038FDFD7" wp14:editId="418AF7DF">
              <wp:simplePos x="0" y="0"/>
              <wp:positionH relativeFrom="page">
                <wp:posOffset>635000</wp:posOffset>
              </wp:positionH>
              <wp:positionV relativeFrom="page">
                <wp:posOffset>330200</wp:posOffset>
              </wp:positionV>
              <wp:extent cx="295148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148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540BC5" w14:textId="77777777" w:rsidR="00D60FC6" w:rsidRDefault="00D60FC6">
                          <w:pPr>
                            <w:tabs>
                              <w:tab w:val="left" w:pos="739"/>
                            </w:tabs>
                            <w:kinsoku w:val="0"/>
                            <w:overflowPunct w:val="0"/>
                            <w:spacing w:line="242" w:lineRule="exact"/>
                            <w:ind w:left="20"/>
                            <w:rPr>
                              <w:rFonts w:ascii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Gill Sans MT" w:hAnsi="Gill Sans MT" w:cs="Gill Sans MT"/>
                              <w:b/>
                              <w:bCs/>
                              <w:w w:val="85"/>
                              <w:sz w:val="18"/>
                              <w:szCs w:val="18"/>
                            </w:rPr>
                            <w:t>1-20</w:t>
                          </w:r>
                          <w:r>
                            <w:rPr>
                              <w:rFonts w:ascii="Gill Sans MT" w:hAnsi="Gill Sans MT" w:cs="Gill Sans MT"/>
                              <w:b/>
                              <w:bCs/>
                              <w:w w:val="85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Cambria" w:hAnsi="Cambria" w:cs="Cambria"/>
                              <w:w w:val="85"/>
                              <w:sz w:val="16"/>
                              <w:szCs w:val="16"/>
                            </w:rPr>
                            <w:t xml:space="preserve">CHAPTER  </w:t>
                          </w:r>
                          <w:r>
                            <w:rPr>
                              <w:rFonts w:ascii="Cambria" w:hAnsi="Cambria" w:cs="Cambria"/>
                              <w:spacing w:val="16"/>
                              <w:w w:val="8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="Cambria"/>
                              <w:w w:val="85"/>
                            </w:rPr>
                            <w:t xml:space="preserve">⁄    </w:t>
                          </w:r>
                          <w:r>
                            <w:rPr>
                              <w:rFonts w:ascii="Cambria" w:hAnsi="Cambria" w:cs="Cambria"/>
                              <w:spacing w:val="8"/>
                              <w:w w:val="8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="Cambria"/>
                              <w:w w:val="85"/>
                              <w:sz w:val="16"/>
                              <w:szCs w:val="16"/>
                            </w:rPr>
                            <w:t xml:space="preserve">THE  </w:t>
                          </w:r>
                          <w:r>
                            <w:rPr>
                              <w:rFonts w:ascii="Cambria" w:hAnsi="Cambria" w:cs="Cambria"/>
                              <w:spacing w:val="17"/>
                              <w:w w:val="8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="Cambria"/>
                              <w:spacing w:val="-2"/>
                              <w:w w:val="85"/>
                              <w:sz w:val="16"/>
                              <w:szCs w:val="16"/>
                            </w:rPr>
                            <w:t>HISTORY</w:t>
                          </w:r>
                          <w:r>
                            <w:rPr>
                              <w:rFonts w:ascii="Cambria" w:hAnsi="Cambria" w:cs="Cambria"/>
                              <w:w w:val="85"/>
                              <w:sz w:val="16"/>
                              <w:szCs w:val="16"/>
                            </w:rPr>
                            <w:t xml:space="preserve">  </w:t>
                          </w:r>
                          <w:r>
                            <w:rPr>
                              <w:rFonts w:ascii="Cambria" w:hAnsi="Cambria" w:cs="Cambria"/>
                              <w:spacing w:val="16"/>
                              <w:w w:val="8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="Cambria"/>
                              <w:spacing w:val="-1"/>
                              <w:w w:val="85"/>
                              <w:sz w:val="16"/>
                              <w:szCs w:val="16"/>
                            </w:rPr>
                            <w:t>OF</w:t>
                          </w:r>
                          <w:r>
                            <w:rPr>
                              <w:rFonts w:ascii="Cambria" w:hAnsi="Cambria" w:cs="Cambria"/>
                              <w:w w:val="85"/>
                              <w:sz w:val="16"/>
                              <w:szCs w:val="16"/>
                            </w:rPr>
                            <w:t xml:space="preserve">  </w:t>
                          </w:r>
                          <w:r>
                            <w:rPr>
                              <w:rFonts w:ascii="Cambria" w:hAnsi="Cambria" w:cs="Cambria"/>
                              <w:spacing w:val="16"/>
                              <w:w w:val="8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="Cambria"/>
                              <w:w w:val="85"/>
                              <w:sz w:val="16"/>
                              <w:szCs w:val="16"/>
                            </w:rPr>
                            <w:t xml:space="preserve">ABNORMAL  </w:t>
                          </w:r>
                          <w:r>
                            <w:rPr>
                              <w:rFonts w:ascii="Cambria" w:hAnsi="Cambria" w:cs="Cambria"/>
                              <w:spacing w:val="17"/>
                              <w:w w:val="8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 w:cs="Cambria"/>
                              <w:spacing w:val="-1"/>
                              <w:w w:val="85"/>
                              <w:sz w:val="16"/>
                              <w:szCs w:val="16"/>
                            </w:rPr>
                            <w:t>PSYCHOLOGY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pt;margin-top:26pt;width:232.4pt;height:1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" o:allowincell="f" filled="f" stroked="f">
              <v:textbox inset="0,0,0,0">
                <w:txbxContent>
                  <w:p w14:paraId="0B540BC5" w14:textId="77777777" w:rsidR="00D60FC6" w:rsidRDefault="00D60FC6">
                    <w:pPr>
                      <w:tabs>
                        <w:tab w:val="left" w:pos="739"/>
                      </w:tabs>
                      <w:kinsoku w:val="0"/>
                      <w:overflowPunct w:val="0"/>
                      <w:spacing w:line="242" w:lineRule="exact"/>
                      <w:ind w:left="20"/>
                      <w:rPr>
                        <w:rFonts w:ascii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Gill Sans MT" w:hAnsi="Gill Sans MT" w:cs="Gill Sans MT"/>
                        <w:b/>
                        <w:bCs/>
                        <w:w w:val="85"/>
                        <w:sz w:val="18"/>
                        <w:szCs w:val="18"/>
                      </w:rPr>
                      <w:t>1-20</w:t>
                    </w:r>
                    <w:r>
                      <w:rPr>
                        <w:rFonts w:ascii="Gill Sans MT" w:hAnsi="Gill Sans MT" w:cs="Gill Sans MT"/>
                        <w:b/>
                        <w:bCs/>
                        <w:w w:val="85"/>
                        <w:sz w:val="18"/>
                        <w:szCs w:val="18"/>
                      </w:rPr>
                      <w:tab/>
                    </w:r>
                    <w:r>
                      <w:rPr>
                        <w:rFonts w:ascii="Cambria" w:hAnsi="Cambria" w:cs="Cambria"/>
                        <w:w w:val="85"/>
                        <w:sz w:val="16"/>
                        <w:szCs w:val="16"/>
                      </w:rPr>
                      <w:t xml:space="preserve">CHAPTER  </w:t>
                    </w:r>
                    <w:r>
                      <w:rPr>
                        <w:rFonts w:ascii="Cambria" w:hAnsi="Cambria" w:cs="Cambria"/>
                        <w:spacing w:val="16"/>
                        <w:w w:val="8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hAnsi="Cambria" w:cs="Cambria"/>
                        <w:w w:val="85"/>
                      </w:rPr>
                      <w:t xml:space="preserve">⁄    </w:t>
                    </w:r>
                    <w:r>
                      <w:rPr>
                        <w:rFonts w:ascii="Cambria" w:hAnsi="Cambria" w:cs="Cambria"/>
                        <w:spacing w:val="8"/>
                        <w:w w:val="85"/>
                      </w:rPr>
                      <w:t xml:space="preserve"> </w:t>
                    </w:r>
                    <w:r>
                      <w:rPr>
                        <w:rFonts w:ascii="Cambria" w:hAnsi="Cambria" w:cs="Cambria"/>
                        <w:w w:val="85"/>
                        <w:sz w:val="16"/>
                        <w:szCs w:val="16"/>
                      </w:rPr>
                      <w:t xml:space="preserve">THE  </w:t>
                    </w:r>
                    <w:r>
                      <w:rPr>
                        <w:rFonts w:ascii="Cambria" w:hAnsi="Cambria" w:cs="Cambria"/>
                        <w:spacing w:val="17"/>
                        <w:w w:val="8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hAnsi="Cambria" w:cs="Cambria"/>
                        <w:spacing w:val="-2"/>
                        <w:w w:val="85"/>
                        <w:sz w:val="16"/>
                        <w:szCs w:val="16"/>
                      </w:rPr>
                      <w:t>HISTORY</w:t>
                    </w:r>
                    <w:r>
                      <w:rPr>
                        <w:rFonts w:ascii="Cambria" w:hAnsi="Cambria" w:cs="Cambria"/>
                        <w:w w:val="85"/>
                        <w:sz w:val="16"/>
                        <w:szCs w:val="16"/>
                      </w:rPr>
                      <w:t xml:space="preserve">  </w:t>
                    </w:r>
                    <w:r>
                      <w:rPr>
                        <w:rFonts w:ascii="Cambria" w:hAnsi="Cambria" w:cs="Cambria"/>
                        <w:spacing w:val="16"/>
                        <w:w w:val="8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hAnsi="Cambria" w:cs="Cambria"/>
                        <w:spacing w:val="-1"/>
                        <w:w w:val="85"/>
                        <w:sz w:val="16"/>
                        <w:szCs w:val="16"/>
                      </w:rPr>
                      <w:t>OF</w:t>
                    </w:r>
                    <w:r>
                      <w:rPr>
                        <w:rFonts w:ascii="Cambria" w:hAnsi="Cambria" w:cs="Cambria"/>
                        <w:w w:val="85"/>
                        <w:sz w:val="16"/>
                        <w:szCs w:val="16"/>
                      </w:rPr>
                      <w:t xml:space="preserve">  </w:t>
                    </w:r>
                    <w:r>
                      <w:rPr>
                        <w:rFonts w:ascii="Cambria" w:hAnsi="Cambria" w:cs="Cambria"/>
                        <w:spacing w:val="16"/>
                        <w:w w:val="8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hAnsi="Cambria" w:cs="Cambria"/>
                        <w:w w:val="85"/>
                        <w:sz w:val="16"/>
                        <w:szCs w:val="16"/>
                      </w:rPr>
                      <w:t xml:space="preserve">ABNORMAL  </w:t>
                    </w:r>
                    <w:r>
                      <w:rPr>
                        <w:rFonts w:ascii="Cambria" w:hAnsi="Cambria" w:cs="Cambria"/>
                        <w:spacing w:val="17"/>
                        <w:w w:val="8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hAnsi="Cambria" w:cs="Cambria"/>
                        <w:spacing w:val="-1"/>
                        <w:w w:val="85"/>
                        <w:sz w:val="16"/>
                        <w:szCs w:val="16"/>
                      </w:rPr>
                      <w:t>PSYCHOLOGY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DC268" w14:textId="255135BD" w:rsidR="00670702" w:rsidRPr="00670702" w:rsidRDefault="00670702" w:rsidP="00670702">
    <w:pPr>
      <w:pStyle w:val="Header"/>
      <w:rPr>
        <w:rFonts w:asciiTheme="minorHAnsi" w:hAnsiTheme="minorHAnsi"/>
        <w:sz w:val="20"/>
        <w:szCs w:val="20"/>
      </w:rPr>
    </w:pPr>
    <w:r w:rsidRPr="00670702">
      <w:rPr>
        <w:rFonts w:asciiTheme="minorHAnsi" w:hAnsiTheme="minorHAnsi"/>
        <w:b/>
        <w:sz w:val="20"/>
        <w:szCs w:val="20"/>
      </w:rPr>
      <w:t>CHAPTER 1</w:t>
    </w:r>
    <w:r>
      <w:rPr>
        <w:rFonts w:asciiTheme="minorHAnsi" w:hAnsiTheme="minorHAnsi"/>
        <w:sz w:val="20"/>
        <w:szCs w:val="20"/>
      </w:rPr>
      <w:t xml:space="preserve">     </w:t>
    </w:r>
    <w:r w:rsidRPr="00670702">
      <w:rPr>
        <w:rFonts w:asciiTheme="minorHAnsi" w:hAnsiTheme="minorHAnsi"/>
        <w:sz w:val="20"/>
        <w:szCs w:val="20"/>
      </w:rPr>
      <w:t>The History of Abnormal Psychology</w:t>
    </w:r>
  </w:p>
  <w:p w14:paraId="1B2F87F9" w14:textId="77777777" w:rsidR="00D60FC6" w:rsidRDefault="00D60FC6">
    <w:pPr>
      <w:kinsoku w:val="0"/>
      <w:overflowPunct w:val="0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700" w:hanging="3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0" w:hanging="335"/>
      </w:pPr>
      <w:rPr>
        <w:rFonts w:ascii="Times New Roman" w:hAnsi="Times New Roman" w:cs="Times New Roman"/>
        <w:b/>
        <w:bCs/>
        <w:sz w:val="22"/>
        <w:szCs w:val="22"/>
      </w:rPr>
    </w:lvl>
    <w:lvl w:ilvl="2">
      <w:numFmt w:val="bullet"/>
      <w:lvlText w:val="•"/>
      <w:lvlJc w:val="left"/>
      <w:pPr>
        <w:ind w:left="2508" w:hanging="335"/>
      </w:pPr>
    </w:lvl>
    <w:lvl w:ilvl="3">
      <w:numFmt w:val="bullet"/>
      <w:lvlText w:val="•"/>
      <w:lvlJc w:val="left"/>
      <w:pPr>
        <w:ind w:left="3412" w:hanging="335"/>
      </w:pPr>
    </w:lvl>
    <w:lvl w:ilvl="4">
      <w:numFmt w:val="bullet"/>
      <w:lvlText w:val="•"/>
      <w:lvlJc w:val="left"/>
      <w:pPr>
        <w:ind w:left="4316" w:hanging="335"/>
      </w:pPr>
    </w:lvl>
    <w:lvl w:ilvl="5">
      <w:numFmt w:val="bullet"/>
      <w:lvlText w:val="•"/>
      <w:lvlJc w:val="left"/>
      <w:pPr>
        <w:ind w:left="5220" w:hanging="335"/>
      </w:pPr>
    </w:lvl>
    <w:lvl w:ilvl="6">
      <w:numFmt w:val="bullet"/>
      <w:lvlText w:val="•"/>
      <w:lvlJc w:val="left"/>
      <w:pPr>
        <w:ind w:left="6124" w:hanging="335"/>
      </w:pPr>
    </w:lvl>
    <w:lvl w:ilvl="7">
      <w:numFmt w:val="bullet"/>
      <w:lvlText w:val="•"/>
      <w:lvlJc w:val="left"/>
      <w:pPr>
        <w:ind w:left="7028" w:hanging="335"/>
      </w:pPr>
    </w:lvl>
    <w:lvl w:ilvl="8">
      <w:numFmt w:val="bullet"/>
      <w:lvlText w:val="•"/>
      <w:lvlJc w:val="left"/>
      <w:pPr>
        <w:ind w:left="7932" w:hanging="335"/>
      </w:pPr>
    </w:lvl>
  </w:abstractNum>
  <w:abstractNum w:abstractNumId="1">
    <w:nsid w:val="00000403"/>
    <w:multiLevelType w:val="multilevel"/>
    <w:tmpl w:val="D68E9846"/>
    <w:lvl w:ilvl="0">
      <w:start w:val="1"/>
      <w:numFmt w:val="upperRoman"/>
      <w:lvlText w:val="%1."/>
      <w:lvlJc w:val="left"/>
      <w:pPr>
        <w:ind w:left="280" w:hanging="480"/>
      </w:pPr>
      <w:rPr>
        <w:rFonts w:ascii="Calibri" w:hAnsi="Calibri" w:cs="Trebuchet MS" w:hint="default"/>
        <w:b/>
        <w:bCs w:val="0"/>
        <w:spacing w:val="-1"/>
        <w:w w:val="86"/>
        <w:sz w:val="24"/>
        <w:szCs w:val="24"/>
      </w:rPr>
    </w:lvl>
    <w:lvl w:ilvl="1">
      <w:start w:val="1"/>
      <w:numFmt w:val="decimal"/>
      <w:lvlText w:val="%2."/>
      <w:lvlJc w:val="left"/>
      <w:pPr>
        <w:ind w:left="700" w:hanging="311"/>
      </w:pPr>
      <w:rPr>
        <w:rFonts w:ascii="Times New Roman" w:hAnsi="Times New Roman" w:cs="Times New Roman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879" w:hanging="240"/>
      </w:pPr>
      <w:rPr>
        <w:rFonts w:ascii="Times New Roman" w:hAnsi="Times New Roman"/>
        <w:b w:val="0"/>
        <w:sz w:val="22"/>
      </w:rPr>
    </w:lvl>
    <w:lvl w:ilvl="3">
      <w:numFmt w:val="bullet"/>
      <w:lvlText w:val="•"/>
      <w:lvlJc w:val="left"/>
      <w:pPr>
        <w:ind w:left="1852" w:hanging="240"/>
      </w:pPr>
    </w:lvl>
    <w:lvl w:ilvl="4">
      <w:numFmt w:val="bullet"/>
      <w:lvlText w:val="•"/>
      <w:lvlJc w:val="left"/>
      <w:pPr>
        <w:ind w:left="2825" w:hanging="240"/>
      </w:pPr>
    </w:lvl>
    <w:lvl w:ilvl="5">
      <w:numFmt w:val="bullet"/>
      <w:lvlText w:val="•"/>
      <w:lvlJc w:val="left"/>
      <w:pPr>
        <w:ind w:left="3797" w:hanging="240"/>
      </w:pPr>
    </w:lvl>
    <w:lvl w:ilvl="6">
      <w:numFmt w:val="bullet"/>
      <w:lvlText w:val="•"/>
      <w:lvlJc w:val="left"/>
      <w:pPr>
        <w:ind w:left="4770" w:hanging="240"/>
      </w:pPr>
    </w:lvl>
    <w:lvl w:ilvl="7">
      <w:numFmt w:val="bullet"/>
      <w:lvlText w:val="•"/>
      <w:lvlJc w:val="left"/>
      <w:pPr>
        <w:ind w:left="5742" w:hanging="240"/>
      </w:pPr>
    </w:lvl>
    <w:lvl w:ilvl="8">
      <w:numFmt w:val="bullet"/>
      <w:lvlText w:val="•"/>
      <w:lvlJc w:val="left"/>
      <w:pPr>
        <w:ind w:left="6715" w:hanging="240"/>
      </w:pPr>
    </w:lvl>
  </w:abstractNum>
  <w:abstractNum w:abstractNumId="2">
    <w:nsid w:val="00000404"/>
    <w:multiLevelType w:val="multilevel"/>
    <w:tmpl w:val="960E1048"/>
    <w:lvl w:ilvl="0">
      <w:start w:val="1"/>
      <w:numFmt w:val="upperLetter"/>
      <w:lvlText w:val="%1."/>
      <w:lvlJc w:val="left"/>
      <w:pPr>
        <w:ind w:left="640" w:hanging="360"/>
      </w:pPr>
      <w:rPr>
        <w:rFonts w:ascii="Calibri" w:hAnsi="Calibri" w:cs="Trebuchet MS" w:hint="default"/>
        <w:b/>
        <w:bCs w:val="0"/>
        <w:spacing w:val="-1"/>
        <w:w w:val="88"/>
        <w:sz w:val="24"/>
        <w:szCs w:val="24"/>
      </w:rPr>
    </w:lvl>
    <w:lvl w:ilvl="1">
      <w:numFmt w:val="bullet"/>
      <w:lvlText w:val="•"/>
      <w:lvlJc w:val="left"/>
      <w:pPr>
        <w:ind w:left="88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1180" w:hanging="240"/>
      </w:pPr>
      <w:rPr>
        <w:rFonts w:ascii="Times New Roman" w:hAnsi="Times New Roman"/>
        <w:b w:val="0"/>
        <w:sz w:val="22"/>
      </w:rPr>
    </w:lvl>
    <w:lvl w:ilvl="3">
      <w:numFmt w:val="bullet"/>
      <w:lvlText w:val="•"/>
      <w:lvlJc w:val="left"/>
      <w:pPr>
        <w:ind w:left="1180" w:hanging="240"/>
      </w:pPr>
    </w:lvl>
    <w:lvl w:ilvl="4">
      <w:numFmt w:val="bullet"/>
      <w:lvlText w:val="•"/>
      <w:lvlJc w:val="left"/>
      <w:pPr>
        <w:ind w:left="2248" w:hanging="240"/>
      </w:pPr>
    </w:lvl>
    <w:lvl w:ilvl="5">
      <w:numFmt w:val="bullet"/>
      <w:lvlText w:val="•"/>
      <w:lvlJc w:val="left"/>
      <w:pPr>
        <w:ind w:left="3317" w:hanging="240"/>
      </w:pPr>
    </w:lvl>
    <w:lvl w:ilvl="6">
      <w:numFmt w:val="bullet"/>
      <w:lvlText w:val="•"/>
      <w:lvlJc w:val="left"/>
      <w:pPr>
        <w:ind w:left="4385" w:hanging="240"/>
      </w:pPr>
    </w:lvl>
    <w:lvl w:ilvl="7">
      <w:numFmt w:val="bullet"/>
      <w:lvlText w:val="•"/>
      <w:lvlJc w:val="left"/>
      <w:pPr>
        <w:ind w:left="5454" w:hanging="240"/>
      </w:pPr>
    </w:lvl>
    <w:lvl w:ilvl="8">
      <w:numFmt w:val="bullet"/>
      <w:lvlText w:val="•"/>
      <w:lvlJc w:val="left"/>
      <w:pPr>
        <w:ind w:left="6522" w:hanging="24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000" w:hanging="36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start w:val="1"/>
      <w:numFmt w:val="lowerLetter"/>
      <w:lvlText w:val="%2."/>
      <w:lvlJc w:val="left"/>
      <w:pPr>
        <w:ind w:left="1240" w:hanging="24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2">
      <w:numFmt w:val="bullet"/>
      <w:lvlText w:val="•"/>
      <w:lvlJc w:val="left"/>
      <w:pPr>
        <w:ind w:left="1480" w:hanging="240"/>
      </w:pPr>
      <w:rPr>
        <w:rFonts w:ascii="Times New Roman" w:hAnsi="Times New Roman"/>
        <w:b w:val="0"/>
        <w:sz w:val="22"/>
      </w:rPr>
    </w:lvl>
    <w:lvl w:ilvl="3">
      <w:numFmt w:val="bullet"/>
      <w:lvlText w:val="•"/>
      <w:lvlJc w:val="left"/>
      <w:pPr>
        <w:ind w:left="2475" w:hanging="240"/>
      </w:pPr>
    </w:lvl>
    <w:lvl w:ilvl="4">
      <w:numFmt w:val="bullet"/>
      <w:lvlText w:val="•"/>
      <w:lvlJc w:val="left"/>
      <w:pPr>
        <w:ind w:left="3470" w:hanging="240"/>
      </w:pPr>
    </w:lvl>
    <w:lvl w:ilvl="5">
      <w:numFmt w:val="bullet"/>
      <w:lvlText w:val="•"/>
      <w:lvlJc w:val="left"/>
      <w:pPr>
        <w:ind w:left="4465" w:hanging="240"/>
      </w:pPr>
    </w:lvl>
    <w:lvl w:ilvl="6">
      <w:numFmt w:val="bullet"/>
      <w:lvlText w:val="•"/>
      <w:lvlJc w:val="left"/>
      <w:pPr>
        <w:ind w:left="5460" w:hanging="240"/>
      </w:pPr>
    </w:lvl>
    <w:lvl w:ilvl="7">
      <w:numFmt w:val="bullet"/>
      <w:lvlText w:val="•"/>
      <w:lvlJc w:val="left"/>
      <w:pPr>
        <w:ind w:left="6455" w:hanging="240"/>
      </w:pPr>
    </w:lvl>
    <w:lvl w:ilvl="8">
      <w:numFmt w:val="bullet"/>
      <w:lvlText w:val="•"/>
      <w:lvlJc w:val="left"/>
      <w:pPr>
        <w:ind w:left="7450" w:hanging="240"/>
      </w:pPr>
    </w:lvl>
  </w:abstractNum>
  <w:abstractNum w:abstractNumId="4">
    <w:nsid w:val="00000406"/>
    <w:multiLevelType w:val="multilevel"/>
    <w:tmpl w:val="00000889"/>
    <w:lvl w:ilvl="0">
      <w:start w:val="1"/>
      <w:numFmt w:val="decimal"/>
      <w:lvlText w:val="(%1)"/>
      <w:lvlJc w:val="left"/>
      <w:pPr>
        <w:ind w:left="1720" w:hanging="481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96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2791" w:hanging="240"/>
      </w:pPr>
    </w:lvl>
    <w:lvl w:ilvl="3">
      <w:numFmt w:val="bullet"/>
      <w:lvlText w:val="•"/>
      <w:lvlJc w:val="left"/>
      <w:pPr>
        <w:ind w:left="3622" w:hanging="240"/>
      </w:pPr>
    </w:lvl>
    <w:lvl w:ilvl="4">
      <w:numFmt w:val="bullet"/>
      <w:lvlText w:val="•"/>
      <w:lvlJc w:val="left"/>
      <w:pPr>
        <w:ind w:left="4453" w:hanging="240"/>
      </w:pPr>
    </w:lvl>
    <w:lvl w:ilvl="5">
      <w:numFmt w:val="bullet"/>
      <w:lvlText w:val="•"/>
      <w:lvlJc w:val="left"/>
      <w:pPr>
        <w:ind w:left="5284" w:hanging="240"/>
      </w:pPr>
    </w:lvl>
    <w:lvl w:ilvl="6">
      <w:numFmt w:val="bullet"/>
      <w:lvlText w:val="•"/>
      <w:lvlJc w:val="left"/>
      <w:pPr>
        <w:ind w:left="6115" w:hanging="240"/>
      </w:pPr>
    </w:lvl>
    <w:lvl w:ilvl="7">
      <w:numFmt w:val="bullet"/>
      <w:lvlText w:val="•"/>
      <w:lvlJc w:val="left"/>
      <w:pPr>
        <w:ind w:left="6946" w:hanging="240"/>
      </w:pPr>
    </w:lvl>
    <w:lvl w:ilvl="8">
      <w:numFmt w:val="bullet"/>
      <w:lvlText w:val="•"/>
      <w:lvlJc w:val="left"/>
      <w:pPr>
        <w:ind w:left="7777" w:hanging="240"/>
      </w:pPr>
    </w:lvl>
  </w:abstractNum>
  <w:abstractNum w:abstractNumId="5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1299" w:hanging="36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54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2417" w:hanging="240"/>
      </w:pPr>
    </w:lvl>
    <w:lvl w:ilvl="3">
      <w:numFmt w:val="bullet"/>
      <w:lvlText w:val="•"/>
      <w:lvlJc w:val="left"/>
      <w:pPr>
        <w:ind w:left="3295" w:hanging="240"/>
      </w:pPr>
    </w:lvl>
    <w:lvl w:ilvl="4">
      <w:numFmt w:val="bullet"/>
      <w:lvlText w:val="•"/>
      <w:lvlJc w:val="left"/>
      <w:pPr>
        <w:ind w:left="4173" w:hanging="240"/>
      </w:pPr>
    </w:lvl>
    <w:lvl w:ilvl="5">
      <w:numFmt w:val="bullet"/>
      <w:lvlText w:val="•"/>
      <w:lvlJc w:val="left"/>
      <w:pPr>
        <w:ind w:left="5051" w:hanging="240"/>
      </w:pPr>
    </w:lvl>
    <w:lvl w:ilvl="6">
      <w:numFmt w:val="bullet"/>
      <w:lvlText w:val="•"/>
      <w:lvlJc w:val="left"/>
      <w:pPr>
        <w:ind w:left="5928" w:hanging="240"/>
      </w:pPr>
    </w:lvl>
    <w:lvl w:ilvl="7">
      <w:numFmt w:val="bullet"/>
      <w:lvlText w:val="•"/>
      <w:lvlJc w:val="left"/>
      <w:pPr>
        <w:ind w:left="6806" w:hanging="240"/>
      </w:pPr>
    </w:lvl>
    <w:lvl w:ilvl="8">
      <w:numFmt w:val="bullet"/>
      <w:lvlText w:val="•"/>
      <w:lvlJc w:val="left"/>
      <w:pPr>
        <w:ind w:left="7684" w:hanging="240"/>
      </w:pPr>
    </w:lvl>
  </w:abstractNum>
  <w:abstractNum w:abstractNumId="6">
    <w:nsid w:val="00000408"/>
    <w:multiLevelType w:val="multilevel"/>
    <w:tmpl w:val="91086A2E"/>
    <w:lvl w:ilvl="0">
      <w:start w:val="1"/>
      <w:numFmt w:val="upperLetter"/>
      <w:lvlText w:val="%1."/>
      <w:lvlJc w:val="left"/>
      <w:pPr>
        <w:ind w:left="940" w:hanging="361"/>
      </w:pPr>
      <w:rPr>
        <w:rFonts w:ascii="Calibri" w:hAnsi="Calibri" w:cs="Trebuchet MS" w:hint="default"/>
        <w:b/>
        <w:bCs w:val="0"/>
        <w:spacing w:val="-1"/>
        <w:w w:val="88"/>
        <w:sz w:val="24"/>
        <w:szCs w:val="24"/>
      </w:rPr>
    </w:lvl>
    <w:lvl w:ilvl="1">
      <w:start w:val="1"/>
      <w:numFmt w:val="decimal"/>
      <w:lvlText w:val="%2."/>
      <w:lvlJc w:val="left"/>
      <w:pPr>
        <w:ind w:left="1300" w:hanging="36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2">
      <w:numFmt w:val="bullet"/>
      <w:lvlText w:val="•"/>
      <w:lvlJc w:val="left"/>
      <w:pPr>
        <w:ind w:left="1540" w:hanging="240"/>
      </w:pPr>
      <w:rPr>
        <w:rFonts w:ascii="Times New Roman" w:hAnsi="Times New Roman"/>
        <w:b w:val="0"/>
        <w:sz w:val="22"/>
      </w:rPr>
    </w:lvl>
    <w:lvl w:ilvl="3">
      <w:numFmt w:val="bullet"/>
      <w:lvlText w:val="•"/>
      <w:lvlJc w:val="left"/>
      <w:pPr>
        <w:ind w:left="1300" w:hanging="240"/>
      </w:pPr>
    </w:lvl>
    <w:lvl w:ilvl="4">
      <w:numFmt w:val="bullet"/>
      <w:lvlText w:val="•"/>
      <w:lvlJc w:val="left"/>
      <w:pPr>
        <w:ind w:left="1380" w:hanging="240"/>
      </w:pPr>
    </w:lvl>
    <w:lvl w:ilvl="5">
      <w:numFmt w:val="bullet"/>
      <w:lvlText w:val="•"/>
      <w:lvlJc w:val="left"/>
      <w:pPr>
        <w:ind w:left="1540" w:hanging="240"/>
      </w:pPr>
    </w:lvl>
    <w:lvl w:ilvl="6">
      <w:numFmt w:val="bullet"/>
      <w:lvlText w:val="•"/>
      <w:lvlJc w:val="left"/>
      <w:pPr>
        <w:ind w:left="1540" w:hanging="240"/>
      </w:pPr>
    </w:lvl>
    <w:lvl w:ilvl="7">
      <w:numFmt w:val="bullet"/>
      <w:lvlText w:val="•"/>
      <w:lvlJc w:val="left"/>
      <w:pPr>
        <w:ind w:left="1540" w:hanging="240"/>
      </w:pPr>
    </w:lvl>
    <w:lvl w:ilvl="8">
      <w:numFmt w:val="bullet"/>
      <w:lvlText w:val="•"/>
      <w:lvlJc w:val="left"/>
      <w:pPr>
        <w:ind w:left="1540" w:hanging="240"/>
      </w:pPr>
    </w:lvl>
  </w:abstractNum>
  <w:abstractNum w:abstractNumId="7">
    <w:nsid w:val="00000409"/>
    <w:multiLevelType w:val="multilevel"/>
    <w:tmpl w:val="0000088C"/>
    <w:lvl w:ilvl="0">
      <w:numFmt w:val="bullet"/>
      <w:lvlText w:val="•"/>
      <w:lvlJc w:val="left"/>
      <w:pPr>
        <w:ind w:left="1020" w:hanging="240"/>
      </w:pPr>
      <w:rPr>
        <w:rFonts w:ascii="Times New Roman" w:hAnsi="Times New Roman"/>
        <w:b w:val="0"/>
        <w:sz w:val="22"/>
      </w:rPr>
    </w:lvl>
    <w:lvl w:ilvl="1">
      <w:numFmt w:val="bullet"/>
      <w:lvlText w:val="•"/>
      <w:lvlJc w:val="left"/>
      <w:pPr>
        <w:ind w:left="1876" w:hanging="240"/>
      </w:pPr>
    </w:lvl>
    <w:lvl w:ilvl="2">
      <w:numFmt w:val="bullet"/>
      <w:lvlText w:val="•"/>
      <w:lvlJc w:val="left"/>
      <w:pPr>
        <w:ind w:left="2732" w:hanging="240"/>
      </w:pPr>
    </w:lvl>
    <w:lvl w:ilvl="3">
      <w:numFmt w:val="bullet"/>
      <w:lvlText w:val="•"/>
      <w:lvlJc w:val="left"/>
      <w:pPr>
        <w:ind w:left="3588" w:hanging="240"/>
      </w:pPr>
    </w:lvl>
    <w:lvl w:ilvl="4">
      <w:numFmt w:val="bullet"/>
      <w:lvlText w:val="•"/>
      <w:lvlJc w:val="left"/>
      <w:pPr>
        <w:ind w:left="4444" w:hanging="240"/>
      </w:pPr>
    </w:lvl>
    <w:lvl w:ilvl="5">
      <w:numFmt w:val="bullet"/>
      <w:lvlText w:val="•"/>
      <w:lvlJc w:val="left"/>
      <w:pPr>
        <w:ind w:left="5300" w:hanging="240"/>
      </w:pPr>
    </w:lvl>
    <w:lvl w:ilvl="6">
      <w:numFmt w:val="bullet"/>
      <w:lvlText w:val="•"/>
      <w:lvlJc w:val="left"/>
      <w:pPr>
        <w:ind w:left="6156" w:hanging="240"/>
      </w:pPr>
    </w:lvl>
    <w:lvl w:ilvl="7">
      <w:numFmt w:val="bullet"/>
      <w:lvlText w:val="•"/>
      <w:lvlJc w:val="left"/>
      <w:pPr>
        <w:ind w:left="7012" w:hanging="240"/>
      </w:pPr>
    </w:lvl>
    <w:lvl w:ilvl="8">
      <w:numFmt w:val="bullet"/>
      <w:lvlText w:val="•"/>
      <w:lvlJc w:val="left"/>
      <w:pPr>
        <w:ind w:left="7868" w:hanging="240"/>
      </w:pPr>
    </w:lvl>
  </w:abstractNum>
  <w:abstractNum w:abstractNumId="8">
    <w:nsid w:val="0000040A"/>
    <w:multiLevelType w:val="multilevel"/>
    <w:tmpl w:val="0000088D"/>
    <w:lvl w:ilvl="0">
      <w:start w:val="1"/>
      <w:numFmt w:val="lowerLetter"/>
      <w:lvlText w:val="%1."/>
      <w:lvlJc w:val="left"/>
      <w:pPr>
        <w:ind w:left="1380" w:hanging="24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62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2504" w:hanging="240"/>
      </w:pPr>
    </w:lvl>
    <w:lvl w:ilvl="3">
      <w:numFmt w:val="bullet"/>
      <w:lvlText w:val="•"/>
      <w:lvlJc w:val="left"/>
      <w:pPr>
        <w:ind w:left="3388" w:hanging="240"/>
      </w:pPr>
    </w:lvl>
    <w:lvl w:ilvl="4">
      <w:numFmt w:val="bullet"/>
      <w:lvlText w:val="•"/>
      <w:lvlJc w:val="left"/>
      <w:pPr>
        <w:ind w:left="4273" w:hanging="240"/>
      </w:pPr>
    </w:lvl>
    <w:lvl w:ilvl="5">
      <w:numFmt w:val="bullet"/>
      <w:lvlText w:val="•"/>
      <w:lvlJc w:val="left"/>
      <w:pPr>
        <w:ind w:left="5157" w:hanging="240"/>
      </w:pPr>
    </w:lvl>
    <w:lvl w:ilvl="6">
      <w:numFmt w:val="bullet"/>
      <w:lvlText w:val="•"/>
      <w:lvlJc w:val="left"/>
      <w:pPr>
        <w:ind w:left="6042" w:hanging="240"/>
      </w:pPr>
    </w:lvl>
    <w:lvl w:ilvl="7">
      <w:numFmt w:val="bullet"/>
      <w:lvlText w:val="•"/>
      <w:lvlJc w:val="left"/>
      <w:pPr>
        <w:ind w:left="6926" w:hanging="240"/>
      </w:pPr>
    </w:lvl>
    <w:lvl w:ilvl="8">
      <w:numFmt w:val="bullet"/>
      <w:lvlText w:val="•"/>
      <w:lvlJc w:val="left"/>
      <w:pPr>
        <w:ind w:left="7811" w:hanging="240"/>
      </w:pPr>
    </w:lvl>
  </w:abstractNum>
  <w:abstractNum w:abstractNumId="9">
    <w:nsid w:val="0000040B"/>
    <w:multiLevelType w:val="multilevel"/>
    <w:tmpl w:val="0000088E"/>
    <w:lvl w:ilvl="0">
      <w:start w:val="1"/>
      <w:numFmt w:val="lowerLetter"/>
      <w:lvlText w:val="%1."/>
      <w:lvlJc w:val="left"/>
      <w:pPr>
        <w:ind w:left="1540" w:hanging="24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78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2631" w:hanging="240"/>
      </w:pPr>
    </w:lvl>
    <w:lvl w:ilvl="3">
      <w:numFmt w:val="bullet"/>
      <w:lvlText w:val="•"/>
      <w:lvlJc w:val="left"/>
      <w:pPr>
        <w:ind w:left="3482" w:hanging="240"/>
      </w:pPr>
    </w:lvl>
    <w:lvl w:ilvl="4">
      <w:numFmt w:val="bullet"/>
      <w:lvlText w:val="•"/>
      <w:lvlJc w:val="left"/>
      <w:pPr>
        <w:ind w:left="4333" w:hanging="240"/>
      </w:pPr>
    </w:lvl>
    <w:lvl w:ilvl="5">
      <w:numFmt w:val="bullet"/>
      <w:lvlText w:val="•"/>
      <w:lvlJc w:val="left"/>
      <w:pPr>
        <w:ind w:left="5184" w:hanging="240"/>
      </w:pPr>
    </w:lvl>
    <w:lvl w:ilvl="6">
      <w:numFmt w:val="bullet"/>
      <w:lvlText w:val="•"/>
      <w:lvlJc w:val="left"/>
      <w:pPr>
        <w:ind w:left="6035" w:hanging="240"/>
      </w:pPr>
    </w:lvl>
    <w:lvl w:ilvl="7">
      <w:numFmt w:val="bullet"/>
      <w:lvlText w:val="•"/>
      <w:lvlJc w:val="left"/>
      <w:pPr>
        <w:ind w:left="6886" w:hanging="240"/>
      </w:pPr>
    </w:lvl>
    <w:lvl w:ilvl="8">
      <w:numFmt w:val="bullet"/>
      <w:lvlText w:val="•"/>
      <w:lvlJc w:val="left"/>
      <w:pPr>
        <w:ind w:left="7737" w:hanging="240"/>
      </w:pPr>
    </w:lvl>
  </w:abstractNum>
  <w:abstractNum w:abstractNumId="10">
    <w:nsid w:val="0000040C"/>
    <w:multiLevelType w:val="multilevel"/>
    <w:tmpl w:val="0000088F"/>
    <w:lvl w:ilvl="0">
      <w:start w:val="1"/>
      <w:numFmt w:val="lowerLetter"/>
      <w:lvlText w:val="%1."/>
      <w:lvlJc w:val="left"/>
      <w:pPr>
        <w:ind w:left="1539" w:hanging="24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78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1780" w:hanging="240"/>
      </w:pPr>
    </w:lvl>
    <w:lvl w:ilvl="3">
      <w:numFmt w:val="bullet"/>
      <w:lvlText w:val="•"/>
      <w:lvlJc w:val="left"/>
      <w:pPr>
        <w:ind w:left="2677" w:hanging="240"/>
      </w:pPr>
    </w:lvl>
    <w:lvl w:ilvl="4">
      <w:numFmt w:val="bullet"/>
      <w:lvlText w:val="•"/>
      <w:lvlJc w:val="left"/>
      <w:pPr>
        <w:ind w:left="3575" w:hanging="240"/>
      </w:pPr>
    </w:lvl>
    <w:lvl w:ilvl="5">
      <w:numFmt w:val="bullet"/>
      <w:lvlText w:val="•"/>
      <w:lvlJc w:val="left"/>
      <w:pPr>
        <w:ind w:left="4472" w:hanging="240"/>
      </w:pPr>
    </w:lvl>
    <w:lvl w:ilvl="6">
      <w:numFmt w:val="bullet"/>
      <w:lvlText w:val="•"/>
      <w:lvlJc w:val="left"/>
      <w:pPr>
        <w:ind w:left="5370" w:hanging="240"/>
      </w:pPr>
    </w:lvl>
    <w:lvl w:ilvl="7">
      <w:numFmt w:val="bullet"/>
      <w:lvlText w:val="•"/>
      <w:lvlJc w:val="left"/>
      <w:pPr>
        <w:ind w:left="6267" w:hanging="240"/>
      </w:pPr>
    </w:lvl>
    <w:lvl w:ilvl="8">
      <w:numFmt w:val="bullet"/>
      <w:lvlText w:val="•"/>
      <w:lvlJc w:val="left"/>
      <w:pPr>
        <w:ind w:left="7165" w:hanging="240"/>
      </w:pPr>
    </w:lvl>
  </w:abstractNum>
  <w:abstractNum w:abstractNumId="11">
    <w:nsid w:val="0000040D"/>
    <w:multiLevelType w:val="multilevel"/>
    <w:tmpl w:val="00000890"/>
    <w:lvl w:ilvl="0">
      <w:start w:val="1"/>
      <w:numFmt w:val="lowerLetter"/>
      <w:lvlText w:val="%1."/>
      <w:lvlJc w:val="left"/>
      <w:pPr>
        <w:ind w:left="1539" w:hanging="24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2359" w:hanging="240"/>
      </w:pPr>
    </w:lvl>
    <w:lvl w:ilvl="2">
      <w:numFmt w:val="bullet"/>
      <w:lvlText w:val="•"/>
      <w:lvlJc w:val="left"/>
      <w:pPr>
        <w:ind w:left="3180" w:hanging="240"/>
      </w:pPr>
    </w:lvl>
    <w:lvl w:ilvl="3">
      <w:numFmt w:val="bullet"/>
      <w:lvlText w:val="•"/>
      <w:lvlJc w:val="left"/>
      <w:pPr>
        <w:ind w:left="4000" w:hanging="240"/>
      </w:pPr>
    </w:lvl>
    <w:lvl w:ilvl="4">
      <w:numFmt w:val="bullet"/>
      <w:lvlText w:val="•"/>
      <w:lvlJc w:val="left"/>
      <w:pPr>
        <w:ind w:left="4820" w:hanging="240"/>
      </w:pPr>
    </w:lvl>
    <w:lvl w:ilvl="5">
      <w:numFmt w:val="bullet"/>
      <w:lvlText w:val="•"/>
      <w:lvlJc w:val="left"/>
      <w:pPr>
        <w:ind w:left="5640" w:hanging="240"/>
      </w:pPr>
    </w:lvl>
    <w:lvl w:ilvl="6">
      <w:numFmt w:val="bullet"/>
      <w:lvlText w:val="•"/>
      <w:lvlJc w:val="left"/>
      <w:pPr>
        <w:ind w:left="6460" w:hanging="240"/>
      </w:pPr>
    </w:lvl>
    <w:lvl w:ilvl="7">
      <w:numFmt w:val="bullet"/>
      <w:lvlText w:val="•"/>
      <w:lvlJc w:val="left"/>
      <w:pPr>
        <w:ind w:left="7280" w:hanging="240"/>
      </w:pPr>
    </w:lvl>
    <w:lvl w:ilvl="8">
      <w:numFmt w:val="bullet"/>
      <w:lvlText w:val="•"/>
      <w:lvlJc w:val="left"/>
      <w:pPr>
        <w:ind w:left="8100" w:hanging="240"/>
      </w:pPr>
    </w:lvl>
  </w:abstractNum>
  <w:abstractNum w:abstractNumId="12">
    <w:nsid w:val="0000040E"/>
    <w:multiLevelType w:val="multilevel"/>
    <w:tmpl w:val="2324A2D6"/>
    <w:lvl w:ilvl="0">
      <w:start w:val="1"/>
      <w:numFmt w:val="upperLetter"/>
      <w:lvlText w:val="%1."/>
      <w:lvlJc w:val="left"/>
      <w:pPr>
        <w:ind w:left="940" w:hanging="360"/>
      </w:pPr>
      <w:rPr>
        <w:rFonts w:ascii="Calibri" w:hAnsi="Calibri" w:cs="Trebuchet MS" w:hint="default"/>
        <w:b/>
        <w:bCs w:val="0"/>
        <w:spacing w:val="-1"/>
        <w:w w:val="88"/>
        <w:sz w:val="24"/>
        <w:szCs w:val="24"/>
      </w:rPr>
    </w:lvl>
    <w:lvl w:ilvl="1">
      <w:numFmt w:val="bullet"/>
      <w:lvlText w:val="•"/>
      <w:lvlJc w:val="left"/>
      <w:pPr>
        <w:ind w:left="118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1240" w:hanging="240"/>
      </w:pPr>
      <w:rPr>
        <w:rFonts w:ascii="Times New Roman" w:hAnsi="Times New Roman"/>
        <w:b w:val="0"/>
        <w:sz w:val="22"/>
      </w:rPr>
    </w:lvl>
    <w:lvl w:ilvl="3">
      <w:numFmt w:val="bullet"/>
      <w:lvlText w:val="•"/>
      <w:lvlJc w:val="left"/>
      <w:pPr>
        <w:ind w:left="2265" w:hanging="240"/>
      </w:pPr>
    </w:lvl>
    <w:lvl w:ilvl="4">
      <w:numFmt w:val="bullet"/>
      <w:lvlText w:val="•"/>
      <w:lvlJc w:val="left"/>
      <w:pPr>
        <w:ind w:left="3290" w:hanging="240"/>
      </w:pPr>
    </w:lvl>
    <w:lvl w:ilvl="5">
      <w:numFmt w:val="bullet"/>
      <w:lvlText w:val="•"/>
      <w:lvlJc w:val="left"/>
      <w:pPr>
        <w:ind w:left="4315" w:hanging="240"/>
      </w:pPr>
    </w:lvl>
    <w:lvl w:ilvl="6">
      <w:numFmt w:val="bullet"/>
      <w:lvlText w:val="•"/>
      <w:lvlJc w:val="left"/>
      <w:pPr>
        <w:ind w:left="5340" w:hanging="240"/>
      </w:pPr>
    </w:lvl>
    <w:lvl w:ilvl="7">
      <w:numFmt w:val="bullet"/>
      <w:lvlText w:val="•"/>
      <w:lvlJc w:val="left"/>
      <w:pPr>
        <w:ind w:left="6365" w:hanging="240"/>
      </w:pPr>
    </w:lvl>
    <w:lvl w:ilvl="8">
      <w:numFmt w:val="bullet"/>
      <w:lvlText w:val="•"/>
      <w:lvlJc w:val="left"/>
      <w:pPr>
        <w:ind w:left="7390" w:hanging="240"/>
      </w:pPr>
    </w:lvl>
  </w:abstractNum>
  <w:abstractNum w:abstractNumId="13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left="1300" w:hanging="36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54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2417" w:hanging="240"/>
      </w:pPr>
    </w:lvl>
    <w:lvl w:ilvl="3">
      <w:numFmt w:val="bullet"/>
      <w:lvlText w:val="•"/>
      <w:lvlJc w:val="left"/>
      <w:pPr>
        <w:ind w:left="3295" w:hanging="240"/>
      </w:pPr>
    </w:lvl>
    <w:lvl w:ilvl="4">
      <w:numFmt w:val="bullet"/>
      <w:lvlText w:val="•"/>
      <w:lvlJc w:val="left"/>
      <w:pPr>
        <w:ind w:left="4173" w:hanging="240"/>
      </w:pPr>
    </w:lvl>
    <w:lvl w:ilvl="5">
      <w:numFmt w:val="bullet"/>
      <w:lvlText w:val="•"/>
      <w:lvlJc w:val="left"/>
      <w:pPr>
        <w:ind w:left="5051" w:hanging="240"/>
      </w:pPr>
    </w:lvl>
    <w:lvl w:ilvl="6">
      <w:numFmt w:val="bullet"/>
      <w:lvlText w:val="•"/>
      <w:lvlJc w:val="left"/>
      <w:pPr>
        <w:ind w:left="5928" w:hanging="240"/>
      </w:pPr>
    </w:lvl>
    <w:lvl w:ilvl="7">
      <w:numFmt w:val="bullet"/>
      <w:lvlText w:val="•"/>
      <w:lvlJc w:val="left"/>
      <w:pPr>
        <w:ind w:left="6806" w:hanging="240"/>
      </w:pPr>
    </w:lvl>
    <w:lvl w:ilvl="8">
      <w:numFmt w:val="bullet"/>
      <w:lvlText w:val="•"/>
      <w:lvlJc w:val="left"/>
      <w:pPr>
        <w:ind w:left="7684" w:hanging="240"/>
      </w:pPr>
    </w:lvl>
  </w:abstractNum>
  <w:abstractNum w:abstractNumId="14">
    <w:nsid w:val="00000410"/>
    <w:multiLevelType w:val="multilevel"/>
    <w:tmpl w:val="00000893"/>
    <w:lvl w:ilvl="0">
      <w:start w:val="1"/>
      <w:numFmt w:val="lowerLetter"/>
      <w:lvlText w:val="%1."/>
      <w:lvlJc w:val="left"/>
      <w:pPr>
        <w:ind w:left="1540" w:hanging="24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78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1780" w:hanging="240"/>
      </w:pPr>
    </w:lvl>
    <w:lvl w:ilvl="3">
      <w:numFmt w:val="bullet"/>
      <w:lvlText w:val="•"/>
      <w:lvlJc w:val="left"/>
      <w:pPr>
        <w:ind w:left="2737" w:hanging="240"/>
      </w:pPr>
    </w:lvl>
    <w:lvl w:ilvl="4">
      <w:numFmt w:val="bullet"/>
      <w:lvlText w:val="•"/>
      <w:lvlJc w:val="left"/>
      <w:pPr>
        <w:ind w:left="3695" w:hanging="240"/>
      </w:pPr>
    </w:lvl>
    <w:lvl w:ilvl="5">
      <w:numFmt w:val="bullet"/>
      <w:lvlText w:val="•"/>
      <w:lvlJc w:val="left"/>
      <w:pPr>
        <w:ind w:left="4652" w:hanging="240"/>
      </w:pPr>
    </w:lvl>
    <w:lvl w:ilvl="6">
      <w:numFmt w:val="bullet"/>
      <w:lvlText w:val="•"/>
      <w:lvlJc w:val="left"/>
      <w:pPr>
        <w:ind w:left="5610" w:hanging="240"/>
      </w:pPr>
    </w:lvl>
    <w:lvl w:ilvl="7">
      <w:numFmt w:val="bullet"/>
      <w:lvlText w:val="•"/>
      <w:lvlJc w:val="left"/>
      <w:pPr>
        <w:ind w:left="6567" w:hanging="240"/>
      </w:pPr>
    </w:lvl>
    <w:lvl w:ilvl="8">
      <w:numFmt w:val="bullet"/>
      <w:lvlText w:val="•"/>
      <w:lvlJc w:val="left"/>
      <w:pPr>
        <w:ind w:left="7525" w:hanging="240"/>
      </w:pPr>
    </w:lvl>
  </w:abstractNum>
  <w:abstractNum w:abstractNumId="15">
    <w:nsid w:val="00000411"/>
    <w:multiLevelType w:val="multilevel"/>
    <w:tmpl w:val="00000894"/>
    <w:lvl w:ilvl="0">
      <w:start w:val="1"/>
      <w:numFmt w:val="lowerLetter"/>
      <w:lvlText w:val="%1."/>
      <w:lvlJc w:val="left"/>
      <w:pPr>
        <w:ind w:left="1239" w:hanging="24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479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2364" w:hanging="240"/>
      </w:pPr>
    </w:lvl>
    <w:lvl w:ilvl="3">
      <w:numFmt w:val="bullet"/>
      <w:lvlText w:val="•"/>
      <w:lvlJc w:val="left"/>
      <w:pPr>
        <w:ind w:left="3248" w:hanging="240"/>
      </w:pPr>
    </w:lvl>
    <w:lvl w:ilvl="4">
      <w:numFmt w:val="bullet"/>
      <w:lvlText w:val="•"/>
      <w:lvlJc w:val="left"/>
      <w:pPr>
        <w:ind w:left="4133" w:hanging="240"/>
      </w:pPr>
    </w:lvl>
    <w:lvl w:ilvl="5">
      <w:numFmt w:val="bullet"/>
      <w:lvlText w:val="•"/>
      <w:lvlJc w:val="left"/>
      <w:pPr>
        <w:ind w:left="5017" w:hanging="240"/>
      </w:pPr>
    </w:lvl>
    <w:lvl w:ilvl="6">
      <w:numFmt w:val="bullet"/>
      <w:lvlText w:val="•"/>
      <w:lvlJc w:val="left"/>
      <w:pPr>
        <w:ind w:left="5902" w:hanging="240"/>
      </w:pPr>
    </w:lvl>
    <w:lvl w:ilvl="7">
      <w:numFmt w:val="bullet"/>
      <w:lvlText w:val="•"/>
      <w:lvlJc w:val="left"/>
      <w:pPr>
        <w:ind w:left="6786" w:hanging="240"/>
      </w:pPr>
    </w:lvl>
    <w:lvl w:ilvl="8">
      <w:numFmt w:val="bullet"/>
      <w:lvlText w:val="•"/>
      <w:lvlJc w:val="left"/>
      <w:pPr>
        <w:ind w:left="7671" w:hanging="240"/>
      </w:pPr>
    </w:lvl>
  </w:abstractNum>
  <w:abstractNum w:abstractNumId="16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left="1300" w:hanging="36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54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1540" w:hanging="240"/>
      </w:pPr>
    </w:lvl>
    <w:lvl w:ilvl="3">
      <w:numFmt w:val="bullet"/>
      <w:lvlText w:val="•"/>
      <w:lvlJc w:val="left"/>
      <w:pPr>
        <w:ind w:left="2527" w:hanging="240"/>
      </w:pPr>
    </w:lvl>
    <w:lvl w:ilvl="4">
      <w:numFmt w:val="bullet"/>
      <w:lvlText w:val="•"/>
      <w:lvlJc w:val="left"/>
      <w:pPr>
        <w:ind w:left="3515" w:hanging="240"/>
      </w:pPr>
    </w:lvl>
    <w:lvl w:ilvl="5">
      <w:numFmt w:val="bullet"/>
      <w:lvlText w:val="•"/>
      <w:lvlJc w:val="left"/>
      <w:pPr>
        <w:ind w:left="4502" w:hanging="240"/>
      </w:pPr>
    </w:lvl>
    <w:lvl w:ilvl="6">
      <w:numFmt w:val="bullet"/>
      <w:lvlText w:val="•"/>
      <w:lvlJc w:val="left"/>
      <w:pPr>
        <w:ind w:left="5490" w:hanging="240"/>
      </w:pPr>
    </w:lvl>
    <w:lvl w:ilvl="7">
      <w:numFmt w:val="bullet"/>
      <w:lvlText w:val="•"/>
      <w:lvlJc w:val="left"/>
      <w:pPr>
        <w:ind w:left="6477" w:hanging="240"/>
      </w:pPr>
    </w:lvl>
    <w:lvl w:ilvl="8">
      <w:numFmt w:val="bullet"/>
      <w:lvlText w:val="•"/>
      <w:lvlJc w:val="left"/>
      <w:pPr>
        <w:ind w:left="7465" w:hanging="240"/>
      </w:pPr>
    </w:lvl>
  </w:abstractNum>
  <w:abstractNum w:abstractNumId="17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1300" w:hanging="36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2114" w:hanging="360"/>
      </w:pPr>
    </w:lvl>
    <w:lvl w:ilvl="2">
      <w:numFmt w:val="bullet"/>
      <w:lvlText w:val="•"/>
      <w:lvlJc w:val="left"/>
      <w:pPr>
        <w:ind w:left="2928" w:hanging="360"/>
      </w:pPr>
    </w:lvl>
    <w:lvl w:ilvl="3">
      <w:numFmt w:val="bullet"/>
      <w:lvlText w:val="•"/>
      <w:lvlJc w:val="left"/>
      <w:pPr>
        <w:ind w:left="3742" w:hanging="360"/>
      </w:pPr>
    </w:lvl>
    <w:lvl w:ilvl="4">
      <w:numFmt w:val="bullet"/>
      <w:lvlText w:val="•"/>
      <w:lvlJc w:val="left"/>
      <w:pPr>
        <w:ind w:left="4556" w:hanging="360"/>
      </w:pPr>
    </w:lvl>
    <w:lvl w:ilvl="5">
      <w:numFmt w:val="bullet"/>
      <w:lvlText w:val="•"/>
      <w:lvlJc w:val="left"/>
      <w:pPr>
        <w:ind w:left="5370" w:hanging="360"/>
      </w:pPr>
    </w:lvl>
    <w:lvl w:ilvl="6">
      <w:numFmt w:val="bullet"/>
      <w:lvlText w:val="•"/>
      <w:lvlJc w:val="left"/>
      <w:pPr>
        <w:ind w:left="6184" w:hanging="360"/>
      </w:pPr>
    </w:lvl>
    <w:lvl w:ilvl="7">
      <w:numFmt w:val="bullet"/>
      <w:lvlText w:val="•"/>
      <w:lvlJc w:val="left"/>
      <w:pPr>
        <w:ind w:left="6998" w:hanging="360"/>
      </w:pPr>
    </w:lvl>
    <w:lvl w:ilvl="8">
      <w:numFmt w:val="bullet"/>
      <w:lvlText w:val="•"/>
      <w:lvlJc w:val="left"/>
      <w:pPr>
        <w:ind w:left="7812" w:hanging="360"/>
      </w:pPr>
    </w:lvl>
  </w:abstractNum>
  <w:abstractNum w:abstractNumId="18">
    <w:nsid w:val="00000414"/>
    <w:multiLevelType w:val="multilevel"/>
    <w:tmpl w:val="041AA028"/>
    <w:lvl w:ilvl="0">
      <w:start w:val="1"/>
      <w:numFmt w:val="upperLetter"/>
      <w:lvlText w:val="%1."/>
      <w:lvlJc w:val="left"/>
      <w:pPr>
        <w:ind w:left="940" w:hanging="361"/>
      </w:pPr>
      <w:rPr>
        <w:rFonts w:ascii="Calibri" w:hAnsi="Calibri" w:cs="Trebuchet MS" w:hint="default"/>
        <w:b/>
        <w:bCs w:val="0"/>
        <w:spacing w:val="-1"/>
        <w:w w:val="88"/>
        <w:sz w:val="24"/>
        <w:szCs w:val="24"/>
      </w:rPr>
    </w:lvl>
    <w:lvl w:ilvl="1">
      <w:start w:val="1"/>
      <w:numFmt w:val="decimal"/>
      <w:lvlText w:val="%2."/>
      <w:lvlJc w:val="left"/>
      <w:pPr>
        <w:ind w:left="1300" w:hanging="36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2">
      <w:numFmt w:val="bullet"/>
      <w:lvlText w:val="•"/>
      <w:lvlJc w:val="left"/>
      <w:pPr>
        <w:ind w:left="1540" w:hanging="240"/>
      </w:pPr>
      <w:rPr>
        <w:rFonts w:ascii="Times New Roman" w:hAnsi="Times New Roman"/>
        <w:b w:val="0"/>
        <w:sz w:val="22"/>
      </w:rPr>
    </w:lvl>
    <w:lvl w:ilvl="3">
      <w:numFmt w:val="bullet"/>
      <w:lvlText w:val="•"/>
      <w:lvlJc w:val="left"/>
      <w:pPr>
        <w:ind w:left="1360" w:hanging="240"/>
      </w:pPr>
    </w:lvl>
    <w:lvl w:ilvl="4">
      <w:numFmt w:val="bullet"/>
      <w:lvlText w:val="•"/>
      <w:lvlJc w:val="left"/>
      <w:pPr>
        <w:ind w:left="1540" w:hanging="240"/>
      </w:pPr>
    </w:lvl>
    <w:lvl w:ilvl="5">
      <w:numFmt w:val="bullet"/>
      <w:lvlText w:val="•"/>
      <w:lvlJc w:val="left"/>
      <w:pPr>
        <w:ind w:left="1540" w:hanging="240"/>
      </w:pPr>
    </w:lvl>
    <w:lvl w:ilvl="6">
      <w:numFmt w:val="bullet"/>
      <w:lvlText w:val="•"/>
      <w:lvlJc w:val="left"/>
      <w:pPr>
        <w:ind w:left="2988" w:hanging="240"/>
      </w:pPr>
    </w:lvl>
    <w:lvl w:ilvl="7">
      <w:numFmt w:val="bullet"/>
      <w:lvlText w:val="•"/>
      <w:lvlJc w:val="left"/>
      <w:pPr>
        <w:ind w:left="4436" w:hanging="240"/>
      </w:pPr>
    </w:lvl>
    <w:lvl w:ilvl="8">
      <w:numFmt w:val="bullet"/>
      <w:lvlText w:val="•"/>
      <w:lvlJc w:val="left"/>
      <w:pPr>
        <w:ind w:left="5884" w:hanging="240"/>
      </w:pPr>
    </w:lvl>
  </w:abstractNum>
  <w:abstractNum w:abstractNumId="19">
    <w:nsid w:val="00000415"/>
    <w:multiLevelType w:val="multilevel"/>
    <w:tmpl w:val="00000898"/>
    <w:lvl w:ilvl="0">
      <w:numFmt w:val="bullet"/>
      <w:lvlText w:val="•"/>
      <w:lvlJc w:val="left"/>
      <w:pPr>
        <w:ind w:left="1180" w:hanging="240"/>
      </w:pPr>
      <w:rPr>
        <w:rFonts w:ascii="Times New Roman" w:hAnsi="Times New Roman"/>
        <w:b w:val="0"/>
        <w:sz w:val="22"/>
      </w:rPr>
    </w:lvl>
    <w:lvl w:ilvl="1">
      <w:numFmt w:val="bullet"/>
      <w:lvlText w:val="•"/>
      <w:lvlJc w:val="left"/>
      <w:pPr>
        <w:ind w:left="2006" w:hanging="240"/>
      </w:pPr>
    </w:lvl>
    <w:lvl w:ilvl="2">
      <w:numFmt w:val="bullet"/>
      <w:lvlText w:val="•"/>
      <w:lvlJc w:val="left"/>
      <w:pPr>
        <w:ind w:left="2832" w:hanging="240"/>
      </w:pPr>
    </w:lvl>
    <w:lvl w:ilvl="3">
      <w:numFmt w:val="bullet"/>
      <w:lvlText w:val="•"/>
      <w:lvlJc w:val="left"/>
      <w:pPr>
        <w:ind w:left="3658" w:hanging="240"/>
      </w:pPr>
    </w:lvl>
    <w:lvl w:ilvl="4">
      <w:numFmt w:val="bullet"/>
      <w:lvlText w:val="•"/>
      <w:lvlJc w:val="left"/>
      <w:pPr>
        <w:ind w:left="4484" w:hanging="240"/>
      </w:pPr>
    </w:lvl>
    <w:lvl w:ilvl="5">
      <w:numFmt w:val="bullet"/>
      <w:lvlText w:val="•"/>
      <w:lvlJc w:val="left"/>
      <w:pPr>
        <w:ind w:left="5310" w:hanging="240"/>
      </w:pPr>
    </w:lvl>
    <w:lvl w:ilvl="6">
      <w:numFmt w:val="bullet"/>
      <w:lvlText w:val="•"/>
      <w:lvlJc w:val="left"/>
      <w:pPr>
        <w:ind w:left="6136" w:hanging="240"/>
      </w:pPr>
    </w:lvl>
    <w:lvl w:ilvl="7">
      <w:numFmt w:val="bullet"/>
      <w:lvlText w:val="•"/>
      <w:lvlJc w:val="left"/>
      <w:pPr>
        <w:ind w:left="6962" w:hanging="240"/>
      </w:pPr>
    </w:lvl>
    <w:lvl w:ilvl="8">
      <w:numFmt w:val="bullet"/>
      <w:lvlText w:val="•"/>
      <w:lvlJc w:val="left"/>
      <w:pPr>
        <w:ind w:left="7788" w:hanging="240"/>
      </w:pPr>
    </w:lvl>
  </w:abstractNum>
  <w:abstractNum w:abstractNumId="20">
    <w:nsid w:val="00000416"/>
    <w:multiLevelType w:val="multilevel"/>
    <w:tmpl w:val="00000899"/>
    <w:lvl w:ilvl="0">
      <w:start w:val="1"/>
      <w:numFmt w:val="lowerLetter"/>
      <w:lvlText w:val="%1."/>
      <w:lvlJc w:val="left"/>
      <w:pPr>
        <w:ind w:left="1540" w:hanging="24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78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2631" w:hanging="240"/>
      </w:pPr>
    </w:lvl>
    <w:lvl w:ilvl="3">
      <w:numFmt w:val="bullet"/>
      <w:lvlText w:val="•"/>
      <w:lvlJc w:val="left"/>
      <w:pPr>
        <w:ind w:left="3482" w:hanging="240"/>
      </w:pPr>
    </w:lvl>
    <w:lvl w:ilvl="4">
      <w:numFmt w:val="bullet"/>
      <w:lvlText w:val="•"/>
      <w:lvlJc w:val="left"/>
      <w:pPr>
        <w:ind w:left="4333" w:hanging="240"/>
      </w:pPr>
    </w:lvl>
    <w:lvl w:ilvl="5">
      <w:numFmt w:val="bullet"/>
      <w:lvlText w:val="•"/>
      <w:lvlJc w:val="left"/>
      <w:pPr>
        <w:ind w:left="5184" w:hanging="240"/>
      </w:pPr>
    </w:lvl>
    <w:lvl w:ilvl="6">
      <w:numFmt w:val="bullet"/>
      <w:lvlText w:val="•"/>
      <w:lvlJc w:val="left"/>
      <w:pPr>
        <w:ind w:left="6035" w:hanging="240"/>
      </w:pPr>
    </w:lvl>
    <w:lvl w:ilvl="7">
      <w:numFmt w:val="bullet"/>
      <w:lvlText w:val="•"/>
      <w:lvlJc w:val="left"/>
      <w:pPr>
        <w:ind w:left="6886" w:hanging="240"/>
      </w:pPr>
    </w:lvl>
    <w:lvl w:ilvl="8">
      <w:numFmt w:val="bullet"/>
      <w:lvlText w:val="•"/>
      <w:lvlJc w:val="left"/>
      <w:pPr>
        <w:ind w:left="7737" w:hanging="240"/>
      </w:pPr>
    </w:lvl>
  </w:abstractNum>
  <w:abstractNum w:abstractNumId="21">
    <w:nsid w:val="00000417"/>
    <w:multiLevelType w:val="multilevel"/>
    <w:tmpl w:val="5D6A2C66"/>
    <w:lvl w:ilvl="0">
      <w:start w:val="1"/>
      <w:numFmt w:val="lowerRoman"/>
      <w:lvlText w:val="(%1)"/>
      <w:lvlJc w:val="left"/>
      <w:pPr>
        <w:ind w:left="2020" w:hanging="481"/>
      </w:pPr>
      <w:rPr>
        <w:rFonts w:ascii="Times New Roman" w:eastAsia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226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3057" w:hanging="240"/>
      </w:pPr>
    </w:lvl>
    <w:lvl w:ilvl="3">
      <w:numFmt w:val="bullet"/>
      <w:lvlText w:val="•"/>
      <w:lvlJc w:val="left"/>
      <w:pPr>
        <w:ind w:left="3855" w:hanging="240"/>
      </w:pPr>
    </w:lvl>
    <w:lvl w:ilvl="4">
      <w:numFmt w:val="bullet"/>
      <w:lvlText w:val="•"/>
      <w:lvlJc w:val="left"/>
      <w:pPr>
        <w:ind w:left="4653" w:hanging="240"/>
      </w:pPr>
    </w:lvl>
    <w:lvl w:ilvl="5">
      <w:numFmt w:val="bullet"/>
      <w:lvlText w:val="•"/>
      <w:lvlJc w:val="left"/>
      <w:pPr>
        <w:ind w:left="5451" w:hanging="240"/>
      </w:pPr>
    </w:lvl>
    <w:lvl w:ilvl="6">
      <w:numFmt w:val="bullet"/>
      <w:lvlText w:val="•"/>
      <w:lvlJc w:val="left"/>
      <w:pPr>
        <w:ind w:left="6248" w:hanging="240"/>
      </w:pPr>
    </w:lvl>
    <w:lvl w:ilvl="7">
      <w:numFmt w:val="bullet"/>
      <w:lvlText w:val="•"/>
      <w:lvlJc w:val="left"/>
      <w:pPr>
        <w:ind w:left="7046" w:hanging="240"/>
      </w:pPr>
    </w:lvl>
    <w:lvl w:ilvl="8">
      <w:numFmt w:val="bullet"/>
      <w:lvlText w:val="•"/>
      <w:lvlJc w:val="left"/>
      <w:pPr>
        <w:ind w:left="7844" w:hanging="240"/>
      </w:pPr>
    </w:lvl>
  </w:abstractNum>
  <w:abstractNum w:abstractNumId="22">
    <w:nsid w:val="00000418"/>
    <w:multiLevelType w:val="multilevel"/>
    <w:tmpl w:val="0000089B"/>
    <w:lvl w:ilvl="0">
      <w:numFmt w:val="bullet"/>
      <w:lvlText w:val="•"/>
      <w:lvlJc w:val="left"/>
      <w:pPr>
        <w:ind w:left="1180" w:hanging="240"/>
      </w:pPr>
      <w:rPr>
        <w:rFonts w:ascii="Times New Roman" w:hAnsi="Times New Roman"/>
        <w:b w:val="0"/>
        <w:sz w:val="22"/>
      </w:rPr>
    </w:lvl>
    <w:lvl w:ilvl="1">
      <w:numFmt w:val="bullet"/>
      <w:lvlText w:val="•"/>
      <w:lvlJc w:val="left"/>
      <w:pPr>
        <w:ind w:left="2006" w:hanging="240"/>
      </w:pPr>
    </w:lvl>
    <w:lvl w:ilvl="2">
      <w:numFmt w:val="bullet"/>
      <w:lvlText w:val="•"/>
      <w:lvlJc w:val="left"/>
      <w:pPr>
        <w:ind w:left="2832" w:hanging="240"/>
      </w:pPr>
    </w:lvl>
    <w:lvl w:ilvl="3">
      <w:numFmt w:val="bullet"/>
      <w:lvlText w:val="•"/>
      <w:lvlJc w:val="left"/>
      <w:pPr>
        <w:ind w:left="3658" w:hanging="240"/>
      </w:pPr>
    </w:lvl>
    <w:lvl w:ilvl="4">
      <w:numFmt w:val="bullet"/>
      <w:lvlText w:val="•"/>
      <w:lvlJc w:val="left"/>
      <w:pPr>
        <w:ind w:left="4484" w:hanging="240"/>
      </w:pPr>
    </w:lvl>
    <w:lvl w:ilvl="5">
      <w:numFmt w:val="bullet"/>
      <w:lvlText w:val="•"/>
      <w:lvlJc w:val="left"/>
      <w:pPr>
        <w:ind w:left="5310" w:hanging="240"/>
      </w:pPr>
    </w:lvl>
    <w:lvl w:ilvl="6">
      <w:numFmt w:val="bullet"/>
      <w:lvlText w:val="•"/>
      <w:lvlJc w:val="left"/>
      <w:pPr>
        <w:ind w:left="6136" w:hanging="240"/>
      </w:pPr>
    </w:lvl>
    <w:lvl w:ilvl="7">
      <w:numFmt w:val="bullet"/>
      <w:lvlText w:val="•"/>
      <w:lvlJc w:val="left"/>
      <w:pPr>
        <w:ind w:left="6962" w:hanging="240"/>
      </w:pPr>
    </w:lvl>
    <w:lvl w:ilvl="8">
      <w:numFmt w:val="bullet"/>
      <w:lvlText w:val="•"/>
      <w:lvlJc w:val="left"/>
      <w:pPr>
        <w:ind w:left="7788" w:hanging="240"/>
      </w:pPr>
    </w:lvl>
  </w:abstractNum>
  <w:abstractNum w:abstractNumId="23">
    <w:nsid w:val="00000419"/>
    <w:multiLevelType w:val="multilevel"/>
    <w:tmpl w:val="0000089C"/>
    <w:lvl w:ilvl="0">
      <w:numFmt w:val="bullet"/>
      <w:lvlText w:val="•"/>
      <w:lvlJc w:val="left"/>
      <w:pPr>
        <w:ind w:left="1000" w:hanging="240"/>
      </w:pPr>
      <w:rPr>
        <w:rFonts w:ascii="Times New Roman" w:hAnsi="Times New Roman"/>
        <w:b w:val="0"/>
        <w:sz w:val="22"/>
      </w:rPr>
    </w:lvl>
    <w:lvl w:ilvl="1">
      <w:numFmt w:val="bullet"/>
      <w:lvlText w:val="•"/>
      <w:lvlJc w:val="left"/>
      <w:pPr>
        <w:ind w:left="1856" w:hanging="240"/>
      </w:pPr>
    </w:lvl>
    <w:lvl w:ilvl="2">
      <w:numFmt w:val="bullet"/>
      <w:lvlText w:val="•"/>
      <w:lvlJc w:val="left"/>
      <w:pPr>
        <w:ind w:left="2712" w:hanging="240"/>
      </w:pPr>
    </w:lvl>
    <w:lvl w:ilvl="3">
      <w:numFmt w:val="bullet"/>
      <w:lvlText w:val="•"/>
      <w:lvlJc w:val="left"/>
      <w:pPr>
        <w:ind w:left="3568" w:hanging="240"/>
      </w:pPr>
    </w:lvl>
    <w:lvl w:ilvl="4">
      <w:numFmt w:val="bullet"/>
      <w:lvlText w:val="•"/>
      <w:lvlJc w:val="left"/>
      <w:pPr>
        <w:ind w:left="4424" w:hanging="240"/>
      </w:pPr>
    </w:lvl>
    <w:lvl w:ilvl="5">
      <w:numFmt w:val="bullet"/>
      <w:lvlText w:val="•"/>
      <w:lvlJc w:val="left"/>
      <w:pPr>
        <w:ind w:left="5280" w:hanging="240"/>
      </w:pPr>
    </w:lvl>
    <w:lvl w:ilvl="6">
      <w:numFmt w:val="bullet"/>
      <w:lvlText w:val="•"/>
      <w:lvlJc w:val="left"/>
      <w:pPr>
        <w:ind w:left="6136" w:hanging="240"/>
      </w:pPr>
    </w:lvl>
    <w:lvl w:ilvl="7">
      <w:numFmt w:val="bullet"/>
      <w:lvlText w:val="•"/>
      <w:lvlJc w:val="left"/>
      <w:pPr>
        <w:ind w:left="6992" w:hanging="240"/>
      </w:pPr>
    </w:lvl>
    <w:lvl w:ilvl="8">
      <w:numFmt w:val="bullet"/>
      <w:lvlText w:val="•"/>
      <w:lvlJc w:val="left"/>
      <w:pPr>
        <w:ind w:left="7848" w:hanging="240"/>
      </w:pPr>
    </w:lvl>
  </w:abstractNum>
  <w:abstractNum w:abstractNumId="24">
    <w:nsid w:val="0000041A"/>
    <w:multiLevelType w:val="multilevel"/>
    <w:tmpl w:val="0000089D"/>
    <w:lvl w:ilvl="0">
      <w:start w:val="1"/>
      <w:numFmt w:val="lowerLetter"/>
      <w:lvlText w:val="%1."/>
      <w:lvlJc w:val="left"/>
      <w:pPr>
        <w:ind w:left="1540" w:hanging="240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178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2631" w:hanging="240"/>
      </w:pPr>
    </w:lvl>
    <w:lvl w:ilvl="3">
      <w:numFmt w:val="bullet"/>
      <w:lvlText w:val="•"/>
      <w:lvlJc w:val="left"/>
      <w:pPr>
        <w:ind w:left="3482" w:hanging="240"/>
      </w:pPr>
    </w:lvl>
    <w:lvl w:ilvl="4">
      <w:numFmt w:val="bullet"/>
      <w:lvlText w:val="•"/>
      <w:lvlJc w:val="left"/>
      <w:pPr>
        <w:ind w:left="4333" w:hanging="240"/>
      </w:pPr>
    </w:lvl>
    <w:lvl w:ilvl="5">
      <w:numFmt w:val="bullet"/>
      <w:lvlText w:val="•"/>
      <w:lvlJc w:val="left"/>
      <w:pPr>
        <w:ind w:left="5184" w:hanging="240"/>
      </w:pPr>
    </w:lvl>
    <w:lvl w:ilvl="6">
      <w:numFmt w:val="bullet"/>
      <w:lvlText w:val="•"/>
      <w:lvlJc w:val="left"/>
      <w:pPr>
        <w:ind w:left="6035" w:hanging="240"/>
      </w:pPr>
    </w:lvl>
    <w:lvl w:ilvl="7">
      <w:numFmt w:val="bullet"/>
      <w:lvlText w:val="•"/>
      <w:lvlJc w:val="left"/>
      <w:pPr>
        <w:ind w:left="6886" w:hanging="240"/>
      </w:pPr>
    </w:lvl>
    <w:lvl w:ilvl="8">
      <w:numFmt w:val="bullet"/>
      <w:lvlText w:val="•"/>
      <w:lvlJc w:val="left"/>
      <w:pPr>
        <w:ind w:left="7737" w:hanging="240"/>
      </w:pPr>
    </w:lvl>
  </w:abstractNum>
  <w:abstractNum w:abstractNumId="25">
    <w:nsid w:val="0000041B"/>
    <w:multiLevelType w:val="multilevel"/>
    <w:tmpl w:val="0000089E"/>
    <w:lvl w:ilvl="0">
      <w:start w:val="1"/>
      <w:numFmt w:val="decimal"/>
      <w:lvlText w:val="(%1)"/>
      <w:lvlJc w:val="left"/>
      <w:pPr>
        <w:ind w:left="2020" w:hanging="481"/>
      </w:pPr>
      <w:rPr>
        <w:rFonts w:ascii="Times New Roman" w:hAnsi="Times New Roman" w:cs="Times New Roman"/>
        <w:b/>
        <w:bCs/>
        <w:spacing w:val="-1"/>
        <w:sz w:val="22"/>
        <w:szCs w:val="22"/>
      </w:rPr>
    </w:lvl>
    <w:lvl w:ilvl="1">
      <w:numFmt w:val="bullet"/>
      <w:lvlText w:val="•"/>
      <w:lvlJc w:val="left"/>
      <w:pPr>
        <w:ind w:left="226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3057" w:hanging="240"/>
      </w:pPr>
    </w:lvl>
    <w:lvl w:ilvl="3">
      <w:numFmt w:val="bullet"/>
      <w:lvlText w:val="•"/>
      <w:lvlJc w:val="left"/>
      <w:pPr>
        <w:ind w:left="3855" w:hanging="240"/>
      </w:pPr>
    </w:lvl>
    <w:lvl w:ilvl="4">
      <w:numFmt w:val="bullet"/>
      <w:lvlText w:val="•"/>
      <w:lvlJc w:val="left"/>
      <w:pPr>
        <w:ind w:left="4653" w:hanging="240"/>
      </w:pPr>
    </w:lvl>
    <w:lvl w:ilvl="5">
      <w:numFmt w:val="bullet"/>
      <w:lvlText w:val="•"/>
      <w:lvlJc w:val="left"/>
      <w:pPr>
        <w:ind w:left="5451" w:hanging="240"/>
      </w:pPr>
    </w:lvl>
    <w:lvl w:ilvl="6">
      <w:numFmt w:val="bullet"/>
      <w:lvlText w:val="•"/>
      <w:lvlJc w:val="left"/>
      <w:pPr>
        <w:ind w:left="6248" w:hanging="240"/>
      </w:pPr>
    </w:lvl>
    <w:lvl w:ilvl="7">
      <w:numFmt w:val="bullet"/>
      <w:lvlText w:val="•"/>
      <w:lvlJc w:val="left"/>
      <w:pPr>
        <w:ind w:left="7046" w:hanging="240"/>
      </w:pPr>
    </w:lvl>
    <w:lvl w:ilvl="8">
      <w:numFmt w:val="bullet"/>
      <w:lvlText w:val="•"/>
      <w:lvlJc w:val="left"/>
      <w:pPr>
        <w:ind w:left="7844" w:hanging="240"/>
      </w:pPr>
    </w:lvl>
  </w:abstractNum>
  <w:abstractNum w:abstractNumId="26">
    <w:nsid w:val="0E2316A2"/>
    <w:multiLevelType w:val="hybridMultilevel"/>
    <w:tmpl w:val="EA16E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76B22F2"/>
    <w:multiLevelType w:val="multilevel"/>
    <w:tmpl w:val="00000885"/>
    <w:lvl w:ilvl="0">
      <w:start w:val="1"/>
      <w:numFmt w:val="decimal"/>
      <w:lvlText w:val="%1"/>
      <w:lvlJc w:val="left"/>
      <w:pPr>
        <w:ind w:left="700" w:hanging="3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0" w:hanging="335"/>
      </w:pPr>
      <w:rPr>
        <w:rFonts w:ascii="Times New Roman" w:hAnsi="Times New Roman" w:cs="Times New Roman"/>
        <w:b/>
        <w:bCs/>
        <w:sz w:val="22"/>
        <w:szCs w:val="22"/>
      </w:rPr>
    </w:lvl>
    <w:lvl w:ilvl="2">
      <w:numFmt w:val="bullet"/>
      <w:lvlText w:val="•"/>
      <w:lvlJc w:val="left"/>
      <w:pPr>
        <w:ind w:left="2508" w:hanging="335"/>
      </w:pPr>
    </w:lvl>
    <w:lvl w:ilvl="3">
      <w:numFmt w:val="bullet"/>
      <w:lvlText w:val="•"/>
      <w:lvlJc w:val="left"/>
      <w:pPr>
        <w:ind w:left="3412" w:hanging="335"/>
      </w:pPr>
    </w:lvl>
    <w:lvl w:ilvl="4">
      <w:numFmt w:val="bullet"/>
      <w:lvlText w:val="•"/>
      <w:lvlJc w:val="left"/>
      <w:pPr>
        <w:ind w:left="4316" w:hanging="335"/>
      </w:pPr>
    </w:lvl>
    <w:lvl w:ilvl="5">
      <w:numFmt w:val="bullet"/>
      <w:lvlText w:val="•"/>
      <w:lvlJc w:val="left"/>
      <w:pPr>
        <w:ind w:left="5220" w:hanging="335"/>
      </w:pPr>
    </w:lvl>
    <w:lvl w:ilvl="6">
      <w:numFmt w:val="bullet"/>
      <w:lvlText w:val="•"/>
      <w:lvlJc w:val="left"/>
      <w:pPr>
        <w:ind w:left="6124" w:hanging="335"/>
      </w:pPr>
    </w:lvl>
    <w:lvl w:ilvl="7">
      <w:numFmt w:val="bullet"/>
      <w:lvlText w:val="•"/>
      <w:lvlJc w:val="left"/>
      <w:pPr>
        <w:ind w:left="7028" w:hanging="335"/>
      </w:pPr>
    </w:lvl>
    <w:lvl w:ilvl="8">
      <w:numFmt w:val="bullet"/>
      <w:lvlText w:val="•"/>
      <w:lvlJc w:val="left"/>
      <w:pPr>
        <w:ind w:left="7932" w:hanging="335"/>
      </w:pPr>
    </w:lvl>
  </w:abstractNum>
  <w:abstractNum w:abstractNumId="28">
    <w:nsid w:val="224E4EB0"/>
    <w:multiLevelType w:val="hybridMultilevel"/>
    <w:tmpl w:val="A106DE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983237E"/>
    <w:multiLevelType w:val="hybridMultilevel"/>
    <w:tmpl w:val="A8123E3A"/>
    <w:lvl w:ilvl="0" w:tplc="04090001">
      <w:start w:val="1"/>
      <w:numFmt w:val="bullet"/>
      <w:lvlText w:val=""/>
      <w:lvlJc w:val="left"/>
      <w:pPr>
        <w:ind w:left="1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9" w:hanging="360"/>
      </w:pPr>
      <w:rPr>
        <w:rFonts w:ascii="Wingdings" w:hAnsi="Wingdings" w:hint="default"/>
      </w:rPr>
    </w:lvl>
  </w:abstractNum>
  <w:abstractNum w:abstractNumId="30">
    <w:nsid w:val="43E03303"/>
    <w:multiLevelType w:val="multilevel"/>
    <w:tmpl w:val="2324A2D6"/>
    <w:lvl w:ilvl="0">
      <w:start w:val="1"/>
      <w:numFmt w:val="upperLetter"/>
      <w:lvlText w:val="%1."/>
      <w:lvlJc w:val="left"/>
      <w:pPr>
        <w:ind w:left="940" w:hanging="360"/>
      </w:pPr>
      <w:rPr>
        <w:rFonts w:ascii="Calibri" w:hAnsi="Calibri" w:cs="Trebuchet MS" w:hint="default"/>
        <w:b/>
        <w:bCs w:val="0"/>
        <w:spacing w:val="-1"/>
        <w:w w:val="88"/>
        <w:sz w:val="24"/>
        <w:szCs w:val="24"/>
      </w:rPr>
    </w:lvl>
    <w:lvl w:ilvl="1">
      <w:numFmt w:val="bullet"/>
      <w:lvlText w:val="•"/>
      <w:lvlJc w:val="left"/>
      <w:pPr>
        <w:ind w:left="1180" w:hanging="240"/>
      </w:pPr>
      <w:rPr>
        <w:rFonts w:ascii="Times New Roman" w:hAnsi="Times New Roman"/>
        <w:b w:val="0"/>
        <w:sz w:val="22"/>
      </w:rPr>
    </w:lvl>
    <w:lvl w:ilvl="2">
      <w:numFmt w:val="bullet"/>
      <w:lvlText w:val="•"/>
      <w:lvlJc w:val="left"/>
      <w:pPr>
        <w:ind w:left="1240" w:hanging="240"/>
      </w:pPr>
      <w:rPr>
        <w:rFonts w:ascii="Times New Roman" w:hAnsi="Times New Roman"/>
        <w:b w:val="0"/>
        <w:sz w:val="22"/>
      </w:rPr>
    </w:lvl>
    <w:lvl w:ilvl="3">
      <w:numFmt w:val="bullet"/>
      <w:lvlText w:val="•"/>
      <w:lvlJc w:val="left"/>
      <w:pPr>
        <w:ind w:left="2265" w:hanging="240"/>
      </w:pPr>
    </w:lvl>
    <w:lvl w:ilvl="4">
      <w:numFmt w:val="bullet"/>
      <w:lvlText w:val="•"/>
      <w:lvlJc w:val="left"/>
      <w:pPr>
        <w:ind w:left="3290" w:hanging="240"/>
      </w:pPr>
    </w:lvl>
    <w:lvl w:ilvl="5">
      <w:numFmt w:val="bullet"/>
      <w:lvlText w:val="•"/>
      <w:lvlJc w:val="left"/>
      <w:pPr>
        <w:ind w:left="4315" w:hanging="240"/>
      </w:pPr>
    </w:lvl>
    <w:lvl w:ilvl="6">
      <w:numFmt w:val="bullet"/>
      <w:lvlText w:val="•"/>
      <w:lvlJc w:val="left"/>
      <w:pPr>
        <w:ind w:left="5340" w:hanging="240"/>
      </w:pPr>
    </w:lvl>
    <w:lvl w:ilvl="7">
      <w:numFmt w:val="bullet"/>
      <w:lvlText w:val="•"/>
      <w:lvlJc w:val="left"/>
      <w:pPr>
        <w:ind w:left="6365" w:hanging="240"/>
      </w:pPr>
    </w:lvl>
    <w:lvl w:ilvl="8">
      <w:numFmt w:val="bullet"/>
      <w:lvlText w:val="•"/>
      <w:lvlJc w:val="left"/>
      <w:pPr>
        <w:ind w:left="7390" w:hanging="240"/>
      </w:pPr>
    </w:lvl>
  </w:abstractNum>
  <w:abstractNum w:abstractNumId="31">
    <w:nsid w:val="72947A3A"/>
    <w:multiLevelType w:val="hybridMultilevel"/>
    <w:tmpl w:val="A76A1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977FF9"/>
    <w:multiLevelType w:val="hybridMultilevel"/>
    <w:tmpl w:val="87847304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23"/>
  </w:num>
  <w:num w:numId="4">
    <w:abstractNumId w:val="22"/>
  </w:num>
  <w:num w:numId="5">
    <w:abstractNumId w:val="21"/>
  </w:num>
  <w:num w:numId="6">
    <w:abstractNumId w:val="20"/>
  </w:num>
  <w:num w:numId="7">
    <w:abstractNumId w:val="19"/>
  </w:num>
  <w:num w:numId="8">
    <w:abstractNumId w:val="18"/>
  </w:num>
  <w:num w:numId="9">
    <w:abstractNumId w:val="17"/>
  </w:num>
  <w:num w:numId="10">
    <w:abstractNumId w:val="16"/>
  </w:num>
  <w:num w:numId="11">
    <w:abstractNumId w:val="15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9"/>
  </w:num>
  <w:num w:numId="28">
    <w:abstractNumId w:val="26"/>
  </w:num>
  <w:num w:numId="29">
    <w:abstractNumId w:val="28"/>
  </w:num>
  <w:num w:numId="30">
    <w:abstractNumId w:val="31"/>
  </w:num>
  <w:num w:numId="31">
    <w:abstractNumId w:val="32"/>
  </w:num>
  <w:num w:numId="32">
    <w:abstractNumId w:val="27"/>
  </w:num>
  <w:num w:numId="33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iana Joy">
    <w15:presenceInfo w15:providerId="Windows Live" w15:userId="98d75fb6389152b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25"/>
    <w:rsid w:val="00022A3F"/>
    <w:rsid w:val="00032334"/>
    <w:rsid w:val="00053B31"/>
    <w:rsid w:val="00074AA2"/>
    <w:rsid w:val="0009709B"/>
    <w:rsid w:val="000A7E3A"/>
    <w:rsid w:val="000C3A7A"/>
    <w:rsid w:val="000C762D"/>
    <w:rsid w:val="00105F54"/>
    <w:rsid w:val="002209D1"/>
    <w:rsid w:val="00265BCC"/>
    <w:rsid w:val="002C6EA1"/>
    <w:rsid w:val="002D7191"/>
    <w:rsid w:val="00315C8F"/>
    <w:rsid w:val="0032091C"/>
    <w:rsid w:val="00365D70"/>
    <w:rsid w:val="00386ADC"/>
    <w:rsid w:val="003A46DF"/>
    <w:rsid w:val="003B433F"/>
    <w:rsid w:val="003C6387"/>
    <w:rsid w:val="003D4B35"/>
    <w:rsid w:val="003F63CA"/>
    <w:rsid w:val="00436345"/>
    <w:rsid w:val="0043762A"/>
    <w:rsid w:val="0044641E"/>
    <w:rsid w:val="00460DCF"/>
    <w:rsid w:val="0049662B"/>
    <w:rsid w:val="004A723A"/>
    <w:rsid w:val="00506E91"/>
    <w:rsid w:val="00536B02"/>
    <w:rsid w:val="00573DAA"/>
    <w:rsid w:val="00587EC2"/>
    <w:rsid w:val="005B4B32"/>
    <w:rsid w:val="005B5CB3"/>
    <w:rsid w:val="005E47E7"/>
    <w:rsid w:val="005E56D1"/>
    <w:rsid w:val="005E6F90"/>
    <w:rsid w:val="00604425"/>
    <w:rsid w:val="00607A9D"/>
    <w:rsid w:val="0063482D"/>
    <w:rsid w:val="00670702"/>
    <w:rsid w:val="00681DAC"/>
    <w:rsid w:val="006A2A64"/>
    <w:rsid w:val="006A7CC0"/>
    <w:rsid w:val="006E15DA"/>
    <w:rsid w:val="007179A2"/>
    <w:rsid w:val="0073209D"/>
    <w:rsid w:val="007434B5"/>
    <w:rsid w:val="00746DA9"/>
    <w:rsid w:val="007668E3"/>
    <w:rsid w:val="007F7298"/>
    <w:rsid w:val="007F7EF6"/>
    <w:rsid w:val="008432F3"/>
    <w:rsid w:val="00845119"/>
    <w:rsid w:val="0089043F"/>
    <w:rsid w:val="00903B26"/>
    <w:rsid w:val="00913550"/>
    <w:rsid w:val="009703D8"/>
    <w:rsid w:val="009C65B1"/>
    <w:rsid w:val="009D0A95"/>
    <w:rsid w:val="00A0670F"/>
    <w:rsid w:val="00A24066"/>
    <w:rsid w:val="00A378B1"/>
    <w:rsid w:val="00A54B32"/>
    <w:rsid w:val="00A62FE3"/>
    <w:rsid w:val="00A827BB"/>
    <w:rsid w:val="00AA6F1B"/>
    <w:rsid w:val="00AF4757"/>
    <w:rsid w:val="00B0299A"/>
    <w:rsid w:val="00B55365"/>
    <w:rsid w:val="00BA4723"/>
    <w:rsid w:val="00BD192D"/>
    <w:rsid w:val="00BE6BDB"/>
    <w:rsid w:val="00C123FE"/>
    <w:rsid w:val="00C85090"/>
    <w:rsid w:val="00CC2861"/>
    <w:rsid w:val="00CD1F36"/>
    <w:rsid w:val="00D60FC6"/>
    <w:rsid w:val="00E02F1C"/>
    <w:rsid w:val="00E17777"/>
    <w:rsid w:val="00EB417F"/>
    <w:rsid w:val="00ED07B7"/>
    <w:rsid w:val="00ED0A1A"/>
    <w:rsid w:val="00F23BA5"/>
    <w:rsid w:val="00F64BB2"/>
    <w:rsid w:val="00F7006B"/>
    <w:rsid w:val="00F7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FEA95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59"/>
      <w:ind w:left="100"/>
      <w:outlineLvl w:val="0"/>
    </w:pPr>
    <w:rPr>
      <w:rFonts w:ascii="Calibri" w:hAnsi="Calibri" w:cs="Calibr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506E91"/>
    <w:pPr>
      <w:ind w:left="940"/>
      <w:outlineLvl w:val="1"/>
    </w:pPr>
    <w:rPr>
      <w:rFonts w:ascii="Trebuchet MS" w:hAnsi="Trebuchet MS" w:cs="Trebuchet MS"/>
      <w:b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123"/>
      <w:ind w:left="1300" w:hanging="360"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1"/>
    <w:locked/>
    <w:rsid w:val="00506E91"/>
    <w:rPr>
      <w:rFonts w:ascii="Trebuchet MS" w:hAnsi="Trebuchet MS" w:cs="Trebuchet MS"/>
      <w:b/>
      <w:sz w:val="24"/>
      <w:szCs w:val="24"/>
    </w:rPr>
  </w:style>
  <w:style w:type="character" w:customStyle="1" w:styleId="Heading3Char">
    <w:name w:val="Heading 3 Char"/>
    <w:link w:val="Heading3"/>
    <w:uiPriority w:val="1"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pPr>
      <w:spacing w:before="127"/>
      <w:ind w:left="1540" w:hanging="240"/>
    </w:pPr>
    <w:rPr>
      <w:sz w:val="22"/>
      <w:szCs w:val="22"/>
    </w:rPr>
  </w:style>
  <w:style w:type="character" w:customStyle="1" w:styleId="BodyTextChar">
    <w:name w:val="Body Text Char"/>
    <w:link w:val="BodyText"/>
    <w:uiPriority w:val="1"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053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73D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DAA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73D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DAA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434B5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4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B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06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7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70F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7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70F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59"/>
      <w:ind w:left="100"/>
      <w:outlineLvl w:val="0"/>
    </w:pPr>
    <w:rPr>
      <w:rFonts w:ascii="Calibri" w:hAnsi="Calibri" w:cs="Calibr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506E91"/>
    <w:pPr>
      <w:ind w:left="940"/>
      <w:outlineLvl w:val="1"/>
    </w:pPr>
    <w:rPr>
      <w:rFonts w:ascii="Trebuchet MS" w:hAnsi="Trebuchet MS" w:cs="Trebuchet MS"/>
      <w:b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123"/>
      <w:ind w:left="1300" w:hanging="360"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1"/>
    <w:locked/>
    <w:rsid w:val="00506E91"/>
    <w:rPr>
      <w:rFonts w:ascii="Trebuchet MS" w:hAnsi="Trebuchet MS" w:cs="Trebuchet MS"/>
      <w:b/>
      <w:sz w:val="24"/>
      <w:szCs w:val="24"/>
    </w:rPr>
  </w:style>
  <w:style w:type="character" w:customStyle="1" w:styleId="Heading3Char">
    <w:name w:val="Heading 3 Char"/>
    <w:link w:val="Heading3"/>
    <w:uiPriority w:val="1"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pPr>
      <w:spacing w:before="127"/>
      <w:ind w:left="1540" w:hanging="240"/>
    </w:pPr>
    <w:rPr>
      <w:sz w:val="22"/>
      <w:szCs w:val="22"/>
    </w:rPr>
  </w:style>
  <w:style w:type="character" w:customStyle="1" w:styleId="BodyTextChar">
    <w:name w:val="Body Text Char"/>
    <w:link w:val="BodyText"/>
    <w:uiPriority w:val="1"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053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73D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DAA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73D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DAA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434B5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4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B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06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7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70F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7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70F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50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2conline.org/" TargetMode="External"/><Relationship Id="rId18" Type="http://schemas.openxmlformats.org/officeDocument/2006/relationships/hyperlink" Target="http://www.usdoj.gov/crt/split/cripa.php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pbs.org/wgbh/pages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bs.org/youngdrfreud/" TargetMode="External"/><Relationship Id="rId17" Type="http://schemas.openxmlformats.org/officeDocument/2006/relationships/hyperlink" Target="http://www.npr.org/templates/story/story.php?storyId=102503173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ichaelnye.org/fineline/" TargetMode="External"/><Relationship Id="rId20" Type="http://schemas.openxmlformats.org/officeDocument/2006/relationships/hyperlink" Target="http://www.pbs.org/wnet/" TargetMode="Externa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ygardens.com/" TargetMode="External"/><Relationship Id="rId24" Type="http://schemas.openxmlformats.org/officeDocument/2006/relationships/hyperlink" Target="http://www.pbs.org/wgbh/amex/nash/timelin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.g2conline.org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reygardens.com/" TargetMode="External"/><Relationship Id="rId19" Type="http://schemas.openxmlformats.org/officeDocument/2006/relationships/hyperlink" Target="http://www.aperiofilms.com/Abou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Qj7GmeSAxXo" TargetMode="External"/><Relationship Id="rId14" Type="http://schemas.openxmlformats.org/officeDocument/2006/relationships/hyperlink" Target="http://www.aperiofilms.com/wdlunc.html" TargetMode="External"/><Relationship Id="rId22" Type="http://schemas.openxmlformats.org/officeDocument/2006/relationships/hyperlink" Target="http://www.pbs.org/wgbh/amex/lobotomist/program/" TargetMode="External"/><Relationship Id="rId27" Type="http://schemas.openxmlformats.org/officeDocument/2006/relationships/fontTable" Target="fontTable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92B82-5866-4CD4-9EDD-AC8A88F38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7535</Words>
  <Characters>42950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Rosenberg-K IR_CH01.qxp</vt:lpstr>
    </vt:vector>
  </TitlesOfParts>
  <Company>Toshiba</Company>
  <LinksUpToDate>false</LinksUpToDate>
  <CharactersWithSpaces>50385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Rosenberg-K IR_CH01.qxp</dc:title>
  <dc:creator>admin</dc:creator>
  <cp:lastModifiedBy>Brooke</cp:lastModifiedBy>
  <cp:revision>2</cp:revision>
  <dcterms:created xsi:type="dcterms:W3CDTF">2014-05-19T18:31:00Z</dcterms:created>
  <dcterms:modified xsi:type="dcterms:W3CDTF">2014-05-19T18:31:00Z</dcterms:modified>
</cp:coreProperties>
</file>